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D0C95" w14:textId="56F1E9D8" w:rsidR="00E17D8E" w:rsidRPr="0059534A" w:rsidRDefault="00714B9A" w:rsidP="00A47805">
      <w:pPr>
        <w:spacing w:after="0" w:line="240" w:lineRule="auto"/>
        <w:jc w:val="both"/>
        <w:rPr>
          <w:rFonts w:ascii="Trebuchet MS" w:eastAsia="MS Mincho" w:hAnsi="Trebuchet MS" w:cs="Times New Roman"/>
          <w:bCs/>
          <w:sz w:val="24"/>
          <w:szCs w:val="24"/>
          <w:lang w:val="ro-RO"/>
        </w:rPr>
      </w:pPr>
      <w:r w:rsidRPr="0059534A">
        <w:rPr>
          <w:rFonts w:ascii="Trebuchet MS" w:hAnsi="Trebuchet MS"/>
          <w:noProof/>
          <w:sz w:val="24"/>
          <w:szCs w:val="24"/>
          <w:lang w:val="ro-RO"/>
        </w:rPr>
        <w:drawing>
          <wp:anchor distT="0" distB="0" distL="114300" distR="114300" simplePos="0" relativeHeight="251661312" behindDoc="0" locked="0" layoutInCell="1" allowOverlap="1" wp14:anchorId="36FDA11E" wp14:editId="2D1AAF01">
            <wp:simplePos x="0" y="0"/>
            <wp:positionH relativeFrom="column">
              <wp:posOffset>128270</wp:posOffset>
            </wp:positionH>
            <wp:positionV relativeFrom="paragraph">
              <wp:posOffset>0</wp:posOffset>
            </wp:positionV>
            <wp:extent cx="3236400" cy="900000"/>
            <wp:effectExtent l="0" t="0" r="2540" b="0"/>
            <wp:wrapSquare wrapText="bothSides"/>
            <wp:docPr id="1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4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724F" w:rsidRPr="0059534A">
        <w:rPr>
          <w:rFonts w:ascii="Trebuchet MS" w:eastAsia="MS Mincho" w:hAnsi="Trebuchet MS" w:cs="Times New Roman"/>
          <w:bCs/>
          <w:sz w:val="24"/>
          <w:szCs w:val="24"/>
          <w:lang w:val="ro-RO"/>
        </w:rPr>
        <w:t xml:space="preserve">                               </w:t>
      </w:r>
    </w:p>
    <w:p w14:paraId="0E70D1BC" w14:textId="748CC1C0" w:rsidR="002D7510" w:rsidRPr="0059534A" w:rsidRDefault="002D7510" w:rsidP="002D7510">
      <w:pPr>
        <w:spacing w:after="0" w:line="240" w:lineRule="auto"/>
        <w:jc w:val="both"/>
        <w:rPr>
          <w:rFonts w:ascii="Trebuchet MS" w:eastAsia="MS Mincho" w:hAnsi="Trebuchet MS" w:cs="Times New Roman"/>
          <w:bCs/>
          <w:sz w:val="24"/>
          <w:szCs w:val="24"/>
          <w:lang w:val="ro-RO"/>
        </w:rPr>
      </w:pPr>
      <w:r w:rsidRPr="0059534A">
        <w:rPr>
          <w:rFonts w:ascii="Trebuchet MS" w:eastAsia="MS Mincho" w:hAnsi="Trebuchet MS" w:cs="Times New Roman"/>
          <w:bCs/>
          <w:sz w:val="24"/>
          <w:szCs w:val="24"/>
          <w:lang w:val="ro-RO"/>
        </w:rPr>
        <w:t xml:space="preserve">                               </w:t>
      </w:r>
    </w:p>
    <w:p w14:paraId="192AC8BB" w14:textId="77777777" w:rsidR="002D7510" w:rsidRPr="0059534A" w:rsidRDefault="002D7510" w:rsidP="002D7510">
      <w:pPr>
        <w:spacing w:after="0" w:line="240" w:lineRule="auto"/>
        <w:jc w:val="both"/>
        <w:rPr>
          <w:rFonts w:ascii="Trebuchet MS" w:eastAsia="MS Mincho" w:hAnsi="Trebuchet MS" w:cs="Times New Roman"/>
          <w:bCs/>
          <w:sz w:val="24"/>
          <w:szCs w:val="24"/>
          <w:lang w:val="ro-RO"/>
        </w:rPr>
      </w:pPr>
    </w:p>
    <w:p w14:paraId="19636096" w14:textId="77777777" w:rsidR="002D7510" w:rsidRPr="0059534A" w:rsidRDefault="002D7510" w:rsidP="002D7510">
      <w:pPr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76F15597" w14:textId="77777777" w:rsidR="004C5E9A" w:rsidRDefault="004C5E9A" w:rsidP="00567E3A">
      <w:pPr>
        <w:jc w:val="center"/>
        <w:rPr>
          <w:rFonts w:ascii="Trebuchet MS" w:hAnsi="Trebuchet MS"/>
          <w:b/>
        </w:rPr>
      </w:pPr>
    </w:p>
    <w:p w14:paraId="70BA01A4" w14:textId="00FCA277" w:rsidR="00567E3A" w:rsidRPr="006C6B06" w:rsidRDefault="00567E3A" w:rsidP="00567E3A">
      <w:pPr>
        <w:jc w:val="center"/>
        <w:rPr>
          <w:rFonts w:ascii="Trebuchet MS" w:hAnsi="Trebuchet MS"/>
          <w:b/>
        </w:rPr>
      </w:pPr>
      <w:proofErr w:type="spellStart"/>
      <w:r w:rsidRPr="006C6B06">
        <w:rPr>
          <w:rFonts w:ascii="Trebuchet MS" w:hAnsi="Trebuchet MS"/>
          <w:b/>
        </w:rPr>
        <w:t>Anunț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privind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organizarea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concursului</w:t>
      </w:r>
      <w:proofErr w:type="spellEnd"/>
      <w:r w:rsidRPr="006C6B06">
        <w:rPr>
          <w:rFonts w:ascii="Trebuchet MS" w:hAnsi="Trebuchet MS"/>
          <w:b/>
        </w:rPr>
        <w:t xml:space="preserve"> de </w:t>
      </w:r>
      <w:proofErr w:type="spellStart"/>
      <w:r w:rsidRPr="006C6B06">
        <w:rPr>
          <w:rFonts w:ascii="Trebuchet MS" w:hAnsi="Trebuchet MS"/>
          <w:b/>
        </w:rPr>
        <w:t>recrutare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pentru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ocuparea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unui</w:t>
      </w:r>
      <w:proofErr w:type="spellEnd"/>
      <w:r w:rsidRPr="006C6B06">
        <w:rPr>
          <w:rFonts w:ascii="Trebuchet MS" w:hAnsi="Trebuchet MS"/>
          <w:b/>
        </w:rPr>
        <w:t xml:space="preserve"> post </w:t>
      </w:r>
      <w:proofErr w:type="spellStart"/>
      <w:r w:rsidRPr="006C6B06">
        <w:rPr>
          <w:rFonts w:ascii="Trebuchet MS" w:hAnsi="Trebuchet MS"/>
          <w:b/>
        </w:rPr>
        <w:t>aferent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funcţiei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publice</w:t>
      </w:r>
      <w:proofErr w:type="spellEnd"/>
      <w:r w:rsidRPr="006C6B06">
        <w:rPr>
          <w:rFonts w:ascii="Trebuchet MS" w:hAnsi="Trebuchet MS"/>
          <w:b/>
        </w:rPr>
        <w:t xml:space="preserve"> de </w:t>
      </w:r>
      <w:proofErr w:type="spellStart"/>
      <w:r w:rsidRPr="006C6B06">
        <w:rPr>
          <w:rFonts w:ascii="Trebuchet MS" w:hAnsi="Trebuchet MS"/>
          <w:b/>
        </w:rPr>
        <w:t>execuție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vacantă</w:t>
      </w:r>
      <w:proofErr w:type="spellEnd"/>
      <w:r w:rsidRPr="006C6B06">
        <w:rPr>
          <w:rFonts w:ascii="Trebuchet MS" w:hAnsi="Trebuchet MS"/>
          <w:b/>
        </w:rPr>
        <w:t xml:space="preserve"> de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consilier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,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clasa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 I,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grad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profesional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 </w:t>
      </w:r>
      <w:proofErr w:type="spellStart"/>
      <w:r>
        <w:rPr>
          <w:rFonts w:ascii="Trebuchet MS" w:eastAsia="Times New Roman" w:hAnsi="Trebuchet MS"/>
          <w:b/>
          <w:lang w:val="fr-FR" w:eastAsia="ro-RO"/>
        </w:rPr>
        <w:t>superior</w:t>
      </w:r>
      <w:proofErr w:type="spellEnd"/>
      <w:r>
        <w:rPr>
          <w:rFonts w:ascii="Trebuchet MS" w:eastAsia="Times New Roman" w:hAnsi="Trebuchet MS"/>
          <w:b/>
          <w:lang w:val="fr-FR" w:eastAsia="ro-RO"/>
        </w:rPr>
        <w:t xml:space="preserve">           </w:t>
      </w:r>
      <w:r w:rsidRPr="006C6B06">
        <w:rPr>
          <w:rFonts w:ascii="Trebuchet MS" w:eastAsia="Times New Roman" w:hAnsi="Trebuchet MS"/>
          <w:b/>
          <w:lang w:eastAsia="ro-RO"/>
        </w:rPr>
        <w:t xml:space="preserve"> din </w:t>
      </w:r>
      <w:proofErr w:type="spellStart"/>
      <w:r w:rsidRPr="006C6B06">
        <w:rPr>
          <w:rFonts w:ascii="Trebuchet MS" w:eastAsia="Times New Roman" w:hAnsi="Trebuchet MS"/>
          <w:b/>
          <w:lang w:eastAsia="ro-RO"/>
        </w:rPr>
        <w:t>cadrul</w:t>
      </w:r>
      <w:proofErr w:type="spellEnd"/>
      <w:r w:rsidRPr="006C6B06">
        <w:rPr>
          <w:rFonts w:ascii="Trebuchet MS" w:eastAsia="Times New Roman" w:hAnsi="Trebuchet MS"/>
          <w:b/>
          <w:lang w:eastAsia="ro-RO"/>
        </w:rPr>
        <w:t xml:space="preserve">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Serviciului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Financiar</w:t>
      </w:r>
      <w:proofErr w:type="spellEnd"/>
      <w:r w:rsidRPr="006C6B06">
        <w:rPr>
          <w:rFonts w:ascii="Trebuchet MS" w:eastAsia="Times New Roman" w:hAnsi="Trebuchet MS"/>
          <w:b/>
          <w:lang w:eastAsia="ro-RO"/>
        </w:rPr>
        <w:t xml:space="preserve"> - </w:t>
      </w:r>
      <w:proofErr w:type="spellStart"/>
      <w:r w:rsidRPr="006C6B06">
        <w:rPr>
          <w:rFonts w:ascii="Trebuchet MS" w:eastAsia="Times New Roman" w:hAnsi="Trebuchet MS"/>
          <w:b/>
          <w:lang w:eastAsia="ro-RO"/>
        </w:rPr>
        <w:t>Direcția</w:t>
      </w:r>
      <w:proofErr w:type="spellEnd"/>
      <w:r w:rsidRPr="006C6B06">
        <w:rPr>
          <w:rFonts w:ascii="Trebuchet MS" w:eastAsia="Times New Roman" w:hAnsi="Trebuchet MS"/>
          <w:b/>
          <w:lang w:eastAsia="ro-RO"/>
        </w:rPr>
        <w:t xml:space="preserve"> </w:t>
      </w:r>
      <w:proofErr w:type="spellStart"/>
      <w:r w:rsidRPr="006C6B06">
        <w:rPr>
          <w:rFonts w:ascii="Trebuchet MS" w:eastAsia="Times New Roman" w:hAnsi="Trebuchet MS"/>
          <w:b/>
          <w:lang w:eastAsia="ro-RO"/>
        </w:rPr>
        <w:t>Economico</w:t>
      </w:r>
      <w:proofErr w:type="spellEnd"/>
      <w:r w:rsidRPr="006C6B06">
        <w:rPr>
          <w:rFonts w:ascii="Trebuchet MS" w:eastAsia="Times New Roman" w:hAnsi="Trebuchet MS"/>
          <w:b/>
          <w:lang w:eastAsia="ro-RO"/>
        </w:rPr>
        <w:t xml:space="preserve"> - </w:t>
      </w:r>
      <w:proofErr w:type="spellStart"/>
      <w:r w:rsidRPr="006C6B06">
        <w:rPr>
          <w:rFonts w:ascii="Trebuchet MS" w:eastAsia="Times New Roman" w:hAnsi="Trebuchet MS"/>
          <w:b/>
          <w:lang w:eastAsia="ro-RO"/>
        </w:rPr>
        <w:t>Financiară</w:t>
      </w:r>
      <w:proofErr w:type="spellEnd"/>
    </w:p>
    <w:p w14:paraId="0A7BB86D" w14:textId="6A9796DB" w:rsidR="002D7510" w:rsidRPr="008B0DE9" w:rsidRDefault="008B0DE9" w:rsidP="008B0DE9">
      <w:pPr>
        <w:spacing w:line="240" w:lineRule="auto"/>
        <w:ind w:right="-2" w:firstLine="720"/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</w:rPr>
        <w:t>În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conformitate</w:t>
      </w:r>
      <w:proofErr w:type="spellEnd"/>
      <w:r w:rsidRPr="0059534A">
        <w:rPr>
          <w:rFonts w:ascii="Trebuchet MS" w:hAnsi="Trebuchet MS"/>
        </w:rPr>
        <w:t xml:space="preserve"> cu </w:t>
      </w:r>
      <w:r w:rsidRPr="000B7C15">
        <w:rPr>
          <w:rFonts w:ascii="Trebuchet MS" w:hAnsi="Trebuchet MS" w:cs="Times New Roman"/>
          <w:bCs/>
          <w:lang w:val="ro-RO"/>
        </w:rPr>
        <w:t xml:space="preserve">prevederile art. 618 </w:t>
      </w:r>
      <w:r w:rsidRPr="008E5FED">
        <w:rPr>
          <w:rFonts w:ascii="Trebuchet MS" w:hAnsi="Trebuchet MS" w:cs="Times New Roman"/>
          <w:bCs/>
          <w:lang w:val="ro-RO"/>
        </w:rPr>
        <w:t xml:space="preserve"> alin. (1) lit. b) </w:t>
      </w:r>
      <w:r w:rsidRPr="000B7C15">
        <w:rPr>
          <w:rFonts w:ascii="Trebuchet MS" w:hAnsi="Trebuchet MS" w:cs="Times New Roman"/>
          <w:bCs/>
          <w:lang w:val="ro-RO"/>
        </w:rPr>
        <w:t>din O.U.G. nr. 57/2019 privind</w:t>
      </w:r>
      <w:r>
        <w:rPr>
          <w:rFonts w:ascii="Trebuchet MS" w:hAnsi="Trebuchet MS"/>
        </w:rPr>
        <w:t xml:space="preserve"> </w:t>
      </w:r>
      <w:r w:rsidR="002D7510" w:rsidRPr="000B7C15">
        <w:rPr>
          <w:rFonts w:ascii="Trebuchet MS" w:hAnsi="Trebuchet MS" w:cs="Times New Roman"/>
          <w:bCs/>
          <w:lang w:val="ro-RO"/>
        </w:rPr>
        <w:t xml:space="preserve">Codul administrativ, cu modificările și completările ulterioare, </w:t>
      </w:r>
      <w:r w:rsidR="002D7510" w:rsidRPr="006F0A39">
        <w:rPr>
          <w:rFonts w:ascii="Trebuchet MS" w:hAnsi="Trebuchet MS" w:cs="Times New Roman"/>
          <w:bCs/>
          <w:lang w:val="ro-RO"/>
        </w:rPr>
        <w:t>precum și prevederile art. I din Ordonanța de urgență a Guvernului nr. 103/2021 privind unele măsuri la nivelul administrației publice</w:t>
      </w:r>
      <w:r w:rsidR="002D7510" w:rsidRPr="0059534A">
        <w:rPr>
          <w:rFonts w:ascii="Trebuchet MS" w:hAnsi="Trebuchet MS"/>
        </w:rPr>
        <w:t xml:space="preserve">,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Ministerul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Mediului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,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Apelor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și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Pădurilor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,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organizează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la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sediul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instituţiei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din Bd.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Libertății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nr. 12,  sector 5,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Bucureşti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, concurs de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recrutare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pentru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ocuparea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funcției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publice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de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execuție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="002D7510" w:rsidRPr="0059534A">
        <w:rPr>
          <w:rFonts w:ascii="Trebuchet MS" w:hAnsi="Trebuchet MS"/>
          <w:color w:val="000000" w:themeColor="text1"/>
        </w:rPr>
        <w:t>vacante</w:t>
      </w:r>
      <w:proofErr w:type="spellEnd"/>
      <w:r w:rsidR="002D7510" w:rsidRPr="0059534A">
        <w:rPr>
          <w:rFonts w:ascii="Trebuchet MS" w:hAnsi="Trebuchet MS"/>
          <w:color w:val="000000" w:themeColor="text1"/>
        </w:rPr>
        <w:t xml:space="preserve"> </w:t>
      </w:r>
      <w:r w:rsidR="002D7510" w:rsidRPr="0059534A">
        <w:rPr>
          <w:rFonts w:ascii="Trebuchet MS" w:eastAsia="Times New Roman" w:hAnsi="Trebuchet MS"/>
          <w:lang w:val="fr-FR" w:eastAsia="ro-RO"/>
        </w:rPr>
        <w:t xml:space="preserve">de </w:t>
      </w:r>
      <w:proofErr w:type="spellStart"/>
      <w:r w:rsidR="002D7510" w:rsidRPr="002D7510">
        <w:rPr>
          <w:rFonts w:ascii="Trebuchet MS" w:eastAsia="Times New Roman" w:hAnsi="Trebuchet MS"/>
          <w:b/>
          <w:bCs/>
          <w:lang w:val="fr-FR" w:eastAsia="ro-RO"/>
        </w:rPr>
        <w:t>consilier</w:t>
      </w:r>
      <w:proofErr w:type="spellEnd"/>
      <w:r w:rsidR="002D7510" w:rsidRPr="002D7510">
        <w:rPr>
          <w:rFonts w:ascii="Trebuchet MS" w:eastAsia="Times New Roman" w:hAnsi="Trebuchet MS"/>
          <w:b/>
          <w:bCs/>
          <w:lang w:val="fr-FR" w:eastAsia="ro-RO"/>
        </w:rPr>
        <w:t xml:space="preserve">, </w:t>
      </w:r>
      <w:proofErr w:type="spellStart"/>
      <w:r w:rsidR="002D7510" w:rsidRPr="002D7510">
        <w:rPr>
          <w:rFonts w:ascii="Trebuchet MS" w:eastAsia="Times New Roman" w:hAnsi="Trebuchet MS"/>
          <w:b/>
          <w:bCs/>
          <w:lang w:val="fr-FR" w:eastAsia="ro-RO"/>
        </w:rPr>
        <w:t>clasa</w:t>
      </w:r>
      <w:proofErr w:type="spellEnd"/>
      <w:r w:rsidR="002D7510" w:rsidRPr="002D7510">
        <w:rPr>
          <w:rFonts w:ascii="Trebuchet MS" w:eastAsia="Times New Roman" w:hAnsi="Trebuchet MS"/>
          <w:b/>
          <w:bCs/>
          <w:lang w:val="fr-FR" w:eastAsia="ro-RO"/>
        </w:rPr>
        <w:t xml:space="preserve"> I, </w:t>
      </w:r>
      <w:proofErr w:type="spellStart"/>
      <w:r w:rsidR="002D7510" w:rsidRPr="002D7510">
        <w:rPr>
          <w:rFonts w:ascii="Trebuchet MS" w:eastAsia="Times New Roman" w:hAnsi="Trebuchet MS"/>
          <w:b/>
          <w:bCs/>
          <w:lang w:val="fr-FR" w:eastAsia="ro-RO"/>
        </w:rPr>
        <w:t>grad</w:t>
      </w:r>
      <w:proofErr w:type="spellEnd"/>
      <w:r w:rsidR="002D7510" w:rsidRPr="002D7510">
        <w:rPr>
          <w:rFonts w:ascii="Trebuchet MS" w:eastAsia="Times New Roman" w:hAnsi="Trebuchet MS"/>
          <w:b/>
          <w:bCs/>
          <w:lang w:val="fr-FR" w:eastAsia="ro-RO"/>
        </w:rPr>
        <w:t xml:space="preserve"> </w:t>
      </w:r>
      <w:proofErr w:type="spellStart"/>
      <w:r w:rsidR="002D7510" w:rsidRPr="002D7510">
        <w:rPr>
          <w:rFonts w:ascii="Trebuchet MS" w:eastAsia="Times New Roman" w:hAnsi="Trebuchet MS"/>
          <w:b/>
          <w:bCs/>
          <w:lang w:val="fr-FR" w:eastAsia="ro-RO"/>
        </w:rPr>
        <w:t>profesional</w:t>
      </w:r>
      <w:proofErr w:type="spellEnd"/>
      <w:r w:rsidR="002D7510" w:rsidRPr="002D7510">
        <w:rPr>
          <w:rFonts w:ascii="Trebuchet MS" w:eastAsia="Times New Roman" w:hAnsi="Trebuchet MS"/>
          <w:b/>
          <w:bCs/>
          <w:lang w:val="fr-FR" w:eastAsia="ro-RO"/>
        </w:rPr>
        <w:t xml:space="preserve"> </w:t>
      </w:r>
      <w:proofErr w:type="spellStart"/>
      <w:r w:rsidR="00E17EB4">
        <w:rPr>
          <w:rFonts w:ascii="Trebuchet MS" w:eastAsia="Times New Roman" w:hAnsi="Trebuchet MS"/>
          <w:b/>
          <w:bCs/>
          <w:lang w:val="fr-FR" w:eastAsia="ro-RO"/>
        </w:rPr>
        <w:t>superior</w:t>
      </w:r>
      <w:proofErr w:type="spellEnd"/>
      <w:r w:rsidR="002D7510" w:rsidRPr="0059534A">
        <w:rPr>
          <w:rFonts w:ascii="Trebuchet MS" w:eastAsia="Times New Roman" w:hAnsi="Trebuchet MS"/>
          <w:lang w:eastAsia="ro-RO"/>
        </w:rPr>
        <w:t xml:space="preserve"> din </w:t>
      </w:r>
      <w:proofErr w:type="spellStart"/>
      <w:r w:rsidR="002D7510" w:rsidRPr="0059534A">
        <w:rPr>
          <w:rFonts w:ascii="Trebuchet MS" w:eastAsia="Times New Roman" w:hAnsi="Trebuchet MS"/>
          <w:lang w:eastAsia="ro-RO"/>
        </w:rPr>
        <w:t>cadrul</w:t>
      </w:r>
      <w:proofErr w:type="spellEnd"/>
      <w:r w:rsidR="002D7510" w:rsidRPr="0059534A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="002D7510" w:rsidRPr="0059534A">
        <w:rPr>
          <w:rFonts w:ascii="Trebuchet MS" w:eastAsia="Times New Roman" w:hAnsi="Trebuchet MS"/>
          <w:lang w:val="fr-FR" w:eastAsia="ro-RO"/>
        </w:rPr>
        <w:t>Serviciului</w:t>
      </w:r>
      <w:proofErr w:type="spellEnd"/>
      <w:r w:rsidR="002D7510" w:rsidRPr="0059534A">
        <w:rPr>
          <w:rFonts w:ascii="Trebuchet MS" w:eastAsia="Times New Roman" w:hAnsi="Trebuchet MS"/>
          <w:lang w:val="fr-FR" w:eastAsia="ro-RO"/>
        </w:rPr>
        <w:t xml:space="preserve"> </w:t>
      </w:r>
      <w:proofErr w:type="spellStart"/>
      <w:r w:rsidR="002D7510">
        <w:rPr>
          <w:rFonts w:ascii="Trebuchet MS" w:eastAsia="Times New Roman" w:hAnsi="Trebuchet MS"/>
          <w:lang w:val="fr-FR" w:eastAsia="ro-RO"/>
        </w:rPr>
        <w:t>F</w:t>
      </w:r>
      <w:r w:rsidR="002D7510" w:rsidRPr="0059534A">
        <w:rPr>
          <w:rFonts w:ascii="Trebuchet MS" w:eastAsia="Times New Roman" w:hAnsi="Trebuchet MS"/>
          <w:lang w:val="fr-FR" w:eastAsia="ro-RO"/>
        </w:rPr>
        <w:t>inanciar</w:t>
      </w:r>
      <w:proofErr w:type="spellEnd"/>
      <w:r w:rsidR="002D7510" w:rsidRPr="0059534A">
        <w:rPr>
          <w:rFonts w:ascii="Trebuchet MS" w:eastAsia="Times New Roman" w:hAnsi="Trebuchet MS"/>
          <w:lang w:eastAsia="ro-RO"/>
        </w:rPr>
        <w:t xml:space="preserve"> - </w:t>
      </w:r>
      <w:proofErr w:type="spellStart"/>
      <w:r w:rsidR="002D7510" w:rsidRPr="0059534A">
        <w:rPr>
          <w:rFonts w:ascii="Trebuchet MS" w:eastAsia="Times New Roman" w:hAnsi="Trebuchet MS"/>
          <w:lang w:eastAsia="ro-RO"/>
        </w:rPr>
        <w:t>Direcția</w:t>
      </w:r>
      <w:proofErr w:type="spellEnd"/>
      <w:r w:rsidR="002D7510" w:rsidRPr="0059534A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="002D7510">
        <w:rPr>
          <w:rFonts w:ascii="Trebuchet MS" w:eastAsia="Times New Roman" w:hAnsi="Trebuchet MS"/>
          <w:lang w:eastAsia="ro-RO"/>
        </w:rPr>
        <w:t>E</w:t>
      </w:r>
      <w:r w:rsidR="002D7510" w:rsidRPr="0059534A">
        <w:rPr>
          <w:rFonts w:ascii="Trebuchet MS" w:eastAsia="Times New Roman" w:hAnsi="Trebuchet MS"/>
          <w:lang w:eastAsia="ro-RO"/>
        </w:rPr>
        <w:t>conomico</w:t>
      </w:r>
      <w:proofErr w:type="spellEnd"/>
      <w:r w:rsidR="002D7510" w:rsidRPr="0059534A">
        <w:rPr>
          <w:rFonts w:ascii="Trebuchet MS" w:eastAsia="Times New Roman" w:hAnsi="Trebuchet MS"/>
          <w:lang w:eastAsia="ro-RO"/>
        </w:rPr>
        <w:t xml:space="preserve"> - </w:t>
      </w:r>
      <w:proofErr w:type="spellStart"/>
      <w:r w:rsidR="002D7510" w:rsidRPr="0059534A">
        <w:rPr>
          <w:rFonts w:ascii="Trebuchet MS" w:eastAsia="Times New Roman" w:hAnsi="Trebuchet MS"/>
          <w:lang w:eastAsia="ro-RO"/>
        </w:rPr>
        <w:t>Financiară</w:t>
      </w:r>
      <w:proofErr w:type="spellEnd"/>
      <w:r w:rsidR="002D7510" w:rsidRPr="0059534A">
        <w:rPr>
          <w:rFonts w:ascii="Trebuchet MS" w:eastAsia="Times New Roman" w:hAnsi="Trebuchet MS"/>
          <w:lang w:eastAsia="ro-RO"/>
        </w:rPr>
        <w:t>.</w:t>
      </w:r>
    </w:p>
    <w:p w14:paraId="475ED35D" w14:textId="77777777" w:rsidR="002D7510" w:rsidRPr="0059534A" w:rsidRDefault="002D7510" w:rsidP="002D7510">
      <w:pPr>
        <w:ind w:right="1"/>
        <w:rPr>
          <w:rFonts w:ascii="Trebuchet MS" w:eastAsia="Times New Roman" w:hAnsi="Trebuchet MS"/>
          <w:lang w:eastAsia="ro-RO"/>
        </w:rPr>
      </w:pPr>
      <w:proofErr w:type="spellStart"/>
      <w:r w:rsidRPr="0059534A">
        <w:rPr>
          <w:rFonts w:ascii="Trebuchet MS" w:eastAsia="Times New Roman" w:hAnsi="Trebuchet MS"/>
          <w:lang w:eastAsia="ro-RO"/>
        </w:rPr>
        <w:t>Durata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9534A">
        <w:rPr>
          <w:rFonts w:ascii="Trebuchet MS" w:eastAsia="Times New Roman" w:hAnsi="Trebuchet MS"/>
          <w:lang w:eastAsia="ro-RO"/>
        </w:rPr>
        <w:t>normală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a </w:t>
      </w:r>
      <w:proofErr w:type="spellStart"/>
      <w:r w:rsidRPr="0059534A">
        <w:rPr>
          <w:rFonts w:ascii="Trebuchet MS" w:eastAsia="Times New Roman" w:hAnsi="Trebuchet MS"/>
          <w:lang w:eastAsia="ro-RO"/>
        </w:rPr>
        <w:t>timpului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de </w:t>
      </w:r>
      <w:proofErr w:type="spellStart"/>
      <w:r w:rsidRPr="0059534A">
        <w:rPr>
          <w:rFonts w:ascii="Trebuchet MS" w:eastAsia="Times New Roman" w:hAnsi="Trebuchet MS"/>
          <w:lang w:eastAsia="ro-RO"/>
        </w:rPr>
        <w:t>muncă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9534A">
        <w:rPr>
          <w:rFonts w:ascii="Trebuchet MS" w:eastAsia="Times New Roman" w:hAnsi="Trebuchet MS"/>
          <w:lang w:eastAsia="ro-RO"/>
        </w:rPr>
        <w:t>este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de 8 ore/zi, 40 ore/</w:t>
      </w:r>
      <w:proofErr w:type="spellStart"/>
      <w:r w:rsidRPr="0059534A">
        <w:rPr>
          <w:rFonts w:ascii="Trebuchet MS" w:eastAsia="Times New Roman" w:hAnsi="Trebuchet MS"/>
          <w:lang w:eastAsia="ro-RO"/>
        </w:rPr>
        <w:t>săptămână</w:t>
      </w:r>
      <w:proofErr w:type="spellEnd"/>
      <w:r w:rsidRPr="0059534A">
        <w:rPr>
          <w:rFonts w:ascii="Trebuchet MS" w:eastAsia="Times New Roman" w:hAnsi="Trebuchet MS"/>
          <w:lang w:eastAsia="ro-RO"/>
        </w:rPr>
        <w:t>.</w:t>
      </w:r>
    </w:p>
    <w:p w14:paraId="1BDF5F3E" w14:textId="77777777" w:rsidR="002D7510" w:rsidRDefault="002D7510" w:rsidP="002D7510">
      <w:pPr>
        <w:spacing w:after="0"/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</w:rPr>
        <w:t>Calendarul</w:t>
      </w:r>
      <w:proofErr w:type="spellEnd"/>
      <w:r w:rsidRPr="0059534A">
        <w:rPr>
          <w:rFonts w:ascii="Trebuchet MS" w:hAnsi="Trebuchet MS"/>
        </w:rPr>
        <w:t xml:space="preserve"> de </w:t>
      </w:r>
      <w:proofErr w:type="spellStart"/>
      <w:r w:rsidRPr="0059534A">
        <w:rPr>
          <w:rFonts w:ascii="Trebuchet MS" w:hAnsi="Trebuchet MS"/>
        </w:rPr>
        <w:t>desfășurare</w:t>
      </w:r>
      <w:proofErr w:type="spellEnd"/>
      <w:r w:rsidRPr="0059534A">
        <w:rPr>
          <w:rFonts w:ascii="Trebuchet MS" w:hAnsi="Trebuchet MS"/>
        </w:rPr>
        <w:t xml:space="preserve"> a </w:t>
      </w:r>
      <w:proofErr w:type="spellStart"/>
      <w:r w:rsidRPr="0059534A">
        <w:rPr>
          <w:rFonts w:ascii="Trebuchet MS" w:hAnsi="Trebuchet MS"/>
        </w:rPr>
        <w:t>concursului</w:t>
      </w:r>
      <w:proofErr w:type="spellEnd"/>
      <w:r w:rsidRPr="0059534A">
        <w:rPr>
          <w:rFonts w:ascii="Trebuchet MS" w:hAnsi="Trebuchet MS"/>
        </w:rPr>
        <w:t>:</w:t>
      </w:r>
    </w:p>
    <w:p w14:paraId="635599CC" w14:textId="0D6B9421" w:rsidR="002D7510" w:rsidRDefault="002D7510" w:rsidP="002D7510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  <w:b/>
        </w:rPr>
        <w:t>proba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suplimentară</w:t>
      </w:r>
      <w:proofErr w:type="spellEnd"/>
      <w:r>
        <w:rPr>
          <w:rFonts w:ascii="Trebuchet MS" w:hAnsi="Trebuchet MS"/>
          <w:b/>
        </w:rPr>
        <w:t xml:space="preserve"> de </w:t>
      </w:r>
      <w:proofErr w:type="spellStart"/>
      <w:r>
        <w:rPr>
          <w:rFonts w:ascii="Trebuchet MS" w:hAnsi="Trebuchet MS"/>
          <w:b/>
        </w:rPr>
        <w:t>testare</w:t>
      </w:r>
      <w:proofErr w:type="spellEnd"/>
      <w:r>
        <w:rPr>
          <w:rFonts w:ascii="Trebuchet MS" w:hAnsi="Trebuchet MS"/>
          <w:b/>
        </w:rPr>
        <w:t xml:space="preserve"> a </w:t>
      </w:r>
      <w:proofErr w:type="spellStart"/>
      <w:r>
        <w:rPr>
          <w:rFonts w:ascii="Trebuchet MS" w:hAnsi="Trebuchet MS"/>
          <w:b/>
        </w:rPr>
        <w:t>competentelor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în</w:t>
      </w:r>
      <w:proofErr w:type="spellEnd"/>
      <w:r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domeniul</w:t>
      </w:r>
      <w:proofErr w:type="spellEnd"/>
      <w:r>
        <w:rPr>
          <w:rFonts w:ascii="Trebuchet MS" w:hAnsi="Trebuchet MS"/>
          <w:b/>
        </w:rPr>
        <w:t xml:space="preserve"> IT</w:t>
      </w:r>
      <w:r w:rsidRPr="0059534A">
        <w:rPr>
          <w:rFonts w:ascii="Trebuchet MS" w:hAnsi="Trebuchet MS"/>
          <w:b/>
        </w:rPr>
        <w:t>,</w:t>
      </w:r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în</w:t>
      </w:r>
      <w:proofErr w:type="spellEnd"/>
      <w:r w:rsidRPr="0059534A">
        <w:rPr>
          <w:rFonts w:ascii="Trebuchet MS" w:hAnsi="Trebuchet MS"/>
        </w:rPr>
        <w:t xml:space="preserve"> data de </w:t>
      </w:r>
      <w:r w:rsidR="00C91341">
        <w:rPr>
          <w:rFonts w:ascii="Trebuchet MS" w:hAnsi="Trebuchet MS"/>
        </w:rPr>
        <w:t>20</w:t>
      </w:r>
      <w:r w:rsidRPr="0059534A">
        <w:rPr>
          <w:rFonts w:ascii="Trebuchet MS" w:hAnsi="Trebuchet MS"/>
        </w:rPr>
        <w:t>.</w:t>
      </w:r>
      <w:r>
        <w:rPr>
          <w:rFonts w:ascii="Trebuchet MS" w:hAnsi="Trebuchet MS"/>
        </w:rPr>
        <w:t>12</w:t>
      </w:r>
      <w:r w:rsidRPr="0059534A">
        <w:rPr>
          <w:rFonts w:ascii="Trebuchet MS" w:hAnsi="Trebuchet MS"/>
        </w:rPr>
        <w:t xml:space="preserve">.2021, </w:t>
      </w:r>
      <w:proofErr w:type="spellStart"/>
      <w:r w:rsidRPr="0059534A">
        <w:rPr>
          <w:rFonts w:ascii="Trebuchet MS" w:hAnsi="Trebuchet MS"/>
        </w:rPr>
        <w:t>ora</w:t>
      </w:r>
      <w:proofErr w:type="spellEnd"/>
      <w:r w:rsidRPr="0059534A">
        <w:rPr>
          <w:rFonts w:ascii="Trebuchet MS" w:hAnsi="Trebuchet MS"/>
        </w:rPr>
        <w:t xml:space="preserve"> 10</w:t>
      </w:r>
      <w:r w:rsidRPr="0059534A">
        <w:rPr>
          <w:rFonts w:ascii="Trebuchet MS" w:hAnsi="Trebuchet MS"/>
          <w:vertAlign w:val="superscript"/>
        </w:rPr>
        <w:t>00</w:t>
      </w:r>
      <w:r w:rsidRPr="0059534A">
        <w:rPr>
          <w:rFonts w:ascii="Trebuchet MS" w:hAnsi="Trebuchet MS"/>
        </w:rPr>
        <w:t>,</w:t>
      </w:r>
      <w:r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9534A">
        <w:rPr>
          <w:rFonts w:ascii="Trebuchet MS" w:hAnsi="Trebuchet MS"/>
        </w:rPr>
        <w:t>sediul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instituţiei</w:t>
      </w:r>
      <w:proofErr w:type="spellEnd"/>
      <w:r w:rsidRPr="0059534A">
        <w:rPr>
          <w:rFonts w:ascii="Trebuchet MS" w:hAnsi="Trebuchet MS"/>
        </w:rPr>
        <w:t>;</w:t>
      </w:r>
    </w:p>
    <w:p w14:paraId="65FA23DD" w14:textId="73B1EA04" w:rsidR="002D7510" w:rsidRDefault="002D7510" w:rsidP="002D7510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  <w:b/>
        </w:rPr>
        <w:t>proba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scrisă</w:t>
      </w:r>
      <w:proofErr w:type="spellEnd"/>
      <w:r w:rsidRPr="0059534A">
        <w:rPr>
          <w:rFonts w:ascii="Trebuchet MS" w:hAnsi="Trebuchet MS"/>
          <w:b/>
        </w:rPr>
        <w:t>,</w:t>
      </w:r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în</w:t>
      </w:r>
      <w:proofErr w:type="spellEnd"/>
      <w:r w:rsidRPr="0059534A">
        <w:rPr>
          <w:rFonts w:ascii="Trebuchet MS" w:hAnsi="Trebuchet MS"/>
        </w:rPr>
        <w:t xml:space="preserve"> data de </w:t>
      </w:r>
      <w:r>
        <w:rPr>
          <w:rFonts w:ascii="Trebuchet MS" w:hAnsi="Trebuchet MS"/>
        </w:rPr>
        <w:t>2</w:t>
      </w:r>
      <w:r w:rsidR="00C91341">
        <w:rPr>
          <w:rFonts w:ascii="Trebuchet MS" w:hAnsi="Trebuchet MS"/>
        </w:rPr>
        <w:t>1</w:t>
      </w:r>
      <w:r w:rsidRPr="0059534A">
        <w:rPr>
          <w:rFonts w:ascii="Trebuchet MS" w:hAnsi="Trebuchet MS"/>
        </w:rPr>
        <w:t>.</w:t>
      </w:r>
      <w:r>
        <w:rPr>
          <w:rFonts w:ascii="Trebuchet MS" w:hAnsi="Trebuchet MS"/>
        </w:rPr>
        <w:t>12</w:t>
      </w:r>
      <w:r w:rsidRPr="0059534A">
        <w:rPr>
          <w:rFonts w:ascii="Trebuchet MS" w:hAnsi="Trebuchet MS"/>
        </w:rPr>
        <w:t xml:space="preserve">.2021, </w:t>
      </w:r>
      <w:proofErr w:type="spellStart"/>
      <w:r w:rsidRPr="0059534A">
        <w:rPr>
          <w:rFonts w:ascii="Trebuchet MS" w:hAnsi="Trebuchet MS"/>
        </w:rPr>
        <w:t>ora</w:t>
      </w:r>
      <w:proofErr w:type="spellEnd"/>
      <w:r w:rsidRPr="0059534A">
        <w:rPr>
          <w:rFonts w:ascii="Trebuchet MS" w:hAnsi="Trebuchet MS"/>
        </w:rPr>
        <w:t xml:space="preserve"> 10</w:t>
      </w:r>
      <w:r w:rsidRPr="0059534A">
        <w:rPr>
          <w:rFonts w:ascii="Trebuchet MS" w:hAnsi="Trebuchet MS"/>
          <w:vertAlign w:val="superscript"/>
        </w:rPr>
        <w:t>00</w:t>
      </w:r>
      <w:r w:rsidRPr="0059534A">
        <w:rPr>
          <w:rFonts w:ascii="Trebuchet MS" w:hAnsi="Trebuchet MS"/>
        </w:rPr>
        <w:t>,</w:t>
      </w:r>
      <w:r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9534A">
        <w:rPr>
          <w:rFonts w:ascii="Trebuchet MS" w:hAnsi="Trebuchet MS"/>
        </w:rPr>
        <w:t>sediul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instituţiei</w:t>
      </w:r>
      <w:proofErr w:type="spellEnd"/>
      <w:r w:rsidRPr="0059534A">
        <w:rPr>
          <w:rFonts w:ascii="Trebuchet MS" w:hAnsi="Trebuchet MS"/>
        </w:rPr>
        <w:t>;</w:t>
      </w:r>
    </w:p>
    <w:p w14:paraId="483EBFAF" w14:textId="77777777" w:rsidR="002D7510" w:rsidRPr="0059534A" w:rsidRDefault="002D7510" w:rsidP="002D7510">
      <w:pPr>
        <w:pStyle w:val="Listparagraf"/>
        <w:numPr>
          <w:ilvl w:val="0"/>
          <w:numId w:val="3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  <w:b/>
        </w:rPr>
        <w:t>proba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interviu</w:t>
      </w:r>
      <w:proofErr w:type="spellEnd"/>
      <w:r w:rsidRPr="0059534A">
        <w:rPr>
          <w:rFonts w:ascii="Trebuchet MS" w:hAnsi="Trebuchet MS"/>
          <w:b/>
        </w:rPr>
        <w:t>,</w:t>
      </w:r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în</w:t>
      </w:r>
      <w:proofErr w:type="spellEnd"/>
      <w:r w:rsidRPr="0059534A">
        <w:rPr>
          <w:rFonts w:ascii="Trebuchet MS" w:hAnsi="Trebuchet MS"/>
        </w:rPr>
        <w:t xml:space="preserve"> termen de maximum 5 </w:t>
      </w:r>
      <w:proofErr w:type="spellStart"/>
      <w:r w:rsidRPr="0059534A">
        <w:rPr>
          <w:rFonts w:ascii="Trebuchet MS" w:hAnsi="Trebuchet MS"/>
        </w:rPr>
        <w:t>zile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lucrătoare</w:t>
      </w:r>
      <w:proofErr w:type="spellEnd"/>
      <w:r w:rsidRPr="0059534A">
        <w:rPr>
          <w:rFonts w:ascii="Trebuchet MS" w:hAnsi="Trebuchet MS"/>
        </w:rPr>
        <w:t xml:space="preserve"> de la data </w:t>
      </w:r>
      <w:proofErr w:type="spellStart"/>
      <w:r w:rsidRPr="0059534A">
        <w:rPr>
          <w:rFonts w:ascii="Trebuchet MS" w:hAnsi="Trebuchet MS"/>
        </w:rPr>
        <w:t>susținerii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probei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scrise</w:t>
      </w:r>
      <w:proofErr w:type="spellEnd"/>
      <w:r w:rsidRPr="0059534A">
        <w:rPr>
          <w:rFonts w:ascii="Trebuchet MS" w:hAnsi="Trebuchet MS"/>
        </w:rPr>
        <w:t xml:space="preserve">, la </w:t>
      </w:r>
      <w:proofErr w:type="spellStart"/>
      <w:r w:rsidRPr="0059534A">
        <w:rPr>
          <w:rFonts w:ascii="Trebuchet MS" w:hAnsi="Trebuchet MS"/>
        </w:rPr>
        <w:t>sediul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instituţiei</w:t>
      </w:r>
      <w:proofErr w:type="spellEnd"/>
      <w:r w:rsidRPr="0059534A">
        <w:rPr>
          <w:rFonts w:ascii="Trebuchet MS" w:hAnsi="Trebuchet MS"/>
        </w:rPr>
        <w:t xml:space="preserve">, </w:t>
      </w:r>
      <w:proofErr w:type="spellStart"/>
      <w:r w:rsidRPr="0059534A">
        <w:rPr>
          <w:rFonts w:ascii="Trebuchet MS" w:hAnsi="Trebuchet MS"/>
        </w:rPr>
        <w:t>doar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acei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candidați</w:t>
      </w:r>
      <w:proofErr w:type="spellEnd"/>
      <w:r w:rsidRPr="0059534A">
        <w:rPr>
          <w:rFonts w:ascii="Trebuchet MS" w:hAnsi="Trebuchet MS"/>
        </w:rPr>
        <w:t xml:space="preserve"> care au </w:t>
      </w:r>
      <w:proofErr w:type="spellStart"/>
      <w:r w:rsidRPr="0059534A">
        <w:rPr>
          <w:rFonts w:ascii="Trebuchet MS" w:hAnsi="Trebuchet MS"/>
        </w:rPr>
        <w:t>obținut</w:t>
      </w:r>
      <w:proofErr w:type="spellEnd"/>
      <w:r w:rsidRPr="0059534A">
        <w:rPr>
          <w:rFonts w:ascii="Trebuchet MS" w:hAnsi="Trebuchet MS"/>
        </w:rPr>
        <w:t xml:space="preserve"> la </w:t>
      </w:r>
      <w:proofErr w:type="spellStart"/>
      <w:r w:rsidRPr="0059534A">
        <w:rPr>
          <w:rFonts w:ascii="Trebuchet MS" w:hAnsi="Trebuchet MS"/>
        </w:rPr>
        <w:t>proba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scrisă</w:t>
      </w:r>
      <w:proofErr w:type="spellEnd"/>
      <w:r w:rsidRPr="0059534A">
        <w:rPr>
          <w:rFonts w:ascii="Trebuchet MS" w:hAnsi="Trebuchet MS"/>
        </w:rPr>
        <w:t xml:space="preserve"> minimum 50 </w:t>
      </w:r>
      <w:proofErr w:type="spellStart"/>
      <w:r w:rsidRPr="0059534A">
        <w:rPr>
          <w:rFonts w:ascii="Trebuchet MS" w:hAnsi="Trebuchet MS"/>
        </w:rPr>
        <w:t>puncte</w:t>
      </w:r>
      <w:proofErr w:type="spellEnd"/>
      <w:r w:rsidRPr="0059534A">
        <w:rPr>
          <w:rFonts w:ascii="Trebuchet MS" w:hAnsi="Trebuchet MS"/>
        </w:rPr>
        <w:t>.</w:t>
      </w:r>
    </w:p>
    <w:p w14:paraId="2A4C73B8" w14:textId="32C7DF8D" w:rsidR="002D7510" w:rsidRPr="0059534A" w:rsidRDefault="002D7510" w:rsidP="002D7510">
      <w:pPr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</w:rPr>
        <w:t>Dosarele</w:t>
      </w:r>
      <w:proofErr w:type="spellEnd"/>
      <w:r w:rsidRPr="0059534A">
        <w:rPr>
          <w:rFonts w:ascii="Trebuchet MS" w:hAnsi="Trebuchet MS"/>
        </w:rPr>
        <w:t xml:space="preserve"> de </w:t>
      </w:r>
      <w:proofErr w:type="spellStart"/>
      <w:r w:rsidRPr="0059534A">
        <w:rPr>
          <w:rFonts w:ascii="Trebuchet MS" w:hAnsi="Trebuchet MS"/>
        </w:rPr>
        <w:t>înscriere</w:t>
      </w:r>
      <w:proofErr w:type="spellEnd"/>
      <w:r w:rsidRPr="0059534A">
        <w:rPr>
          <w:rFonts w:ascii="Trebuchet MS" w:hAnsi="Trebuchet MS"/>
        </w:rPr>
        <w:t xml:space="preserve"> la concurs se </w:t>
      </w:r>
      <w:proofErr w:type="spellStart"/>
      <w:r w:rsidRPr="0059534A">
        <w:rPr>
          <w:rFonts w:ascii="Trebuchet MS" w:hAnsi="Trebuchet MS"/>
        </w:rPr>
        <w:t>depun</w:t>
      </w:r>
      <w:proofErr w:type="spellEnd"/>
      <w:r w:rsidRPr="0059534A">
        <w:rPr>
          <w:rFonts w:ascii="Trebuchet MS" w:hAnsi="Trebuchet MS"/>
        </w:rPr>
        <w:t xml:space="preserve"> la </w:t>
      </w:r>
      <w:proofErr w:type="spellStart"/>
      <w:r w:rsidRPr="0059534A">
        <w:rPr>
          <w:rFonts w:ascii="Trebuchet MS" w:hAnsi="Trebuchet MS"/>
        </w:rPr>
        <w:t>sediul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  <w:color w:val="000000" w:themeColor="text1"/>
        </w:rPr>
        <w:t>Ministerul</w:t>
      </w:r>
      <w:proofErr w:type="spellEnd"/>
      <w:r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9534A">
        <w:rPr>
          <w:rFonts w:ascii="Trebuchet MS" w:hAnsi="Trebuchet MS"/>
          <w:color w:val="000000" w:themeColor="text1"/>
        </w:rPr>
        <w:t>Mediului</w:t>
      </w:r>
      <w:proofErr w:type="spellEnd"/>
      <w:r w:rsidRPr="0059534A">
        <w:rPr>
          <w:rFonts w:ascii="Trebuchet MS" w:hAnsi="Trebuchet MS"/>
          <w:color w:val="000000" w:themeColor="text1"/>
        </w:rPr>
        <w:t xml:space="preserve">, </w:t>
      </w:r>
      <w:proofErr w:type="spellStart"/>
      <w:r w:rsidRPr="0059534A">
        <w:rPr>
          <w:rFonts w:ascii="Trebuchet MS" w:hAnsi="Trebuchet MS"/>
          <w:color w:val="000000" w:themeColor="text1"/>
        </w:rPr>
        <w:t>Apelor</w:t>
      </w:r>
      <w:proofErr w:type="spellEnd"/>
      <w:r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9534A">
        <w:rPr>
          <w:rFonts w:ascii="Trebuchet MS" w:hAnsi="Trebuchet MS"/>
          <w:color w:val="000000" w:themeColor="text1"/>
        </w:rPr>
        <w:t>și</w:t>
      </w:r>
      <w:proofErr w:type="spellEnd"/>
      <w:r w:rsidRPr="0059534A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9534A">
        <w:rPr>
          <w:rFonts w:ascii="Trebuchet MS" w:hAnsi="Trebuchet MS"/>
          <w:color w:val="000000" w:themeColor="text1"/>
        </w:rPr>
        <w:t>Pădurilor</w:t>
      </w:r>
      <w:proofErr w:type="spellEnd"/>
      <w:r w:rsidRPr="0059534A">
        <w:rPr>
          <w:rFonts w:ascii="Trebuchet MS" w:hAnsi="Trebuchet MS"/>
        </w:rPr>
        <w:t xml:space="preserve">, </w:t>
      </w:r>
      <w:proofErr w:type="spellStart"/>
      <w:r w:rsidRPr="0059534A">
        <w:rPr>
          <w:rFonts w:ascii="Trebuchet MS" w:hAnsi="Trebuchet MS"/>
        </w:rPr>
        <w:t>în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perioada</w:t>
      </w:r>
      <w:proofErr w:type="spellEnd"/>
      <w:r w:rsidRPr="0059534A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1</w:t>
      </w:r>
      <w:r w:rsidR="00C91341">
        <w:rPr>
          <w:rFonts w:ascii="Trebuchet MS" w:hAnsi="Trebuchet MS"/>
        </w:rPr>
        <w:t>9</w:t>
      </w:r>
      <w:r w:rsidRPr="0059534A">
        <w:rPr>
          <w:rFonts w:ascii="Trebuchet MS" w:hAnsi="Trebuchet MS"/>
        </w:rPr>
        <w:t>.</w:t>
      </w:r>
      <w:r>
        <w:rPr>
          <w:rFonts w:ascii="Trebuchet MS" w:hAnsi="Trebuchet MS"/>
        </w:rPr>
        <w:t>11</w:t>
      </w:r>
      <w:r w:rsidRPr="0059534A">
        <w:rPr>
          <w:rFonts w:ascii="Trebuchet MS" w:hAnsi="Trebuchet MS"/>
        </w:rPr>
        <w:t xml:space="preserve">.2021 – </w:t>
      </w:r>
      <w:r>
        <w:rPr>
          <w:rFonts w:ascii="Trebuchet MS" w:hAnsi="Trebuchet MS"/>
        </w:rPr>
        <w:t>0</w:t>
      </w:r>
      <w:r w:rsidR="00C91341">
        <w:rPr>
          <w:rFonts w:ascii="Trebuchet MS" w:hAnsi="Trebuchet MS"/>
        </w:rPr>
        <w:t>8</w:t>
      </w:r>
      <w:r w:rsidRPr="0059534A">
        <w:rPr>
          <w:rFonts w:ascii="Trebuchet MS" w:hAnsi="Trebuchet MS"/>
        </w:rPr>
        <w:t>.</w:t>
      </w:r>
      <w:r>
        <w:rPr>
          <w:rFonts w:ascii="Trebuchet MS" w:hAnsi="Trebuchet MS"/>
        </w:rPr>
        <w:t>12</w:t>
      </w:r>
      <w:r w:rsidRPr="0059534A">
        <w:rPr>
          <w:rFonts w:ascii="Trebuchet MS" w:hAnsi="Trebuchet MS"/>
        </w:rPr>
        <w:t xml:space="preserve">.2021, </w:t>
      </w:r>
      <w:proofErr w:type="spellStart"/>
      <w:r w:rsidRPr="0059534A">
        <w:rPr>
          <w:rFonts w:ascii="Trebuchet MS" w:hAnsi="Trebuchet MS"/>
        </w:rPr>
        <w:t>inclusiv</w:t>
      </w:r>
      <w:proofErr w:type="spellEnd"/>
      <w:r w:rsidRPr="0059534A">
        <w:rPr>
          <w:rFonts w:ascii="Trebuchet MS" w:hAnsi="Trebuchet MS"/>
        </w:rPr>
        <w:t xml:space="preserve">, </w:t>
      </w:r>
      <w:proofErr w:type="spellStart"/>
      <w:r w:rsidRPr="0059534A">
        <w:rPr>
          <w:rFonts w:ascii="Trebuchet MS" w:hAnsi="Trebuchet MS"/>
        </w:rPr>
        <w:t>și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trebuie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să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conțină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în</w:t>
      </w:r>
      <w:proofErr w:type="spellEnd"/>
      <w:r w:rsidRPr="0059534A">
        <w:rPr>
          <w:rFonts w:ascii="Trebuchet MS" w:hAnsi="Trebuchet MS"/>
        </w:rPr>
        <w:t xml:space="preserve"> mod </w:t>
      </w:r>
      <w:proofErr w:type="spellStart"/>
      <w:r w:rsidRPr="0059534A">
        <w:rPr>
          <w:rFonts w:ascii="Trebuchet MS" w:hAnsi="Trebuchet MS"/>
        </w:rPr>
        <w:t>obligatoriu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următoarele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documente</w:t>
      </w:r>
      <w:proofErr w:type="spellEnd"/>
      <w:r w:rsidRPr="0059534A">
        <w:rPr>
          <w:rFonts w:ascii="Trebuchet MS" w:hAnsi="Trebuchet MS"/>
        </w:rPr>
        <w:t>:</w:t>
      </w:r>
    </w:p>
    <w:p w14:paraId="520016D6" w14:textId="77777777" w:rsidR="002D7510" w:rsidRPr="0059534A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</w:rPr>
        <w:t>formularul</w:t>
      </w:r>
      <w:proofErr w:type="spellEnd"/>
      <w:r w:rsidRPr="0059534A">
        <w:rPr>
          <w:rFonts w:ascii="Trebuchet MS" w:hAnsi="Trebuchet MS"/>
        </w:rPr>
        <w:t xml:space="preserve"> de </w:t>
      </w:r>
      <w:proofErr w:type="spellStart"/>
      <w:r w:rsidRPr="0059534A">
        <w:rPr>
          <w:rFonts w:ascii="Trebuchet MS" w:hAnsi="Trebuchet MS"/>
        </w:rPr>
        <w:t>înscriere</w:t>
      </w:r>
      <w:proofErr w:type="spellEnd"/>
      <w:r w:rsidRPr="0059534A">
        <w:rPr>
          <w:rFonts w:ascii="Trebuchet MS" w:hAnsi="Trebuchet MS"/>
        </w:rPr>
        <w:t xml:space="preserve">;  </w:t>
      </w:r>
    </w:p>
    <w:p w14:paraId="6878E409" w14:textId="77777777" w:rsidR="002D7510" w:rsidRPr="0059534A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r w:rsidRPr="0059534A">
        <w:rPr>
          <w:rFonts w:ascii="Trebuchet MS" w:hAnsi="Trebuchet MS"/>
        </w:rPr>
        <w:t xml:space="preserve">curriculum vitae, </w:t>
      </w:r>
      <w:proofErr w:type="spellStart"/>
      <w:r w:rsidRPr="0059534A">
        <w:rPr>
          <w:rFonts w:ascii="Trebuchet MS" w:hAnsi="Trebuchet MS"/>
        </w:rPr>
        <w:t>modelul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comun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european</w:t>
      </w:r>
      <w:proofErr w:type="spellEnd"/>
      <w:r w:rsidRPr="0059534A">
        <w:rPr>
          <w:rFonts w:ascii="Trebuchet MS" w:hAnsi="Trebuchet MS"/>
        </w:rPr>
        <w:t xml:space="preserve">;  </w:t>
      </w:r>
    </w:p>
    <w:p w14:paraId="00D11460" w14:textId="77777777" w:rsidR="002D7510" w:rsidRPr="0059534A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</w:rPr>
        <w:t>copia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actului</w:t>
      </w:r>
      <w:proofErr w:type="spellEnd"/>
      <w:r w:rsidRPr="0059534A">
        <w:rPr>
          <w:rFonts w:ascii="Trebuchet MS" w:hAnsi="Trebuchet MS"/>
        </w:rPr>
        <w:t xml:space="preserve"> de </w:t>
      </w:r>
      <w:proofErr w:type="spellStart"/>
      <w:r w:rsidRPr="0059534A">
        <w:rPr>
          <w:rFonts w:ascii="Trebuchet MS" w:hAnsi="Trebuchet MS"/>
        </w:rPr>
        <w:t>identitate</w:t>
      </w:r>
      <w:proofErr w:type="spellEnd"/>
      <w:r w:rsidRPr="0059534A">
        <w:rPr>
          <w:rFonts w:ascii="Trebuchet MS" w:hAnsi="Trebuchet MS"/>
        </w:rPr>
        <w:t xml:space="preserve">;  </w:t>
      </w:r>
    </w:p>
    <w:p w14:paraId="700757F3" w14:textId="77777777" w:rsidR="002D7510" w:rsidRPr="0059534A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</w:rPr>
        <w:t>copii</w:t>
      </w:r>
      <w:proofErr w:type="spellEnd"/>
      <w:r w:rsidRPr="0059534A">
        <w:rPr>
          <w:rFonts w:ascii="Trebuchet MS" w:hAnsi="Trebuchet MS"/>
        </w:rPr>
        <w:t xml:space="preserve"> ale </w:t>
      </w:r>
      <w:proofErr w:type="spellStart"/>
      <w:r w:rsidRPr="0059534A">
        <w:rPr>
          <w:rFonts w:ascii="Trebuchet MS" w:hAnsi="Trebuchet MS"/>
        </w:rPr>
        <w:t>diplomelor</w:t>
      </w:r>
      <w:proofErr w:type="spellEnd"/>
      <w:r w:rsidRPr="0059534A">
        <w:rPr>
          <w:rFonts w:ascii="Trebuchet MS" w:hAnsi="Trebuchet MS"/>
        </w:rPr>
        <w:t xml:space="preserve"> de </w:t>
      </w:r>
      <w:proofErr w:type="spellStart"/>
      <w:r w:rsidRPr="0059534A">
        <w:rPr>
          <w:rFonts w:ascii="Trebuchet MS" w:hAnsi="Trebuchet MS"/>
        </w:rPr>
        <w:t>studii</w:t>
      </w:r>
      <w:proofErr w:type="spellEnd"/>
      <w:r w:rsidRPr="0059534A">
        <w:rPr>
          <w:rFonts w:ascii="Trebuchet MS" w:hAnsi="Trebuchet MS"/>
        </w:rPr>
        <w:t xml:space="preserve">, </w:t>
      </w:r>
      <w:proofErr w:type="spellStart"/>
      <w:r w:rsidRPr="0059534A">
        <w:rPr>
          <w:rFonts w:ascii="Trebuchet MS" w:hAnsi="Trebuchet MS"/>
        </w:rPr>
        <w:t>certificatelor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şi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altor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documente</w:t>
      </w:r>
      <w:proofErr w:type="spellEnd"/>
      <w:r w:rsidRPr="0059534A">
        <w:rPr>
          <w:rFonts w:ascii="Trebuchet MS" w:hAnsi="Trebuchet MS"/>
        </w:rPr>
        <w:t xml:space="preserve"> care </w:t>
      </w:r>
      <w:proofErr w:type="spellStart"/>
      <w:r w:rsidRPr="0059534A">
        <w:rPr>
          <w:rFonts w:ascii="Trebuchet MS" w:hAnsi="Trebuchet MS"/>
        </w:rPr>
        <w:t>atestă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efectuarea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unor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specializări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şi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perfecţionări</w:t>
      </w:r>
      <w:proofErr w:type="spellEnd"/>
      <w:r w:rsidRPr="0059534A">
        <w:rPr>
          <w:rFonts w:ascii="Trebuchet MS" w:hAnsi="Trebuchet MS"/>
        </w:rPr>
        <w:t xml:space="preserve">;  </w:t>
      </w:r>
    </w:p>
    <w:p w14:paraId="64C60481" w14:textId="77777777" w:rsidR="002D7510" w:rsidRPr="0059534A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copia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carnetului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de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muncă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şi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a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adeverinţei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eliberate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de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angajator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pentru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perioada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lucrată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, care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să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ateste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vechimea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în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muncă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şi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în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specialitatea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studiilor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solicitate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pentru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ocuparea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postului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>/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funcţiei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sau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pentru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exercitarea</w:t>
      </w:r>
      <w:proofErr w:type="spellEnd"/>
      <w:r w:rsidRPr="0059534A">
        <w:rPr>
          <w:rStyle w:val="l5def6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6"/>
          <w:rFonts w:ascii="Trebuchet MS" w:hAnsi="Trebuchet MS"/>
          <w:sz w:val="24"/>
          <w:szCs w:val="24"/>
        </w:rPr>
        <w:t>profesiei</w:t>
      </w:r>
      <w:proofErr w:type="spellEnd"/>
      <w:r w:rsidRPr="0059534A">
        <w:rPr>
          <w:rFonts w:ascii="Trebuchet MS" w:hAnsi="Trebuchet MS"/>
        </w:rPr>
        <w:t xml:space="preserve">;  </w:t>
      </w:r>
    </w:p>
    <w:p w14:paraId="1BA7BE94" w14:textId="77777777" w:rsidR="002D7510" w:rsidRPr="0059534A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copia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adeverinţei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care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atestă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starea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de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sănătate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corespunzătoare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,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eliberată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cu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cel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mult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6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luni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anterior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derulării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concursului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de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către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medicul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de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familie</w:t>
      </w:r>
      <w:proofErr w:type="spellEnd"/>
      <w:r w:rsidRPr="0059534A">
        <w:rPr>
          <w:rStyle w:val="l5def7"/>
          <w:rFonts w:ascii="Trebuchet MS" w:hAnsi="Trebuchet MS"/>
          <w:sz w:val="24"/>
          <w:szCs w:val="24"/>
        </w:rPr>
        <w:t xml:space="preserve"> al </w:t>
      </w:r>
      <w:proofErr w:type="spellStart"/>
      <w:r w:rsidRPr="0059534A">
        <w:rPr>
          <w:rStyle w:val="l5def7"/>
          <w:rFonts w:ascii="Trebuchet MS" w:hAnsi="Trebuchet MS"/>
          <w:sz w:val="24"/>
          <w:szCs w:val="24"/>
        </w:rPr>
        <w:t>candidatului</w:t>
      </w:r>
      <w:proofErr w:type="spellEnd"/>
      <w:r w:rsidRPr="0059534A">
        <w:rPr>
          <w:rFonts w:ascii="Trebuchet MS" w:hAnsi="Trebuchet MS"/>
        </w:rPr>
        <w:t xml:space="preserve">;  </w:t>
      </w:r>
    </w:p>
    <w:p w14:paraId="0D46F4F5" w14:textId="77777777" w:rsidR="002D7510" w:rsidRPr="0059534A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</w:rPr>
        <w:t>cazierul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judiciar</w:t>
      </w:r>
      <w:proofErr w:type="spellEnd"/>
      <w:r w:rsidRPr="0059534A">
        <w:rPr>
          <w:rFonts w:ascii="Trebuchet MS" w:hAnsi="Trebuchet MS"/>
        </w:rPr>
        <w:t xml:space="preserve">;  </w:t>
      </w:r>
    </w:p>
    <w:p w14:paraId="76300F87" w14:textId="77777777" w:rsidR="002D7510" w:rsidRPr="0059534A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declaraţia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pe propria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răspundere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,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prin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completarea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rubricii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corespunzătoare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din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formularul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de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înscriere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,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sau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adeverinţa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care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să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ateste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lipsa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calităţii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de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lucrător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al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Securităţii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sau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colaborator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al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acesteia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,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în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condiţiile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prevăzute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de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legislaţia</w:t>
      </w:r>
      <w:proofErr w:type="spellEnd"/>
      <w:r w:rsidRPr="0059534A">
        <w:rPr>
          <w:rStyle w:val="l5def10"/>
          <w:rFonts w:ascii="Trebuchet MS" w:hAnsi="Trebuchet MS"/>
          <w:sz w:val="24"/>
          <w:szCs w:val="24"/>
        </w:rPr>
        <w:t xml:space="preserve"> </w:t>
      </w:r>
      <w:proofErr w:type="spellStart"/>
      <w:r w:rsidRPr="0059534A">
        <w:rPr>
          <w:rStyle w:val="l5def10"/>
          <w:rFonts w:ascii="Trebuchet MS" w:hAnsi="Trebuchet MS"/>
          <w:sz w:val="24"/>
          <w:szCs w:val="24"/>
        </w:rPr>
        <w:t>specifică</w:t>
      </w:r>
      <w:proofErr w:type="spellEnd"/>
      <w:r w:rsidRPr="0059534A">
        <w:rPr>
          <w:rFonts w:ascii="Trebuchet MS" w:hAnsi="Trebuchet MS"/>
        </w:rPr>
        <w:t xml:space="preserve">.  </w:t>
      </w:r>
    </w:p>
    <w:p w14:paraId="58DF84EB" w14:textId="77777777" w:rsidR="002D7510" w:rsidRPr="0059534A" w:rsidRDefault="002D7510" w:rsidP="002D7510">
      <w:pPr>
        <w:jc w:val="both"/>
        <w:rPr>
          <w:rFonts w:ascii="Trebuchet MS" w:hAnsi="Trebuchet MS"/>
        </w:rPr>
      </w:pPr>
      <w:proofErr w:type="spellStart"/>
      <w:r w:rsidRPr="0059534A">
        <w:rPr>
          <w:rFonts w:ascii="Trebuchet MS" w:hAnsi="Trebuchet MS"/>
        </w:rPr>
        <w:t>Copiile</w:t>
      </w:r>
      <w:proofErr w:type="spellEnd"/>
      <w:r w:rsidRPr="0059534A">
        <w:rPr>
          <w:rFonts w:ascii="Trebuchet MS" w:hAnsi="Trebuchet MS"/>
        </w:rPr>
        <w:t xml:space="preserve"> de pe </w:t>
      </w:r>
      <w:proofErr w:type="spellStart"/>
      <w:r w:rsidRPr="0059534A">
        <w:rPr>
          <w:rFonts w:ascii="Trebuchet MS" w:hAnsi="Trebuchet MS"/>
        </w:rPr>
        <w:t>actele</w:t>
      </w:r>
      <w:proofErr w:type="spellEnd"/>
      <w:r w:rsidRPr="0059534A">
        <w:rPr>
          <w:rFonts w:ascii="Trebuchet MS" w:hAnsi="Trebuchet MS"/>
        </w:rPr>
        <w:t xml:space="preserve"> de </w:t>
      </w:r>
      <w:proofErr w:type="spellStart"/>
      <w:r w:rsidRPr="0059534A">
        <w:rPr>
          <w:rFonts w:ascii="Trebuchet MS" w:hAnsi="Trebuchet MS"/>
        </w:rPr>
        <w:t>mai</w:t>
      </w:r>
      <w:proofErr w:type="spellEnd"/>
      <w:r w:rsidRPr="0059534A">
        <w:rPr>
          <w:rFonts w:ascii="Trebuchet MS" w:hAnsi="Trebuchet MS"/>
        </w:rPr>
        <w:t xml:space="preserve"> sus se </w:t>
      </w:r>
      <w:proofErr w:type="spellStart"/>
      <w:r w:rsidRPr="0059534A">
        <w:rPr>
          <w:rFonts w:ascii="Trebuchet MS" w:hAnsi="Trebuchet MS"/>
        </w:rPr>
        <w:t>prezintă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în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copii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legalizate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sau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însoţite</w:t>
      </w:r>
      <w:proofErr w:type="spellEnd"/>
      <w:r w:rsidRPr="0059534A">
        <w:rPr>
          <w:rFonts w:ascii="Trebuchet MS" w:hAnsi="Trebuchet MS"/>
        </w:rPr>
        <w:t xml:space="preserve"> de </w:t>
      </w:r>
      <w:proofErr w:type="spellStart"/>
      <w:r w:rsidRPr="0059534A">
        <w:rPr>
          <w:rFonts w:ascii="Trebuchet MS" w:hAnsi="Trebuchet MS"/>
        </w:rPr>
        <w:t>documentele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originale</w:t>
      </w:r>
      <w:proofErr w:type="spellEnd"/>
      <w:r w:rsidRPr="0059534A">
        <w:rPr>
          <w:rFonts w:ascii="Trebuchet MS" w:hAnsi="Trebuchet MS"/>
        </w:rPr>
        <w:t xml:space="preserve">, care se </w:t>
      </w:r>
      <w:proofErr w:type="spellStart"/>
      <w:r w:rsidRPr="0059534A">
        <w:rPr>
          <w:rFonts w:ascii="Trebuchet MS" w:hAnsi="Trebuchet MS"/>
        </w:rPr>
        <w:t>certifică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pentru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conformitate</w:t>
      </w:r>
      <w:proofErr w:type="spellEnd"/>
      <w:r w:rsidRPr="0059534A">
        <w:rPr>
          <w:rFonts w:ascii="Trebuchet MS" w:hAnsi="Trebuchet MS"/>
        </w:rPr>
        <w:t xml:space="preserve"> cu </w:t>
      </w:r>
      <w:proofErr w:type="spellStart"/>
      <w:r w:rsidRPr="0059534A">
        <w:rPr>
          <w:rFonts w:ascii="Trebuchet MS" w:hAnsi="Trebuchet MS"/>
        </w:rPr>
        <w:t>originalul</w:t>
      </w:r>
      <w:proofErr w:type="spellEnd"/>
      <w:r w:rsidRPr="0059534A">
        <w:rPr>
          <w:rFonts w:ascii="Trebuchet MS" w:hAnsi="Trebuchet MS"/>
        </w:rPr>
        <w:t xml:space="preserve"> de </w:t>
      </w:r>
      <w:proofErr w:type="spellStart"/>
      <w:r w:rsidRPr="0059534A">
        <w:rPr>
          <w:rFonts w:ascii="Trebuchet MS" w:hAnsi="Trebuchet MS"/>
        </w:rPr>
        <w:t>către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secretarul</w:t>
      </w:r>
      <w:proofErr w:type="spellEnd"/>
      <w:r w:rsidRPr="0059534A">
        <w:rPr>
          <w:rFonts w:ascii="Trebuchet MS" w:hAnsi="Trebuchet MS"/>
        </w:rPr>
        <w:t xml:space="preserve"> </w:t>
      </w:r>
      <w:proofErr w:type="spellStart"/>
      <w:r w:rsidRPr="0059534A">
        <w:rPr>
          <w:rFonts w:ascii="Trebuchet MS" w:hAnsi="Trebuchet MS"/>
        </w:rPr>
        <w:t>comisiei</w:t>
      </w:r>
      <w:proofErr w:type="spellEnd"/>
      <w:r w:rsidRPr="0059534A">
        <w:rPr>
          <w:rFonts w:ascii="Trebuchet MS" w:hAnsi="Trebuchet MS"/>
        </w:rPr>
        <w:t xml:space="preserve"> de concurs.</w:t>
      </w:r>
    </w:p>
    <w:p w14:paraId="11FAFED8" w14:textId="77777777" w:rsidR="002D7510" w:rsidRPr="0059534A" w:rsidRDefault="002D7510" w:rsidP="002D7510">
      <w:pPr>
        <w:jc w:val="both"/>
        <w:rPr>
          <w:rFonts w:ascii="Trebuchet MS" w:hAnsi="Trebuchet MS"/>
          <w:b/>
        </w:rPr>
      </w:pPr>
      <w:proofErr w:type="spellStart"/>
      <w:r w:rsidRPr="0059534A">
        <w:rPr>
          <w:rFonts w:ascii="Trebuchet MS" w:hAnsi="Trebuchet MS"/>
          <w:b/>
        </w:rPr>
        <w:t>Candidaţii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trebuie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să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îndeplinească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condiţiile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generale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prevăzute</w:t>
      </w:r>
      <w:proofErr w:type="spellEnd"/>
      <w:r w:rsidRPr="0059534A">
        <w:rPr>
          <w:rFonts w:ascii="Trebuchet MS" w:hAnsi="Trebuchet MS"/>
          <w:b/>
        </w:rPr>
        <w:t xml:space="preserve"> de art. 465 </w:t>
      </w:r>
      <w:proofErr w:type="spellStart"/>
      <w:r w:rsidRPr="0059534A">
        <w:rPr>
          <w:rFonts w:ascii="Trebuchet MS" w:hAnsi="Trebuchet MS"/>
          <w:b/>
        </w:rPr>
        <w:t>alin</w:t>
      </w:r>
      <w:proofErr w:type="spellEnd"/>
      <w:r w:rsidRPr="0059534A">
        <w:rPr>
          <w:rFonts w:ascii="Trebuchet MS" w:hAnsi="Trebuchet MS"/>
          <w:b/>
        </w:rPr>
        <w:t xml:space="preserve">. (1) din </w:t>
      </w:r>
      <w:proofErr w:type="spellStart"/>
      <w:r w:rsidRPr="0059534A">
        <w:rPr>
          <w:rFonts w:ascii="Trebuchet MS" w:hAnsi="Trebuchet MS"/>
          <w:b/>
        </w:rPr>
        <w:t>Ordonanța</w:t>
      </w:r>
      <w:proofErr w:type="spellEnd"/>
      <w:r w:rsidRPr="0059534A">
        <w:rPr>
          <w:rFonts w:ascii="Trebuchet MS" w:hAnsi="Trebuchet MS"/>
          <w:b/>
        </w:rPr>
        <w:t xml:space="preserve"> de </w:t>
      </w:r>
      <w:proofErr w:type="spellStart"/>
      <w:r w:rsidRPr="0059534A">
        <w:rPr>
          <w:rFonts w:ascii="Trebuchet MS" w:hAnsi="Trebuchet MS"/>
          <w:b/>
        </w:rPr>
        <w:t>urgență</w:t>
      </w:r>
      <w:proofErr w:type="spellEnd"/>
      <w:r w:rsidRPr="0059534A">
        <w:rPr>
          <w:rFonts w:ascii="Trebuchet MS" w:hAnsi="Trebuchet MS"/>
          <w:b/>
        </w:rPr>
        <w:t xml:space="preserve"> a </w:t>
      </w:r>
      <w:proofErr w:type="spellStart"/>
      <w:r w:rsidRPr="0059534A">
        <w:rPr>
          <w:rFonts w:ascii="Trebuchet MS" w:hAnsi="Trebuchet MS"/>
          <w:b/>
        </w:rPr>
        <w:t>Guvernului</w:t>
      </w:r>
      <w:proofErr w:type="spellEnd"/>
      <w:r w:rsidRPr="0059534A">
        <w:rPr>
          <w:rFonts w:ascii="Trebuchet MS" w:hAnsi="Trebuchet MS"/>
          <w:b/>
        </w:rPr>
        <w:t xml:space="preserve"> nr. 57/2019 </w:t>
      </w:r>
      <w:proofErr w:type="spellStart"/>
      <w:r w:rsidRPr="0059534A">
        <w:rPr>
          <w:rFonts w:ascii="Trebuchet MS" w:hAnsi="Trebuchet MS"/>
          <w:b/>
        </w:rPr>
        <w:t>privind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Codul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administrativ</w:t>
      </w:r>
      <w:proofErr w:type="spellEnd"/>
      <w:r w:rsidRPr="0059534A">
        <w:rPr>
          <w:rFonts w:ascii="Trebuchet MS" w:hAnsi="Trebuchet MS"/>
          <w:b/>
        </w:rPr>
        <w:t xml:space="preserve">, cu </w:t>
      </w:r>
      <w:proofErr w:type="spellStart"/>
      <w:r w:rsidRPr="0059534A">
        <w:rPr>
          <w:rFonts w:ascii="Trebuchet MS" w:hAnsi="Trebuchet MS"/>
          <w:b/>
        </w:rPr>
        <w:t>modificările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și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completările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ulterioare</w:t>
      </w:r>
      <w:proofErr w:type="spellEnd"/>
      <w:r w:rsidRPr="0059534A">
        <w:rPr>
          <w:rFonts w:ascii="Trebuchet MS" w:hAnsi="Trebuchet MS"/>
          <w:b/>
        </w:rPr>
        <w:t>.</w:t>
      </w:r>
    </w:p>
    <w:p w14:paraId="650F6548" w14:textId="77777777" w:rsidR="002D7510" w:rsidRDefault="002D7510" w:rsidP="00714B9A">
      <w:pPr>
        <w:spacing w:after="0"/>
        <w:jc w:val="both"/>
        <w:rPr>
          <w:rFonts w:ascii="Trebuchet MS" w:hAnsi="Trebuchet MS"/>
          <w:b/>
        </w:rPr>
      </w:pPr>
      <w:proofErr w:type="spellStart"/>
      <w:r w:rsidRPr="0059534A">
        <w:rPr>
          <w:rFonts w:ascii="Trebuchet MS" w:hAnsi="Trebuchet MS"/>
          <w:b/>
        </w:rPr>
        <w:t>Condițiile</w:t>
      </w:r>
      <w:proofErr w:type="spellEnd"/>
      <w:r w:rsidRPr="0059534A">
        <w:rPr>
          <w:rFonts w:ascii="Trebuchet MS" w:hAnsi="Trebuchet MS"/>
          <w:b/>
        </w:rPr>
        <w:t xml:space="preserve"> de </w:t>
      </w:r>
      <w:proofErr w:type="spellStart"/>
      <w:r w:rsidRPr="0059534A">
        <w:rPr>
          <w:rFonts w:ascii="Trebuchet MS" w:hAnsi="Trebuchet MS"/>
          <w:b/>
        </w:rPr>
        <w:t>participare</w:t>
      </w:r>
      <w:proofErr w:type="spellEnd"/>
      <w:r w:rsidRPr="0059534A">
        <w:rPr>
          <w:rFonts w:ascii="Trebuchet MS" w:hAnsi="Trebuchet MS"/>
          <w:b/>
        </w:rPr>
        <w:t xml:space="preserve"> la concurs sunt:</w:t>
      </w:r>
    </w:p>
    <w:p w14:paraId="1AAD5992" w14:textId="77777777" w:rsidR="002D7510" w:rsidRPr="0059534A" w:rsidRDefault="002D7510" w:rsidP="00714B9A">
      <w:pPr>
        <w:spacing w:after="0"/>
        <w:jc w:val="both"/>
        <w:rPr>
          <w:rFonts w:ascii="Trebuchet MS" w:eastAsia="MS Mincho" w:hAnsi="Trebuchet MS" w:cs="Times New Roman"/>
          <w:lang w:val="ro-RO"/>
        </w:rPr>
      </w:pPr>
      <w:r w:rsidRPr="0059534A">
        <w:rPr>
          <w:rFonts w:ascii="Trebuchet MS" w:eastAsia="MS Mincho" w:hAnsi="Trebuchet MS" w:cs="Times New Roman"/>
          <w:lang w:val="ro-RO"/>
        </w:rPr>
        <w:t>– studii universitare de licență absolvite cu diplomă de licență sau echivalentă în ramura de știință</w:t>
      </w:r>
    </w:p>
    <w:p w14:paraId="0751E46C" w14:textId="77777777" w:rsidR="002D7510" w:rsidRPr="0059534A" w:rsidRDefault="002D7510" w:rsidP="00714B9A">
      <w:pPr>
        <w:spacing w:after="0" w:line="240" w:lineRule="auto"/>
        <w:jc w:val="both"/>
        <w:rPr>
          <w:rFonts w:ascii="Trebuchet MS" w:eastAsia="MS Mincho" w:hAnsi="Trebuchet MS" w:cs="Times New Roman"/>
          <w:lang w:val="ro-RO"/>
        </w:rPr>
      </w:pPr>
      <w:r w:rsidRPr="0059534A">
        <w:rPr>
          <w:rFonts w:ascii="Trebuchet MS" w:eastAsia="MS Mincho" w:hAnsi="Trebuchet MS" w:cs="Times New Roman"/>
          <w:lang w:val="ro-RO"/>
        </w:rPr>
        <w:t>științe economice;</w:t>
      </w:r>
    </w:p>
    <w:p w14:paraId="6BB4C76B" w14:textId="56DB323B" w:rsidR="002D7510" w:rsidRDefault="002D7510" w:rsidP="00714B9A">
      <w:pPr>
        <w:spacing w:line="240" w:lineRule="auto"/>
        <w:jc w:val="both"/>
        <w:rPr>
          <w:rFonts w:ascii="Trebuchet MS" w:eastAsia="MS Mincho" w:hAnsi="Trebuchet MS" w:cs="Times New Roman"/>
          <w:lang w:val="ro-RO"/>
        </w:rPr>
      </w:pPr>
      <w:r w:rsidRPr="0059534A">
        <w:rPr>
          <w:rFonts w:ascii="Trebuchet MS" w:eastAsia="MS Mincho" w:hAnsi="Trebuchet MS" w:cs="Times New Roman"/>
          <w:lang w:val="ro-RO"/>
        </w:rPr>
        <w:t xml:space="preserve">- minimum </w:t>
      </w:r>
      <w:r w:rsidR="00E17EB4">
        <w:rPr>
          <w:rFonts w:ascii="Trebuchet MS" w:eastAsia="MS Mincho" w:hAnsi="Trebuchet MS" w:cs="Times New Roman"/>
          <w:lang w:val="ro-RO"/>
        </w:rPr>
        <w:t>7</w:t>
      </w:r>
      <w:r w:rsidRPr="0059534A">
        <w:rPr>
          <w:rFonts w:ascii="Trebuchet MS" w:eastAsia="MS Mincho" w:hAnsi="Trebuchet MS" w:cs="Times New Roman"/>
          <w:lang w:val="ro-RO"/>
        </w:rPr>
        <w:t xml:space="preserve"> an</w:t>
      </w:r>
      <w:r w:rsidR="00714B9A">
        <w:rPr>
          <w:rFonts w:ascii="Trebuchet MS" w:eastAsia="MS Mincho" w:hAnsi="Trebuchet MS" w:cs="Times New Roman"/>
          <w:lang w:val="ro-RO"/>
        </w:rPr>
        <w:t>i</w:t>
      </w:r>
      <w:r w:rsidRPr="0059534A">
        <w:rPr>
          <w:rFonts w:ascii="Trebuchet MS" w:eastAsia="MS Mincho" w:hAnsi="Trebuchet MS" w:cs="Times New Roman"/>
          <w:lang w:val="ro-RO"/>
        </w:rPr>
        <w:t xml:space="preserve"> vechime în specialitatea studiilor necesare exercitării funcției publice.</w:t>
      </w:r>
    </w:p>
    <w:p w14:paraId="40BC9D77" w14:textId="19EBC645" w:rsidR="002D7510" w:rsidRPr="001B43F0" w:rsidRDefault="002D7510" w:rsidP="00714B9A">
      <w:pPr>
        <w:jc w:val="both"/>
      </w:pPr>
      <w:proofErr w:type="spellStart"/>
      <w:r w:rsidRPr="001B43F0">
        <w:rPr>
          <w:rFonts w:ascii="Trebuchet MS" w:eastAsia="MS Mincho" w:hAnsi="Trebuchet MS" w:cs="Times New Roman"/>
          <w:lang w:val="ro-RO"/>
        </w:rPr>
        <w:t>Relaţii</w:t>
      </w:r>
      <w:proofErr w:type="spellEnd"/>
      <w:r w:rsidRPr="001B43F0">
        <w:rPr>
          <w:rFonts w:ascii="Trebuchet MS" w:eastAsia="MS Mincho" w:hAnsi="Trebuchet MS" w:cs="Times New Roman"/>
          <w:lang w:val="ro-RO"/>
        </w:rPr>
        <w:t xml:space="preserve"> suplimentare se pot </w:t>
      </w:r>
      <w:proofErr w:type="spellStart"/>
      <w:r w:rsidRPr="001B43F0">
        <w:rPr>
          <w:rFonts w:ascii="Trebuchet MS" w:eastAsia="MS Mincho" w:hAnsi="Trebuchet MS" w:cs="Times New Roman"/>
          <w:lang w:val="ro-RO"/>
        </w:rPr>
        <w:t>obţine</w:t>
      </w:r>
      <w:proofErr w:type="spellEnd"/>
      <w:r w:rsidRPr="001B43F0">
        <w:rPr>
          <w:rFonts w:ascii="Trebuchet MS" w:eastAsia="MS Mincho" w:hAnsi="Trebuchet MS" w:cs="Times New Roman"/>
          <w:lang w:val="ro-RO"/>
        </w:rPr>
        <w:t xml:space="preserve"> la sediul Ministerului Mediului, Apelor și Pădurilor </w:t>
      </w:r>
      <w:proofErr w:type="spellStart"/>
      <w:r w:rsidRPr="001B43F0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B43F0">
        <w:rPr>
          <w:rFonts w:ascii="Trebuchet MS" w:eastAsia="MS Mincho" w:hAnsi="Trebuchet MS" w:cs="Times New Roman"/>
          <w:lang w:val="ro-RO"/>
        </w:rPr>
        <w:t xml:space="preserve"> la secretarul comisiei de concurs, doamna </w:t>
      </w:r>
      <w:r w:rsidR="00E17EB4">
        <w:rPr>
          <w:rFonts w:ascii="Trebuchet MS" w:eastAsia="MS Mincho" w:hAnsi="Trebuchet MS" w:cs="Times New Roman"/>
          <w:lang w:val="ro-RO"/>
        </w:rPr>
        <w:t xml:space="preserve">Elena </w:t>
      </w:r>
      <w:proofErr w:type="spellStart"/>
      <w:r w:rsidR="00E17EB4">
        <w:rPr>
          <w:rFonts w:ascii="Trebuchet MS" w:eastAsia="MS Mincho" w:hAnsi="Trebuchet MS" w:cs="Times New Roman"/>
          <w:lang w:val="ro-RO"/>
        </w:rPr>
        <w:t>Serban</w:t>
      </w:r>
      <w:proofErr w:type="spellEnd"/>
      <w:r w:rsidRPr="001B43F0">
        <w:rPr>
          <w:rFonts w:ascii="Trebuchet MS" w:eastAsia="MS Mincho" w:hAnsi="Trebuchet MS" w:cs="Times New Roman"/>
          <w:lang w:val="ro-RO"/>
        </w:rPr>
        <w:t xml:space="preserve">, consilier – Direcția Resurse Umane, e-mail </w:t>
      </w:r>
      <w:hyperlink r:id="rId9" w:history="1">
        <w:r w:rsidR="00E17EB4" w:rsidRPr="00EC0D2C">
          <w:rPr>
            <w:rStyle w:val="Hyperlink"/>
            <w:rFonts w:ascii="Trebuchet MS" w:eastAsia="MS Mincho" w:hAnsi="Trebuchet MS" w:cs="Times New Roman"/>
            <w:lang w:val="ro-RO"/>
          </w:rPr>
          <w:t>elena.serban@mmediu.ro</w:t>
        </w:r>
      </w:hyperlink>
      <w:r w:rsidRPr="001B43F0">
        <w:t>;</w:t>
      </w:r>
    </w:p>
    <w:p w14:paraId="344688A1" w14:textId="77777777" w:rsidR="00567E3A" w:rsidRDefault="00567E3A" w:rsidP="002D7510">
      <w:pPr>
        <w:ind w:right="-142"/>
        <w:jc w:val="center"/>
        <w:outlineLvl w:val="0"/>
        <w:rPr>
          <w:rFonts w:ascii="Trebuchet MS" w:hAnsi="Trebuchet MS"/>
          <w:b/>
        </w:rPr>
      </w:pPr>
    </w:p>
    <w:p w14:paraId="07A70222" w14:textId="77777777" w:rsidR="00567E3A" w:rsidRDefault="00567E3A" w:rsidP="002D7510">
      <w:pPr>
        <w:ind w:right="-142"/>
        <w:jc w:val="center"/>
        <w:outlineLvl w:val="0"/>
        <w:rPr>
          <w:rFonts w:ascii="Trebuchet MS" w:hAnsi="Trebuchet MS"/>
          <w:b/>
        </w:rPr>
      </w:pPr>
    </w:p>
    <w:p w14:paraId="1EF1BA3F" w14:textId="10F44FD3" w:rsidR="002D7510" w:rsidRDefault="002D7510" w:rsidP="002D7510">
      <w:pPr>
        <w:ind w:right="-142"/>
        <w:jc w:val="center"/>
        <w:outlineLvl w:val="0"/>
        <w:rPr>
          <w:rFonts w:ascii="Trebuchet MS" w:hAnsi="Trebuchet MS"/>
          <w:b/>
        </w:rPr>
      </w:pPr>
      <w:r w:rsidRPr="0059534A">
        <w:rPr>
          <w:rFonts w:ascii="Trebuchet MS" w:hAnsi="Trebuchet MS"/>
          <w:b/>
        </w:rPr>
        <w:t>BIBLIOGRAFIE/TEMATICĂ</w:t>
      </w:r>
    </w:p>
    <w:p w14:paraId="416B2113" w14:textId="34EA00FD" w:rsidR="00E17EB4" w:rsidRPr="00B01D49" w:rsidRDefault="00E17EB4" w:rsidP="00E17EB4">
      <w:pPr>
        <w:spacing w:after="0" w:line="240" w:lineRule="auto"/>
        <w:jc w:val="both"/>
        <w:rPr>
          <w:rFonts w:ascii="Trebuchet MS" w:eastAsia="MS Mincho" w:hAnsi="Trebuchet MS" w:cs="Times New Roman"/>
          <w:b/>
          <w:bCs/>
          <w:lang w:val="ro-RO"/>
        </w:rPr>
      </w:pPr>
      <w:bookmarkStart w:id="0" w:name="_Hlk86321547"/>
      <w:r w:rsidRPr="00B01D49">
        <w:rPr>
          <w:rFonts w:ascii="Trebuchet MS" w:eastAsia="MS Mincho" w:hAnsi="Trebuchet MS" w:cs="Times New Roman"/>
          <w:b/>
          <w:bCs/>
          <w:lang w:val="ro-RO"/>
        </w:rPr>
        <w:t>BIBLIOGRAFIA</w:t>
      </w:r>
    </w:p>
    <w:p w14:paraId="45E0A540" w14:textId="77777777" w:rsidR="00E17EB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D454B5">
        <w:rPr>
          <w:rFonts w:ascii="Trebuchet MS" w:eastAsia="MS Mincho" w:hAnsi="Trebuchet MS" w:cs="Times New Roman"/>
          <w:lang w:val="ro-RO"/>
        </w:rPr>
        <w:t>Constituția României</w:t>
      </w:r>
      <w:r w:rsidRPr="000B7C15">
        <w:rPr>
          <w:rFonts w:ascii="Trebuchet MS" w:eastAsia="MS Mincho" w:hAnsi="Trebuchet MS" w:cs="Times New Roman"/>
          <w:lang w:val="ro-RO"/>
        </w:rPr>
        <w:t>, republicată</w:t>
      </w:r>
      <w:r w:rsidRPr="00D454B5">
        <w:rPr>
          <w:rFonts w:ascii="Trebuchet MS" w:eastAsia="MS Mincho" w:hAnsi="Trebuchet MS" w:cs="Times New Roman"/>
          <w:lang w:val="ro-RO"/>
        </w:rPr>
        <w:t>;</w:t>
      </w:r>
    </w:p>
    <w:p w14:paraId="56306FCD" w14:textId="77777777" w:rsidR="00E17EB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F94DA8">
        <w:rPr>
          <w:rFonts w:ascii="Trebuchet MS" w:eastAsia="MS Mincho" w:hAnsi="Trebuchet MS" w:cs="Times New Roman"/>
          <w:lang w:val="ro-RO"/>
        </w:rPr>
        <w:t>Titlul I și II ale părții a VI-a din Ordonanța de urgență a Guvernului nr. 57/2019 privind Codul administrativ, cu modificările și completările ulterioare;</w:t>
      </w:r>
    </w:p>
    <w:p w14:paraId="1B3DE65D" w14:textId="77777777" w:rsidR="00E17EB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F94DA8">
        <w:rPr>
          <w:rFonts w:ascii="Trebuchet MS" w:eastAsia="MS Mincho" w:hAnsi="Trebuchet MS" w:cs="Times New Roman"/>
          <w:lang w:val="ro-RO"/>
        </w:rPr>
        <w:t xml:space="preserve">Ordonanța Guvernului nr. 137/2000( r), privind prevenirea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sancţionarea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tuturor formelor de discriminare, cu modificările și completările ulterioare;</w:t>
      </w:r>
    </w:p>
    <w:p w14:paraId="30BB3DED" w14:textId="77777777" w:rsidR="00E17EB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F94DA8">
        <w:rPr>
          <w:rFonts w:ascii="Trebuchet MS" w:eastAsia="MS Mincho" w:hAnsi="Trebuchet MS" w:cs="Times New Roman"/>
          <w:lang w:val="ro-RO"/>
        </w:rPr>
        <w:t xml:space="preserve">Legea nr. 202/2002 privind egalitatea de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şanse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de tratament între femei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bărbaţi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, republicată, cu modificările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completările ulterioare;</w:t>
      </w:r>
    </w:p>
    <w:p w14:paraId="1A437329" w14:textId="77777777" w:rsidR="00E17EB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proofErr w:type="spellStart"/>
      <w:r w:rsidRPr="00F94DA8">
        <w:rPr>
          <w:rFonts w:ascii="Trebuchet MS" w:eastAsia="MS Mincho" w:hAnsi="Trebuchet MS" w:cs="Times New Roman"/>
          <w:lang w:val="ro-RO"/>
        </w:rPr>
        <w:t>Hotararea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Guvernului nr. 43/2019 privind organizarea si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functionarea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Ministerului Mediului, Apelor si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Padurilor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>;</w:t>
      </w:r>
    </w:p>
    <w:p w14:paraId="28A59901" w14:textId="77777777" w:rsidR="00E17EB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F94DA8">
        <w:rPr>
          <w:rFonts w:ascii="Trebuchet MS" w:eastAsia="MS Mincho" w:hAnsi="Trebuchet MS" w:cs="Times New Roman"/>
          <w:lang w:val="ro-RO"/>
        </w:rPr>
        <w:t>Ordinul 501/2013 pentru aprobarea Normelor privind deschiderea si repartizarea/retragerea creditelor bugetare din bugetul de stat;</w:t>
      </w:r>
    </w:p>
    <w:p w14:paraId="73EB7C2C" w14:textId="77777777" w:rsidR="00E17EB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F94DA8">
        <w:rPr>
          <w:rFonts w:ascii="Trebuchet MS" w:eastAsia="MS Mincho" w:hAnsi="Trebuchet MS" w:cs="Times New Roman"/>
          <w:lang w:val="ro-RO"/>
        </w:rPr>
        <w:t xml:space="preserve">Legea nr. 500/2002 privind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finantele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publice, cu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modificarile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si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completarile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ulterioare;</w:t>
      </w:r>
    </w:p>
    <w:p w14:paraId="2C07A8C2" w14:textId="77777777" w:rsidR="00E17EB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F94DA8">
        <w:rPr>
          <w:rFonts w:ascii="Trebuchet MS" w:eastAsia="MS Mincho" w:hAnsi="Trebuchet MS" w:cs="Times New Roman"/>
          <w:lang w:val="ro-RO"/>
        </w:rPr>
        <w:t>Legea nr.15/2021, Legea bugetului de stat pe anul 2021;</w:t>
      </w:r>
    </w:p>
    <w:p w14:paraId="3CE1EF39" w14:textId="77777777" w:rsidR="00E17EB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proofErr w:type="spellStart"/>
      <w:r w:rsidRPr="00F94DA8">
        <w:rPr>
          <w:rFonts w:ascii="Trebuchet MS" w:eastAsia="MS Mincho" w:hAnsi="Trebuchet MS" w:cs="Times New Roman"/>
          <w:lang w:val="ro-RO"/>
        </w:rPr>
        <w:t>Hotarare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de Guvern nr. 518/1995 privind unele drepturi si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obligatii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ale personalului roman trimis in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strainatate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, cu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modificarile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si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completarile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ulterioare;</w:t>
      </w:r>
    </w:p>
    <w:p w14:paraId="42A321E4" w14:textId="77777777" w:rsidR="00E17EB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501E60">
        <w:rPr>
          <w:rFonts w:ascii="Trebuchet MS" w:eastAsia="MS Mincho" w:hAnsi="Trebuchet MS" w:cs="Times New Roman"/>
          <w:lang w:val="ro-RO"/>
        </w:rPr>
        <w:t xml:space="preserve">Ordinul MFP nr. 1792/ 2002 pentru aprobarea Normelor metodologice privind angajarea, lichidarea,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ordonanţarea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plata cheltuielilor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instituţiilor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publice, precum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organizarea,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evidenţa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raportarea angajamentelor bugetare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legale cu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modificarile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si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completarile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ulterioare;</w:t>
      </w:r>
    </w:p>
    <w:p w14:paraId="07580CE9" w14:textId="77777777" w:rsidR="00E17EB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proofErr w:type="spellStart"/>
      <w:r w:rsidRPr="00106338">
        <w:rPr>
          <w:rFonts w:ascii="Trebuchet MS" w:eastAsia="MS Mincho" w:hAnsi="Trebuchet MS" w:cs="Times New Roman"/>
          <w:lang w:val="ro-RO"/>
        </w:rPr>
        <w:t>Hotărare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Guvernului nr. 714 din 13/09/2018 privind drepturile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obligaţiile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personalului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autorităţilor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instituţiilor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publice pe perioada delegării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detaşării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în altă localitate, precum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în cazul deplasării, în cadrul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localităţii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, în interesul serviciului cu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modificarile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si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completarile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ulterioare;</w:t>
      </w:r>
    </w:p>
    <w:p w14:paraId="57F3FB65" w14:textId="77777777" w:rsidR="00E17EB4" w:rsidRPr="00106338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106338">
        <w:rPr>
          <w:rFonts w:ascii="Trebuchet MS" w:eastAsia="Times New Roman" w:hAnsi="Trebuchet MS" w:cs="Times New Roman"/>
        </w:rPr>
        <w:t>Utilizarea</w:t>
      </w:r>
      <w:proofErr w:type="spellEnd"/>
      <w:r w:rsidRPr="00106338">
        <w:rPr>
          <w:rFonts w:ascii="Trebuchet MS" w:eastAsia="Times New Roman" w:hAnsi="Trebuchet MS" w:cs="Times New Roman"/>
        </w:rPr>
        <w:t xml:space="preserve"> </w:t>
      </w:r>
      <w:proofErr w:type="spellStart"/>
      <w:r w:rsidRPr="00106338">
        <w:rPr>
          <w:rFonts w:ascii="Trebuchet MS" w:eastAsia="Times New Roman" w:hAnsi="Trebuchet MS" w:cs="Times New Roman"/>
        </w:rPr>
        <w:t>computerului</w:t>
      </w:r>
      <w:proofErr w:type="spellEnd"/>
      <w:r w:rsidRPr="00106338">
        <w:rPr>
          <w:rFonts w:ascii="Trebuchet MS" w:eastAsia="Times New Roman" w:hAnsi="Trebuchet MS" w:cs="Times New Roman"/>
        </w:rPr>
        <w:t xml:space="preserve"> Windows 10 - Raluca Constantinescu, </w:t>
      </w:r>
      <w:proofErr w:type="spellStart"/>
      <w:r w:rsidRPr="00106338">
        <w:rPr>
          <w:rFonts w:ascii="Trebuchet MS" w:eastAsia="Times New Roman" w:hAnsi="Trebuchet MS" w:cs="Times New Roman"/>
        </w:rPr>
        <w:t>Ionuț</w:t>
      </w:r>
      <w:proofErr w:type="spellEnd"/>
      <w:r w:rsidRPr="00106338">
        <w:rPr>
          <w:rFonts w:ascii="Trebuchet MS" w:eastAsia="Times New Roman" w:hAnsi="Trebuchet MS" w:cs="Times New Roman"/>
        </w:rPr>
        <w:t xml:space="preserve"> </w:t>
      </w:r>
      <w:proofErr w:type="spellStart"/>
      <w:r w:rsidRPr="00106338">
        <w:rPr>
          <w:rFonts w:ascii="Trebuchet MS" w:eastAsia="Times New Roman" w:hAnsi="Trebuchet MS" w:cs="Times New Roman"/>
        </w:rPr>
        <w:t>Dănăilă</w:t>
      </w:r>
      <w:proofErr w:type="spellEnd"/>
      <w:r w:rsidRPr="00106338">
        <w:rPr>
          <w:rFonts w:ascii="Trebuchet MS" w:hAnsi="Trebuchet MS"/>
        </w:rPr>
        <w:t>;</w:t>
      </w:r>
    </w:p>
    <w:p w14:paraId="460026BC" w14:textId="77777777" w:rsidR="00E17EB4" w:rsidRPr="00106338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106338">
        <w:rPr>
          <w:rFonts w:ascii="Trebuchet MS" w:eastAsia="Times New Roman" w:hAnsi="Trebuchet MS" w:cs="Times New Roman"/>
        </w:rPr>
        <w:t>Calcul</w:t>
      </w:r>
      <w:proofErr w:type="spellEnd"/>
      <w:r w:rsidRPr="00106338">
        <w:rPr>
          <w:rFonts w:ascii="Trebuchet MS" w:eastAsia="Times New Roman" w:hAnsi="Trebuchet MS" w:cs="Times New Roman"/>
        </w:rPr>
        <w:t xml:space="preserve"> </w:t>
      </w:r>
      <w:proofErr w:type="spellStart"/>
      <w:r w:rsidRPr="00106338">
        <w:rPr>
          <w:rFonts w:ascii="Trebuchet MS" w:eastAsia="Times New Roman" w:hAnsi="Trebuchet MS" w:cs="Times New Roman"/>
        </w:rPr>
        <w:t>tabelar</w:t>
      </w:r>
      <w:proofErr w:type="spellEnd"/>
      <w:r w:rsidRPr="00106338">
        <w:rPr>
          <w:rFonts w:ascii="Trebuchet MS" w:eastAsia="Times New Roman" w:hAnsi="Trebuchet MS" w:cs="Times New Roman"/>
        </w:rPr>
        <w:t xml:space="preserve"> - Microsoft Excel 2019 - Raluca Constantinescu, </w:t>
      </w:r>
      <w:proofErr w:type="spellStart"/>
      <w:r w:rsidRPr="00106338">
        <w:rPr>
          <w:rFonts w:ascii="Trebuchet MS" w:eastAsia="Times New Roman" w:hAnsi="Trebuchet MS" w:cs="Times New Roman"/>
        </w:rPr>
        <w:t>Ionuț</w:t>
      </w:r>
      <w:proofErr w:type="spellEnd"/>
      <w:r w:rsidRPr="00106338">
        <w:rPr>
          <w:rFonts w:ascii="Trebuchet MS" w:eastAsia="Times New Roman" w:hAnsi="Trebuchet MS" w:cs="Times New Roman"/>
        </w:rPr>
        <w:t xml:space="preserve"> </w:t>
      </w:r>
      <w:proofErr w:type="spellStart"/>
      <w:r w:rsidRPr="00106338">
        <w:rPr>
          <w:rFonts w:ascii="Trebuchet MS" w:eastAsia="Times New Roman" w:hAnsi="Trebuchet MS" w:cs="Times New Roman"/>
        </w:rPr>
        <w:t>Dănăilă</w:t>
      </w:r>
      <w:proofErr w:type="spellEnd"/>
      <w:r w:rsidRPr="00106338">
        <w:rPr>
          <w:rFonts w:ascii="Trebuchet MS" w:hAnsi="Trebuchet MS"/>
        </w:rPr>
        <w:t>;</w:t>
      </w:r>
    </w:p>
    <w:p w14:paraId="0EDADA5C" w14:textId="77777777" w:rsidR="00E17EB4" w:rsidRPr="00106338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106338">
        <w:rPr>
          <w:rFonts w:ascii="Trebuchet MS" w:eastAsia="Times New Roman" w:hAnsi="Trebuchet MS" w:cs="Times New Roman"/>
        </w:rPr>
        <w:t>Editare</w:t>
      </w:r>
      <w:proofErr w:type="spellEnd"/>
      <w:r w:rsidRPr="00106338">
        <w:rPr>
          <w:rFonts w:ascii="Trebuchet MS" w:eastAsia="Times New Roman" w:hAnsi="Trebuchet MS" w:cs="Times New Roman"/>
        </w:rPr>
        <w:t xml:space="preserve"> de text - Microsoft Word 2019 - Raluca Constantinescu, </w:t>
      </w:r>
      <w:proofErr w:type="spellStart"/>
      <w:r w:rsidRPr="00106338">
        <w:rPr>
          <w:rFonts w:ascii="Trebuchet MS" w:eastAsia="Times New Roman" w:hAnsi="Trebuchet MS" w:cs="Times New Roman"/>
        </w:rPr>
        <w:t>Ionuț</w:t>
      </w:r>
      <w:proofErr w:type="spellEnd"/>
      <w:r w:rsidRPr="00106338">
        <w:rPr>
          <w:rFonts w:ascii="Trebuchet MS" w:eastAsia="Times New Roman" w:hAnsi="Trebuchet MS" w:cs="Times New Roman"/>
        </w:rPr>
        <w:t xml:space="preserve"> </w:t>
      </w:r>
      <w:proofErr w:type="spellStart"/>
      <w:r w:rsidRPr="00106338">
        <w:rPr>
          <w:rFonts w:ascii="Trebuchet MS" w:eastAsia="Times New Roman" w:hAnsi="Trebuchet MS" w:cs="Times New Roman"/>
        </w:rPr>
        <w:t>Dănăilă</w:t>
      </w:r>
      <w:proofErr w:type="spellEnd"/>
      <w:r w:rsidRPr="00106338">
        <w:rPr>
          <w:rFonts w:ascii="Trebuchet MS" w:hAnsi="Trebuchet MS"/>
        </w:rPr>
        <w:t>;</w:t>
      </w:r>
    </w:p>
    <w:p w14:paraId="7CF7A9A6" w14:textId="77777777" w:rsidR="00E17EB4" w:rsidRPr="00106338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106338">
        <w:rPr>
          <w:rFonts w:ascii="Trebuchet MS" w:eastAsia="Times New Roman" w:hAnsi="Trebuchet MS" w:cs="Times New Roman"/>
        </w:rPr>
        <w:t>Instrumente</w:t>
      </w:r>
      <w:proofErr w:type="spellEnd"/>
      <w:r w:rsidRPr="00106338">
        <w:rPr>
          <w:rFonts w:ascii="Trebuchet MS" w:eastAsia="Times New Roman" w:hAnsi="Trebuchet MS" w:cs="Times New Roman"/>
        </w:rPr>
        <w:t xml:space="preserve"> online - Microsoft Outlook 2019 - Raluca Constantinescu, </w:t>
      </w:r>
      <w:proofErr w:type="spellStart"/>
      <w:r w:rsidRPr="00106338">
        <w:rPr>
          <w:rFonts w:ascii="Trebuchet MS" w:eastAsia="Times New Roman" w:hAnsi="Trebuchet MS" w:cs="Times New Roman"/>
        </w:rPr>
        <w:t>Ionuț</w:t>
      </w:r>
      <w:proofErr w:type="spellEnd"/>
      <w:r w:rsidRPr="00106338">
        <w:rPr>
          <w:rFonts w:ascii="Trebuchet MS" w:eastAsia="Times New Roman" w:hAnsi="Trebuchet MS" w:cs="Times New Roman"/>
        </w:rPr>
        <w:t xml:space="preserve"> </w:t>
      </w:r>
      <w:proofErr w:type="spellStart"/>
      <w:r w:rsidRPr="00106338">
        <w:rPr>
          <w:rFonts w:ascii="Trebuchet MS" w:eastAsia="Times New Roman" w:hAnsi="Trebuchet MS" w:cs="Times New Roman"/>
        </w:rPr>
        <w:t>Dănăilă</w:t>
      </w:r>
      <w:proofErr w:type="spellEnd"/>
      <w:r w:rsidRPr="00106338">
        <w:rPr>
          <w:rFonts w:ascii="Trebuchet MS" w:hAnsi="Trebuchet MS"/>
        </w:rPr>
        <w:t>;</w:t>
      </w:r>
    </w:p>
    <w:p w14:paraId="44344848" w14:textId="77777777" w:rsidR="00E17EB4" w:rsidRPr="00106338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106338">
        <w:rPr>
          <w:rFonts w:ascii="Trebuchet MS" w:eastAsia="Times New Roman" w:hAnsi="Trebuchet MS" w:cs="Times New Roman"/>
        </w:rPr>
        <w:t>Baze</w:t>
      </w:r>
      <w:proofErr w:type="spellEnd"/>
      <w:r w:rsidRPr="00106338">
        <w:rPr>
          <w:rFonts w:ascii="Trebuchet MS" w:eastAsia="Times New Roman" w:hAnsi="Trebuchet MS" w:cs="Times New Roman"/>
        </w:rPr>
        <w:t xml:space="preserve"> de date - Microsoft Access 2019 - Raluca Constantinescu, </w:t>
      </w:r>
      <w:proofErr w:type="spellStart"/>
      <w:r w:rsidRPr="00106338">
        <w:rPr>
          <w:rFonts w:ascii="Trebuchet MS" w:eastAsia="Times New Roman" w:hAnsi="Trebuchet MS" w:cs="Times New Roman"/>
        </w:rPr>
        <w:t>Ionuț</w:t>
      </w:r>
      <w:proofErr w:type="spellEnd"/>
      <w:r w:rsidRPr="00106338">
        <w:rPr>
          <w:rFonts w:ascii="Trebuchet MS" w:eastAsia="Times New Roman" w:hAnsi="Trebuchet MS" w:cs="Times New Roman"/>
        </w:rPr>
        <w:t xml:space="preserve"> </w:t>
      </w:r>
      <w:proofErr w:type="spellStart"/>
      <w:r w:rsidRPr="00106338">
        <w:rPr>
          <w:rFonts w:ascii="Trebuchet MS" w:eastAsia="Times New Roman" w:hAnsi="Trebuchet MS" w:cs="Times New Roman"/>
        </w:rPr>
        <w:t>Dănăilă</w:t>
      </w:r>
      <w:proofErr w:type="spellEnd"/>
      <w:r w:rsidRPr="00106338">
        <w:rPr>
          <w:rFonts w:ascii="Trebuchet MS" w:hAnsi="Trebuchet MS"/>
        </w:rPr>
        <w:t>;</w:t>
      </w:r>
    </w:p>
    <w:p w14:paraId="24C5B91E" w14:textId="77777777" w:rsidR="00E17EB4" w:rsidRPr="00106338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106338">
        <w:rPr>
          <w:rFonts w:ascii="Trebuchet MS" w:eastAsia="Times New Roman" w:hAnsi="Trebuchet MS" w:cs="Times New Roman"/>
        </w:rPr>
        <w:t>Prezentari</w:t>
      </w:r>
      <w:proofErr w:type="spellEnd"/>
      <w:r w:rsidRPr="00106338">
        <w:rPr>
          <w:rFonts w:ascii="Trebuchet MS" w:eastAsia="Times New Roman" w:hAnsi="Trebuchet MS" w:cs="Times New Roman"/>
        </w:rPr>
        <w:t xml:space="preserve"> - Microsoft PowerPoint 2019 - Raluca Constantinescu, </w:t>
      </w:r>
      <w:proofErr w:type="spellStart"/>
      <w:r w:rsidRPr="00106338">
        <w:rPr>
          <w:rFonts w:ascii="Trebuchet MS" w:eastAsia="Times New Roman" w:hAnsi="Trebuchet MS" w:cs="Times New Roman"/>
        </w:rPr>
        <w:t>Ionuț</w:t>
      </w:r>
      <w:proofErr w:type="spellEnd"/>
      <w:r w:rsidRPr="00106338">
        <w:rPr>
          <w:rFonts w:ascii="Trebuchet MS" w:eastAsia="Times New Roman" w:hAnsi="Trebuchet MS" w:cs="Times New Roman"/>
        </w:rPr>
        <w:t xml:space="preserve"> </w:t>
      </w:r>
      <w:proofErr w:type="spellStart"/>
      <w:r w:rsidRPr="00106338">
        <w:rPr>
          <w:rFonts w:ascii="Trebuchet MS" w:eastAsia="Times New Roman" w:hAnsi="Trebuchet MS" w:cs="Times New Roman"/>
        </w:rPr>
        <w:t>Dănăilă</w:t>
      </w:r>
      <w:proofErr w:type="spellEnd"/>
      <w:r w:rsidRPr="00106338">
        <w:rPr>
          <w:rFonts w:ascii="Trebuchet MS" w:hAnsi="Trebuchet MS"/>
        </w:rPr>
        <w:t>;</w:t>
      </w:r>
    </w:p>
    <w:p w14:paraId="505B67E6" w14:textId="77777777" w:rsidR="00E17EB4" w:rsidRDefault="00E17EB4" w:rsidP="00E17EB4">
      <w:pPr>
        <w:spacing w:after="0" w:line="240" w:lineRule="auto"/>
        <w:jc w:val="both"/>
        <w:rPr>
          <w:rFonts w:ascii="Trebuchet MS" w:eastAsia="MS Mincho" w:hAnsi="Trebuchet MS" w:cs="Times New Roman"/>
          <w:lang w:val="ro-RO"/>
        </w:rPr>
      </w:pPr>
    </w:p>
    <w:bookmarkEnd w:id="0"/>
    <w:p w14:paraId="507934BD" w14:textId="77777777" w:rsidR="00D74382" w:rsidRDefault="00D74382" w:rsidP="00D74382">
      <w:pPr>
        <w:rPr>
          <w:rFonts w:ascii="Trebuchet MS" w:eastAsia="MS Mincho" w:hAnsi="Trebuchet MS" w:cs="Times New Roman"/>
          <w:b/>
          <w:bCs/>
          <w:lang w:val="ro-RO"/>
        </w:rPr>
      </w:pPr>
    </w:p>
    <w:p w14:paraId="48B0B3BE" w14:textId="4C861FA7" w:rsidR="00D74382" w:rsidRPr="00B01D49" w:rsidRDefault="00D74382" w:rsidP="00D74382">
      <w:pPr>
        <w:rPr>
          <w:rFonts w:ascii="Trebuchet MS" w:eastAsia="MS Mincho" w:hAnsi="Trebuchet MS" w:cs="Times New Roman"/>
          <w:b/>
          <w:bCs/>
          <w:lang w:val="ro-RO"/>
        </w:rPr>
      </w:pPr>
      <w:r w:rsidRPr="00B01D49">
        <w:rPr>
          <w:rFonts w:ascii="Trebuchet MS" w:eastAsia="MS Mincho" w:hAnsi="Trebuchet MS" w:cs="Times New Roman"/>
          <w:b/>
          <w:bCs/>
          <w:lang w:val="ro-RO"/>
        </w:rPr>
        <w:t>TEMATICA</w:t>
      </w:r>
    </w:p>
    <w:p w14:paraId="3DEC55F7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MS Mincho" w:hAnsi="Trebuchet MS" w:cs="Times New Roman"/>
          <w:lang w:val="ro-RO"/>
        </w:rPr>
        <w:t xml:space="preserve">Drepturi,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libertăţi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îndatoriri fundamentale;</w:t>
      </w:r>
    </w:p>
    <w:p w14:paraId="2EAACBAF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proofErr w:type="spellStart"/>
      <w:r w:rsidRPr="00106338">
        <w:rPr>
          <w:rFonts w:ascii="Trebuchet MS" w:eastAsia="MS Mincho" w:hAnsi="Trebuchet MS" w:cs="Times New Roman"/>
          <w:lang w:val="ro-RO"/>
        </w:rPr>
        <w:t>Funcţia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publică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funcţionarul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public. Statutul funcționarilor publici. Norme privind organizarea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dezvoltarea carierei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funcţionarilor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publici;</w:t>
      </w:r>
    </w:p>
    <w:p w14:paraId="6954C214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MS Mincho" w:hAnsi="Trebuchet MS" w:cs="Times New Roman"/>
          <w:lang w:val="ro-RO"/>
        </w:rPr>
        <w:t xml:space="preserve">Respectarea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demnităţii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umane,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protecţia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drepturilor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libertăţilor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fundamentale ale omului, prevenirea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combaterea incitării la ură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discriminare;</w:t>
      </w:r>
    </w:p>
    <w:p w14:paraId="73A65A5F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MS Mincho" w:hAnsi="Trebuchet MS" w:cs="Times New Roman"/>
          <w:lang w:val="ro-RO"/>
        </w:rPr>
        <w:t xml:space="preserve">Egalitatea de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şanse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tratament.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Definiţii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în această materie. Egalitatea de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şanse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tratament între femei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bărbaţi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în domeniul muncii. Egalitatea de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şanse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între femei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bărbaţi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în ceea ce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priveşte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participarea la luarea deciziei.  </w:t>
      </w:r>
    </w:p>
    <w:p w14:paraId="4FE5D7EF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proofErr w:type="spellStart"/>
      <w:r w:rsidRPr="00106338">
        <w:rPr>
          <w:rFonts w:ascii="Trebuchet MS" w:hAnsi="Trebuchet MS"/>
          <w:bCs/>
        </w:rPr>
        <w:t>Structura</w:t>
      </w:r>
      <w:proofErr w:type="spellEnd"/>
      <w:r w:rsidRPr="00106338">
        <w:rPr>
          <w:rFonts w:ascii="Trebuchet MS" w:hAnsi="Trebuchet MS"/>
          <w:bCs/>
        </w:rPr>
        <w:t xml:space="preserve"> </w:t>
      </w:r>
      <w:proofErr w:type="spellStart"/>
      <w:r w:rsidRPr="00106338">
        <w:rPr>
          <w:rFonts w:ascii="Trebuchet MS" w:hAnsi="Trebuchet MS"/>
          <w:bCs/>
        </w:rPr>
        <w:t>și</w:t>
      </w:r>
      <w:proofErr w:type="spellEnd"/>
      <w:r w:rsidRPr="00106338">
        <w:rPr>
          <w:rFonts w:ascii="Trebuchet MS" w:hAnsi="Trebuchet MS"/>
          <w:bCs/>
        </w:rPr>
        <w:t xml:space="preserve"> </w:t>
      </w:r>
      <w:proofErr w:type="spellStart"/>
      <w:r w:rsidRPr="00106338">
        <w:rPr>
          <w:rFonts w:ascii="Trebuchet MS" w:hAnsi="Trebuchet MS"/>
          <w:bCs/>
        </w:rPr>
        <w:t>atribuțiile</w:t>
      </w:r>
      <w:proofErr w:type="spellEnd"/>
      <w:r w:rsidRPr="00106338">
        <w:rPr>
          <w:rFonts w:ascii="Trebuchet MS" w:hAnsi="Trebuchet MS"/>
          <w:bCs/>
        </w:rPr>
        <w:t xml:space="preserve"> </w:t>
      </w:r>
      <w:proofErr w:type="spellStart"/>
      <w:r w:rsidRPr="00106338">
        <w:rPr>
          <w:rFonts w:ascii="Trebuchet MS" w:hAnsi="Trebuchet MS"/>
          <w:bCs/>
        </w:rPr>
        <w:t>Ministerului</w:t>
      </w:r>
      <w:proofErr w:type="spellEnd"/>
      <w:r w:rsidRPr="00106338">
        <w:rPr>
          <w:rFonts w:ascii="Trebuchet MS" w:hAnsi="Trebuchet MS"/>
          <w:bCs/>
        </w:rPr>
        <w:t xml:space="preserve"> </w:t>
      </w:r>
      <w:proofErr w:type="spellStart"/>
      <w:r w:rsidRPr="00106338">
        <w:rPr>
          <w:rFonts w:ascii="Trebuchet MS" w:hAnsi="Trebuchet MS"/>
          <w:bCs/>
        </w:rPr>
        <w:t>Mediului</w:t>
      </w:r>
      <w:proofErr w:type="spellEnd"/>
      <w:r w:rsidRPr="00106338">
        <w:rPr>
          <w:rFonts w:ascii="Trebuchet MS" w:hAnsi="Trebuchet MS"/>
          <w:bCs/>
        </w:rPr>
        <w:t xml:space="preserve">, </w:t>
      </w:r>
      <w:proofErr w:type="spellStart"/>
      <w:r w:rsidRPr="00106338">
        <w:rPr>
          <w:rFonts w:ascii="Trebuchet MS" w:hAnsi="Trebuchet MS"/>
          <w:bCs/>
        </w:rPr>
        <w:t>Apelor</w:t>
      </w:r>
      <w:proofErr w:type="spellEnd"/>
      <w:r w:rsidRPr="00106338">
        <w:rPr>
          <w:rFonts w:ascii="Trebuchet MS" w:hAnsi="Trebuchet MS"/>
          <w:bCs/>
        </w:rPr>
        <w:t xml:space="preserve"> </w:t>
      </w:r>
      <w:proofErr w:type="spellStart"/>
      <w:r w:rsidRPr="00106338">
        <w:rPr>
          <w:rFonts w:ascii="Trebuchet MS" w:hAnsi="Trebuchet MS"/>
          <w:bCs/>
        </w:rPr>
        <w:t>și</w:t>
      </w:r>
      <w:proofErr w:type="spellEnd"/>
      <w:r w:rsidRPr="00106338">
        <w:rPr>
          <w:rFonts w:ascii="Trebuchet MS" w:hAnsi="Trebuchet MS"/>
          <w:bCs/>
        </w:rPr>
        <w:t xml:space="preserve"> </w:t>
      </w:r>
      <w:proofErr w:type="spellStart"/>
      <w:r w:rsidRPr="00106338">
        <w:rPr>
          <w:rFonts w:ascii="Trebuchet MS" w:hAnsi="Trebuchet MS"/>
          <w:bCs/>
        </w:rPr>
        <w:t>Pădurilor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>;</w:t>
      </w:r>
    </w:p>
    <w:p w14:paraId="3F99DB8B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MS Mincho" w:hAnsi="Trebuchet MS" w:cs="Times New Roman"/>
          <w:lang w:val="ro-RO"/>
        </w:rPr>
        <w:t>Norme privind deschiderea si repartizarea/retragerea creditelor bugetare din bugetul de stat;</w:t>
      </w:r>
    </w:p>
    <w:p w14:paraId="0C8836AC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MS Mincho" w:hAnsi="Trebuchet MS" w:cs="Times New Roman"/>
          <w:lang w:val="ro-RO"/>
        </w:rPr>
        <w:t>Reglementări privind finanțele publice;</w:t>
      </w:r>
    </w:p>
    <w:p w14:paraId="60A6096C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106338">
        <w:rPr>
          <w:rFonts w:ascii="Trebuchet MS" w:eastAsia="MS Mincho" w:hAnsi="Trebuchet MS" w:cs="Times New Roman"/>
          <w:lang w:val="ro-RO"/>
        </w:rPr>
        <w:t>Bugetul de stat pentru anul 2021;</w:t>
      </w:r>
    </w:p>
    <w:p w14:paraId="5CC46320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>
        <w:rPr>
          <w:rFonts w:ascii="Trebuchet MS" w:eastAsia="MS Mincho" w:hAnsi="Trebuchet MS" w:cs="Times New Roman"/>
          <w:lang w:val="ro-RO"/>
        </w:rPr>
        <w:t>D</w:t>
      </w:r>
      <w:r w:rsidRPr="00F94DA8">
        <w:rPr>
          <w:rFonts w:ascii="Trebuchet MS" w:eastAsia="MS Mincho" w:hAnsi="Trebuchet MS" w:cs="Times New Roman"/>
          <w:lang w:val="ro-RO"/>
        </w:rPr>
        <w:t xml:space="preserve">repturi si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obligatii</w:t>
      </w:r>
      <w:proofErr w:type="spellEnd"/>
      <w:r w:rsidRPr="00F94DA8">
        <w:rPr>
          <w:rFonts w:ascii="Trebuchet MS" w:eastAsia="MS Mincho" w:hAnsi="Trebuchet MS" w:cs="Times New Roman"/>
          <w:lang w:val="ro-RO"/>
        </w:rPr>
        <w:t xml:space="preserve"> ale personalului roman trimis in </w:t>
      </w:r>
      <w:proofErr w:type="spellStart"/>
      <w:r w:rsidRPr="00F94DA8">
        <w:rPr>
          <w:rFonts w:ascii="Trebuchet MS" w:eastAsia="MS Mincho" w:hAnsi="Trebuchet MS" w:cs="Times New Roman"/>
          <w:lang w:val="ro-RO"/>
        </w:rPr>
        <w:t>strainatate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>;</w:t>
      </w:r>
    </w:p>
    <w:p w14:paraId="751BBC3B" w14:textId="77777777" w:rsidR="00D74382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>
        <w:rPr>
          <w:rFonts w:ascii="Trebuchet MS" w:eastAsia="MS Mincho" w:hAnsi="Trebuchet MS" w:cs="Times New Roman"/>
          <w:lang w:val="ro-RO"/>
        </w:rPr>
        <w:t>A</w:t>
      </w:r>
      <w:r w:rsidRPr="00501E60">
        <w:rPr>
          <w:rFonts w:ascii="Trebuchet MS" w:eastAsia="MS Mincho" w:hAnsi="Trebuchet MS" w:cs="Times New Roman"/>
          <w:lang w:val="ro-RO"/>
        </w:rPr>
        <w:t xml:space="preserve">ngajarea, lichidarea,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ordonanţarea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plata cheltuielilor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instituţiilor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publice, precum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organizarea,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evidenţa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raportarea angajamentelor bugetare </w:t>
      </w:r>
      <w:proofErr w:type="spellStart"/>
      <w:r w:rsidRPr="00501E60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01E60">
        <w:rPr>
          <w:rFonts w:ascii="Trebuchet MS" w:eastAsia="MS Mincho" w:hAnsi="Trebuchet MS" w:cs="Times New Roman"/>
          <w:lang w:val="ro-RO"/>
        </w:rPr>
        <w:t xml:space="preserve"> legale</w:t>
      </w:r>
      <w:r w:rsidRPr="00106338">
        <w:rPr>
          <w:rFonts w:ascii="Trebuchet MS" w:eastAsia="MS Mincho" w:hAnsi="Trebuchet MS" w:cs="Times New Roman"/>
          <w:lang w:val="ro-RO"/>
        </w:rPr>
        <w:t>;</w:t>
      </w:r>
    </w:p>
    <w:p w14:paraId="44111C11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>
        <w:rPr>
          <w:rFonts w:ascii="Trebuchet MS" w:eastAsia="MS Mincho" w:hAnsi="Trebuchet MS" w:cs="Times New Roman"/>
          <w:lang w:val="ro-RO"/>
        </w:rPr>
        <w:t>D</w:t>
      </w:r>
      <w:r w:rsidRPr="00106338">
        <w:rPr>
          <w:rFonts w:ascii="Trebuchet MS" w:eastAsia="MS Mincho" w:hAnsi="Trebuchet MS" w:cs="Times New Roman"/>
          <w:lang w:val="ro-RO"/>
        </w:rPr>
        <w:t xml:space="preserve">repturile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obligaţiile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personalului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autorităţilor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instituţiilor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publice pe perioada delegării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detaşării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în altă localitate, precum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 xml:space="preserve"> în cazul deplasării, în cadrul </w:t>
      </w:r>
      <w:proofErr w:type="spellStart"/>
      <w:r w:rsidRPr="00106338">
        <w:rPr>
          <w:rFonts w:ascii="Trebuchet MS" w:eastAsia="MS Mincho" w:hAnsi="Trebuchet MS" w:cs="Times New Roman"/>
          <w:lang w:val="ro-RO"/>
        </w:rPr>
        <w:t>localităţii</w:t>
      </w:r>
      <w:proofErr w:type="spellEnd"/>
      <w:r w:rsidRPr="00106338">
        <w:rPr>
          <w:rFonts w:ascii="Trebuchet MS" w:eastAsia="MS Mincho" w:hAnsi="Trebuchet MS" w:cs="Times New Roman"/>
          <w:lang w:val="ro-RO"/>
        </w:rPr>
        <w:t>, în interesul serviciului</w:t>
      </w:r>
      <w:r>
        <w:rPr>
          <w:rFonts w:ascii="Trebuchet MS" w:eastAsia="MS Mincho" w:hAnsi="Trebuchet MS" w:cs="Times New Roman"/>
          <w:lang w:val="ro-RO"/>
        </w:rPr>
        <w:t>;</w:t>
      </w:r>
    </w:p>
    <w:p w14:paraId="5F6EA319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proofErr w:type="spellStart"/>
      <w:r w:rsidRPr="00106338">
        <w:rPr>
          <w:rFonts w:ascii="Trebuchet MS" w:hAnsi="Trebuchet MS" w:cs="Times New Roman"/>
        </w:rPr>
        <w:t>Calculatoare</w:t>
      </w:r>
      <w:proofErr w:type="spellEnd"/>
      <w:r w:rsidRPr="00106338">
        <w:rPr>
          <w:rFonts w:ascii="Trebuchet MS" w:hAnsi="Trebuchet MS" w:cs="Times New Roman"/>
        </w:rPr>
        <w:t xml:space="preserve"> </w:t>
      </w:r>
      <w:proofErr w:type="spellStart"/>
      <w:r w:rsidRPr="00106338">
        <w:rPr>
          <w:rFonts w:ascii="Trebuchet MS" w:hAnsi="Trebuchet MS" w:cs="Times New Roman"/>
        </w:rPr>
        <w:t>personale</w:t>
      </w:r>
      <w:proofErr w:type="spellEnd"/>
      <w:r w:rsidRPr="00106338">
        <w:rPr>
          <w:rFonts w:ascii="Trebuchet MS" w:hAnsi="Trebuchet MS" w:cs="Times New Roman"/>
        </w:rPr>
        <w:t xml:space="preserve"> –</w:t>
      </w:r>
      <w:proofErr w:type="spellStart"/>
      <w:r w:rsidRPr="00106338">
        <w:rPr>
          <w:rFonts w:ascii="Trebuchet MS" w:hAnsi="Trebuchet MS" w:cs="Times New Roman"/>
        </w:rPr>
        <w:t>utilizare</w:t>
      </w:r>
      <w:proofErr w:type="spellEnd"/>
      <w:r w:rsidRPr="00106338">
        <w:rPr>
          <w:rFonts w:ascii="Trebuchet MS" w:hAnsi="Trebuchet MS" w:cs="Times New Roman"/>
        </w:rPr>
        <w:t>;</w:t>
      </w:r>
    </w:p>
    <w:p w14:paraId="3273D7A4" w14:textId="77777777" w:rsidR="00D74382" w:rsidRPr="00106338" w:rsidRDefault="00D74382" w:rsidP="00D74382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proofErr w:type="spellStart"/>
      <w:r w:rsidRPr="00106338">
        <w:rPr>
          <w:rFonts w:ascii="Trebuchet MS" w:hAnsi="Trebuchet MS" w:cs="Times New Roman"/>
        </w:rPr>
        <w:t>Sisteme</w:t>
      </w:r>
      <w:proofErr w:type="spellEnd"/>
      <w:r w:rsidRPr="00106338">
        <w:rPr>
          <w:rFonts w:ascii="Trebuchet MS" w:hAnsi="Trebuchet MS" w:cs="Times New Roman"/>
        </w:rPr>
        <w:t xml:space="preserve"> de </w:t>
      </w:r>
      <w:proofErr w:type="spellStart"/>
      <w:r w:rsidRPr="00106338">
        <w:rPr>
          <w:rFonts w:ascii="Trebuchet MS" w:hAnsi="Trebuchet MS" w:cs="Times New Roman"/>
        </w:rPr>
        <w:t>operare</w:t>
      </w:r>
      <w:proofErr w:type="spellEnd"/>
      <w:r w:rsidRPr="00106338">
        <w:rPr>
          <w:rFonts w:ascii="Trebuchet MS" w:hAnsi="Trebuchet MS" w:cs="Times New Roman"/>
        </w:rPr>
        <w:t xml:space="preserve"> </w:t>
      </w:r>
      <w:proofErr w:type="spellStart"/>
      <w:r w:rsidRPr="00106338">
        <w:rPr>
          <w:rFonts w:ascii="Trebuchet MS" w:hAnsi="Trebuchet MS" w:cs="Times New Roman"/>
        </w:rPr>
        <w:t>calculatoare</w:t>
      </w:r>
      <w:proofErr w:type="spellEnd"/>
      <w:r w:rsidRPr="00106338">
        <w:rPr>
          <w:rFonts w:ascii="Trebuchet MS" w:hAnsi="Trebuchet MS" w:cs="Times New Roman"/>
        </w:rPr>
        <w:t xml:space="preserve"> </w:t>
      </w:r>
      <w:proofErr w:type="spellStart"/>
      <w:r w:rsidRPr="00106338">
        <w:rPr>
          <w:rFonts w:ascii="Trebuchet MS" w:hAnsi="Trebuchet MS" w:cs="Times New Roman"/>
        </w:rPr>
        <w:t>personale</w:t>
      </w:r>
      <w:proofErr w:type="spellEnd"/>
      <w:r w:rsidRPr="00106338">
        <w:rPr>
          <w:rFonts w:ascii="Trebuchet MS" w:hAnsi="Trebuchet MS" w:cs="Times New Roman"/>
        </w:rPr>
        <w:t>: Windows 7, Windows 10, Microsoft Office;</w:t>
      </w:r>
    </w:p>
    <w:p w14:paraId="366EA315" w14:textId="2D0999D6" w:rsidR="00932321" w:rsidRDefault="00932321" w:rsidP="002D7510">
      <w:pPr>
        <w:ind w:right="-142"/>
        <w:jc w:val="center"/>
        <w:outlineLvl w:val="0"/>
        <w:rPr>
          <w:rFonts w:ascii="Trebuchet MS" w:hAnsi="Trebuchet MS"/>
          <w:b/>
        </w:rPr>
      </w:pPr>
    </w:p>
    <w:p w14:paraId="645F6528" w14:textId="77777777" w:rsidR="00567E3A" w:rsidRDefault="00567E3A" w:rsidP="002D7510">
      <w:pPr>
        <w:ind w:right="-142"/>
        <w:jc w:val="center"/>
        <w:outlineLvl w:val="0"/>
        <w:rPr>
          <w:rFonts w:ascii="Trebuchet MS" w:hAnsi="Trebuchet MS"/>
          <w:b/>
        </w:rPr>
      </w:pPr>
    </w:p>
    <w:p w14:paraId="480E170C" w14:textId="77777777" w:rsidR="00E17EB4" w:rsidRDefault="00E17EB4" w:rsidP="000D013D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rebuchet MS" w:hAnsi="Trebuchet MS"/>
          <w:b/>
        </w:rPr>
      </w:pPr>
    </w:p>
    <w:p w14:paraId="0F698ACD" w14:textId="77777777" w:rsidR="00D74382" w:rsidRDefault="00D74382" w:rsidP="000D013D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rebuchet MS" w:hAnsi="Trebuchet MS"/>
          <w:b/>
        </w:rPr>
      </w:pPr>
    </w:p>
    <w:p w14:paraId="7E5959F9" w14:textId="54E92627" w:rsidR="002D7510" w:rsidRDefault="002D7510" w:rsidP="000D013D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rebuchet MS" w:eastAsia="Times New Roman" w:hAnsi="Trebuchet MS"/>
          <w:b/>
          <w:sz w:val="24"/>
          <w:szCs w:val="24"/>
          <w:u w:val="single"/>
          <w:lang w:eastAsia="ro-RO"/>
        </w:rPr>
      </w:pPr>
      <w:proofErr w:type="spellStart"/>
      <w:r w:rsidRPr="0059534A">
        <w:rPr>
          <w:rFonts w:ascii="Trebuchet MS" w:hAnsi="Trebuchet MS"/>
          <w:b/>
        </w:rPr>
        <w:t>Atribuțiile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prevăzute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în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fişa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postului</w:t>
      </w:r>
      <w:proofErr w:type="spellEnd"/>
      <w:r w:rsidRPr="0059534A">
        <w:rPr>
          <w:rFonts w:ascii="Trebuchet MS" w:hAnsi="Trebuchet MS"/>
          <w:b/>
        </w:rPr>
        <w:t xml:space="preserve"> de </w:t>
      </w:r>
      <w:proofErr w:type="spellStart"/>
      <w:r w:rsidRPr="0059534A">
        <w:rPr>
          <w:rFonts w:ascii="Trebuchet MS" w:hAnsi="Trebuchet MS"/>
          <w:b/>
        </w:rPr>
        <w:t>consilier</w:t>
      </w:r>
      <w:proofErr w:type="spellEnd"/>
      <w:r w:rsidRPr="0059534A">
        <w:rPr>
          <w:rFonts w:ascii="Trebuchet MS" w:hAnsi="Trebuchet MS"/>
          <w:b/>
        </w:rPr>
        <w:t xml:space="preserve">, </w:t>
      </w:r>
      <w:proofErr w:type="spellStart"/>
      <w:r w:rsidRPr="0059534A">
        <w:rPr>
          <w:rFonts w:ascii="Trebuchet MS" w:hAnsi="Trebuchet MS"/>
          <w:b/>
        </w:rPr>
        <w:t>clasa</w:t>
      </w:r>
      <w:proofErr w:type="spellEnd"/>
      <w:r w:rsidRPr="0059534A">
        <w:rPr>
          <w:rFonts w:ascii="Trebuchet MS" w:hAnsi="Trebuchet MS"/>
          <w:b/>
        </w:rPr>
        <w:t xml:space="preserve"> I, grad </w:t>
      </w:r>
      <w:proofErr w:type="spellStart"/>
      <w:r w:rsidRPr="0059534A">
        <w:rPr>
          <w:rFonts w:ascii="Trebuchet MS" w:hAnsi="Trebuchet MS"/>
          <w:b/>
        </w:rPr>
        <w:t>profesional</w:t>
      </w:r>
      <w:proofErr w:type="spellEnd"/>
      <w:r w:rsidRPr="0059534A">
        <w:rPr>
          <w:rFonts w:ascii="Trebuchet MS" w:hAnsi="Trebuchet MS"/>
          <w:b/>
        </w:rPr>
        <w:t xml:space="preserve"> </w:t>
      </w:r>
      <w:r w:rsidR="00E17EB4">
        <w:rPr>
          <w:rFonts w:ascii="Trebuchet MS" w:hAnsi="Trebuchet MS"/>
          <w:b/>
        </w:rPr>
        <w:t>superior</w:t>
      </w:r>
      <w:r w:rsidRPr="0059534A">
        <w:rPr>
          <w:rFonts w:ascii="Trebuchet MS" w:hAnsi="Trebuchet MS"/>
          <w:b/>
        </w:rPr>
        <w:t xml:space="preserve"> din </w:t>
      </w:r>
      <w:proofErr w:type="spellStart"/>
      <w:r w:rsidRPr="0059534A">
        <w:rPr>
          <w:rFonts w:ascii="Trebuchet MS" w:hAnsi="Trebuchet MS"/>
          <w:b/>
        </w:rPr>
        <w:t>cadrul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Serviciului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F</w:t>
      </w:r>
      <w:r w:rsidRPr="0059534A">
        <w:rPr>
          <w:rFonts w:ascii="Trebuchet MS" w:hAnsi="Trebuchet MS"/>
          <w:b/>
        </w:rPr>
        <w:t>inanciar</w:t>
      </w:r>
      <w:proofErr w:type="spellEnd"/>
      <w:r w:rsidRPr="0059534A">
        <w:rPr>
          <w:rFonts w:ascii="Trebuchet MS" w:hAnsi="Trebuchet MS"/>
          <w:b/>
        </w:rPr>
        <w:t xml:space="preserve"> - </w:t>
      </w:r>
      <w:proofErr w:type="spellStart"/>
      <w:r w:rsidRPr="0059534A">
        <w:rPr>
          <w:rFonts w:ascii="Trebuchet MS" w:hAnsi="Trebuchet MS"/>
          <w:b/>
        </w:rPr>
        <w:t>Direcția</w:t>
      </w:r>
      <w:proofErr w:type="spellEnd"/>
      <w:r w:rsidRPr="0059534A">
        <w:rPr>
          <w:rFonts w:ascii="Trebuchet MS" w:hAnsi="Trebuchet MS"/>
          <w:b/>
        </w:rPr>
        <w:t xml:space="preserve"> </w:t>
      </w:r>
      <w:proofErr w:type="spellStart"/>
      <w:r>
        <w:rPr>
          <w:rFonts w:ascii="Trebuchet MS" w:hAnsi="Trebuchet MS"/>
          <w:b/>
        </w:rPr>
        <w:t>E</w:t>
      </w:r>
      <w:r w:rsidRPr="0059534A">
        <w:rPr>
          <w:rFonts w:ascii="Trebuchet MS" w:hAnsi="Trebuchet MS"/>
          <w:b/>
        </w:rPr>
        <w:t>conomico</w:t>
      </w:r>
      <w:proofErr w:type="spellEnd"/>
      <w:r w:rsidRPr="0059534A">
        <w:rPr>
          <w:rFonts w:ascii="Trebuchet MS" w:hAnsi="Trebuchet MS"/>
          <w:b/>
        </w:rPr>
        <w:t xml:space="preserve"> </w:t>
      </w:r>
      <w:r w:rsidR="000D013D">
        <w:rPr>
          <w:rFonts w:ascii="Trebuchet MS" w:hAnsi="Trebuchet MS"/>
          <w:b/>
        </w:rPr>
        <w:t>–</w:t>
      </w:r>
      <w:r w:rsidRPr="0059534A">
        <w:rPr>
          <w:rFonts w:ascii="Trebuchet MS" w:hAnsi="Trebuchet MS"/>
          <w:b/>
        </w:rPr>
        <w:t xml:space="preserve"> </w:t>
      </w:r>
      <w:proofErr w:type="spellStart"/>
      <w:r w:rsidRPr="0059534A">
        <w:rPr>
          <w:rFonts w:ascii="Trebuchet MS" w:hAnsi="Trebuchet MS"/>
          <w:b/>
        </w:rPr>
        <w:t>Financiară</w:t>
      </w:r>
      <w:proofErr w:type="spellEnd"/>
      <w:r w:rsidR="00E17EB4">
        <w:rPr>
          <w:rFonts w:ascii="Trebuchet MS" w:hAnsi="Trebuchet MS"/>
          <w:b/>
        </w:rPr>
        <w:t xml:space="preserve">  </w:t>
      </w:r>
    </w:p>
    <w:p w14:paraId="512A6217" w14:textId="77777777" w:rsidR="000D013D" w:rsidRPr="000D013D" w:rsidRDefault="000D013D" w:rsidP="000D013D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rebuchet MS" w:eastAsia="Times New Roman" w:hAnsi="Trebuchet MS"/>
          <w:b/>
          <w:sz w:val="24"/>
          <w:szCs w:val="24"/>
          <w:u w:val="single"/>
          <w:lang w:eastAsia="ro-RO"/>
        </w:rPr>
      </w:pPr>
    </w:p>
    <w:p w14:paraId="55E819BE" w14:textId="5F5E1189" w:rsidR="00E17EB4" w:rsidRDefault="00E17EB4" w:rsidP="00E17EB4">
      <w:pPr>
        <w:pStyle w:val="Listparagraf"/>
        <w:numPr>
          <w:ilvl w:val="0"/>
          <w:numId w:val="7"/>
        </w:numPr>
        <w:suppressAutoHyphens/>
        <w:spacing w:line="240" w:lineRule="auto"/>
        <w:textAlignment w:val="baseline"/>
        <w:rPr>
          <w:rFonts w:ascii="Trebuchet MS" w:eastAsia="Times New Roman" w:hAnsi="Trebuchet MS" w:cs="Times New Roman"/>
          <w:lang w:val="ro-RO"/>
        </w:rPr>
      </w:pPr>
      <w:proofErr w:type="spellStart"/>
      <w:r w:rsidRPr="00E17EB4">
        <w:rPr>
          <w:rFonts w:ascii="Trebuchet MS" w:eastAsia="Times New Roman" w:hAnsi="Trebuchet MS" w:cs="Times New Roman"/>
        </w:rPr>
        <w:t>Elaborează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documentația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necesară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pentru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deschiderea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de </w:t>
      </w:r>
      <w:proofErr w:type="spellStart"/>
      <w:r w:rsidRPr="00E17EB4">
        <w:rPr>
          <w:rFonts w:ascii="Trebuchet MS" w:eastAsia="Times New Roman" w:hAnsi="Trebuchet MS" w:cs="Times New Roman"/>
        </w:rPr>
        <w:t>credite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bugetare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pentru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unitățile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din </w:t>
      </w:r>
      <w:proofErr w:type="spellStart"/>
      <w:r w:rsidRPr="00E17EB4">
        <w:rPr>
          <w:rFonts w:ascii="Trebuchet MS" w:eastAsia="Times New Roman" w:hAnsi="Trebuchet MS" w:cs="Times New Roman"/>
        </w:rPr>
        <w:t>subordinea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Ministerului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Mediului</w:t>
      </w:r>
      <w:proofErr w:type="spellEnd"/>
      <w:r w:rsidRPr="00E17EB4">
        <w:rPr>
          <w:rFonts w:ascii="Trebuchet MS" w:eastAsia="Times New Roman" w:hAnsi="Trebuchet MS" w:cs="Times New Roman"/>
        </w:rPr>
        <w:t xml:space="preserve">, </w:t>
      </w:r>
      <w:proofErr w:type="spellStart"/>
      <w:r w:rsidRPr="00E17EB4">
        <w:rPr>
          <w:rFonts w:ascii="Trebuchet MS" w:eastAsia="Times New Roman" w:hAnsi="Trebuchet MS" w:cs="Times New Roman"/>
        </w:rPr>
        <w:t>Apelor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și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Pădurilor</w:t>
      </w:r>
      <w:proofErr w:type="spellEnd"/>
      <w:r w:rsidRPr="00E17EB4">
        <w:rPr>
          <w:rFonts w:ascii="Trebuchet MS" w:eastAsia="Times New Roman" w:hAnsi="Trebuchet MS" w:cs="Times New Roman"/>
        </w:rPr>
        <w:t xml:space="preserve"> precum </w:t>
      </w:r>
      <w:proofErr w:type="spellStart"/>
      <w:r w:rsidRPr="00E17EB4">
        <w:rPr>
          <w:rFonts w:ascii="Trebuchet MS" w:eastAsia="Times New Roman" w:hAnsi="Trebuchet MS" w:cs="Times New Roman"/>
        </w:rPr>
        <w:t>și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pentru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activitatea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proprie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pentru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capitolele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70.01 “</w:t>
      </w:r>
      <w:proofErr w:type="spellStart"/>
      <w:r w:rsidRPr="00E17EB4">
        <w:rPr>
          <w:rFonts w:ascii="Trebuchet MS" w:eastAsia="Times New Roman" w:hAnsi="Trebuchet MS" w:cs="Times New Roman"/>
        </w:rPr>
        <w:t>Locuin</w:t>
      </w:r>
      <w:r w:rsidRPr="00E17EB4">
        <w:rPr>
          <w:rFonts w:ascii="Trebuchet MS" w:eastAsia="Times New Roman" w:hAnsi="Trebuchet MS" w:cs="Times New Roman"/>
          <w:lang w:val="ro-RO"/>
        </w:rPr>
        <w:t>țe</w:t>
      </w:r>
      <w:proofErr w:type="spellEnd"/>
      <w:r w:rsidRPr="00E17EB4">
        <w:rPr>
          <w:rFonts w:ascii="Trebuchet MS" w:eastAsia="Times New Roman" w:hAnsi="Trebuchet MS" w:cs="Times New Roman"/>
          <w:lang w:val="ro-RO"/>
        </w:rPr>
        <w:t>, Servicii și Dezvoltare Publică</w:t>
      </w:r>
      <w:r w:rsidRPr="00E17EB4">
        <w:rPr>
          <w:rFonts w:ascii="Trebuchet MS" w:eastAsia="Times New Roman" w:hAnsi="Trebuchet MS" w:cs="Times New Roman"/>
        </w:rPr>
        <w:t>”, 74.01 „</w:t>
      </w:r>
      <w:proofErr w:type="spellStart"/>
      <w:r w:rsidRPr="00E17EB4">
        <w:rPr>
          <w:rFonts w:ascii="Trebuchet MS" w:eastAsia="Times New Roman" w:hAnsi="Trebuchet MS" w:cs="Times New Roman"/>
        </w:rPr>
        <w:t>Protecția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mediului</w:t>
      </w:r>
      <w:proofErr w:type="spellEnd"/>
      <w:r w:rsidRPr="00E17EB4">
        <w:rPr>
          <w:rFonts w:ascii="Trebuchet MS" w:eastAsia="Times New Roman" w:hAnsi="Trebuchet MS" w:cs="Times New Roman"/>
        </w:rPr>
        <w:t>” , 80.01” Ac</w:t>
      </w:r>
      <w:proofErr w:type="spellStart"/>
      <w:r w:rsidRPr="00E17EB4">
        <w:rPr>
          <w:rFonts w:ascii="Trebuchet MS" w:eastAsia="Times New Roman" w:hAnsi="Trebuchet MS" w:cs="Times New Roman"/>
          <w:lang w:val="ro-RO"/>
        </w:rPr>
        <w:t>țiuni</w:t>
      </w:r>
      <w:proofErr w:type="spellEnd"/>
      <w:r w:rsidRPr="00E17EB4">
        <w:rPr>
          <w:rFonts w:ascii="Trebuchet MS" w:eastAsia="Times New Roman" w:hAnsi="Trebuchet MS" w:cs="Times New Roman"/>
          <w:lang w:val="ro-RO"/>
        </w:rPr>
        <w:t xml:space="preserve"> generale economice, comerciale și de muncă</w:t>
      </w:r>
      <w:r w:rsidRPr="00E17EB4">
        <w:rPr>
          <w:rFonts w:ascii="Trebuchet MS" w:eastAsia="Times New Roman" w:hAnsi="Trebuchet MS" w:cs="Times New Roman"/>
        </w:rPr>
        <w:t xml:space="preserve">”, </w:t>
      </w:r>
      <w:r w:rsidRPr="00E17EB4">
        <w:rPr>
          <w:rFonts w:ascii="Trebuchet MS" w:eastAsia="Times New Roman" w:hAnsi="Trebuchet MS" w:cs="Times New Roman"/>
          <w:lang w:val="ro-RO"/>
        </w:rPr>
        <w:t xml:space="preserve">83.01 </w:t>
      </w:r>
      <w:r w:rsidRPr="00E17EB4">
        <w:rPr>
          <w:rFonts w:ascii="Trebuchet MS" w:eastAsia="Times New Roman" w:hAnsi="Trebuchet MS" w:cs="Times New Roman"/>
        </w:rPr>
        <w:t>“</w:t>
      </w:r>
      <w:proofErr w:type="spellStart"/>
      <w:r w:rsidRPr="00E17EB4">
        <w:rPr>
          <w:rFonts w:ascii="Trebuchet MS" w:eastAsia="Times New Roman" w:hAnsi="Trebuchet MS" w:cs="Times New Roman"/>
        </w:rPr>
        <w:t>Agricultură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, </w:t>
      </w:r>
      <w:proofErr w:type="spellStart"/>
      <w:r w:rsidRPr="00E17EB4">
        <w:rPr>
          <w:rFonts w:ascii="Trebuchet MS" w:eastAsia="Times New Roman" w:hAnsi="Trebuchet MS" w:cs="Times New Roman"/>
        </w:rPr>
        <w:t>Silvicultură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, </w:t>
      </w:r>
      <w:proofErr w:type="spellStart"/>
      <w:r w:rsidRPr="00E17EB4">
        <w:rPr>
          <w:rFonts w:ascii="Trebuchet MS" w:eastAsia="Times New Roman" w:hAnsi="Trebuchet MS" w:cs="Times New Roman"/>
        </w:rPr>
        <w:t>Piscicultură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și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Vânătoare</w:t>
      </w:r>
      <w:proofErr w:type="spellEnd"/>
      <w:r w:rsidRPr="00E17EB4">
        <w:rPr>
          <w:rFonts w:ascii="Trebuchet MS" w:eastAsia="Times New Roman" w:hAnsi="Trebuchet MS" w:cs="Times New Roman"/>
          <w:lang w:val="ro-RO"/>
        </w:rPr>
        <w:t>” respectiv CEC-uri, Note justificative, Note de fundamentare, dispoziții bugetare de repartizare, borderou de repartizare pentru fiecare instituție cu sumele defalcate pe titluri, centralizatoare.</w:t>
      </w:r>
    </w:p>
    <w:p w14:paraId="44306012" w14:textId="25DFB687" w:rsidR="00E17EB4" w:rsidRDefault="00E17EB4" w:rsidP="00E17EB4">
      <w:pPr>
        <w:pStyle w:val="Listparagraf"/>
        <w:numPr>
          <w:ilvl w:val="0"/>
          <w:numId w:val="7"/>
        </w:numPr>
        <w:suppressAutoHyphens/>
        <w:spacing w:line="240" w:lineRule="auto"/>
        <w:textAlignment w:val="baseline"/>
        <w:rPr>
          <w:rFonts w:ascii="Trebuchet MS" w:eastAsia="Times New Roman" w:hAnsi="Trebuchet MS" w:cs="Times New Roman"/>
          <w:lang w:val="ro-RO"/>
        </w:rPr>
      </w:pPr>
      <w:r w:rsidRPr="00E17EB4">
        <w:rPr>
          <w:rFonts w:ascii="Trebuchet MS" w:eastAsia="Times New Roman" w:hAnsi="Trebuchet MS" w:cs="Times New Roman"/>
          <w:lang w:val="ro-RO"/>
        </w:rPr>
        <w:t xml:space="preserve">Verifică încadrarea creditelor bugetare deschise pe capitole, subcapitole, titluri bugetare aprobate, repartizarea creditelor bugetare pentru instituțiile din subordine în conformitate cu creditele bugetare aprobate. </w:t>
      </w:r>
    </w:p>
    <w:p w14:paraId="0EE26869" w14:textId="4A869E7B" w:rsidR="00E17EB4" w:rsidRPr="00E17EB4" w:rsidRDefault="00E17EB4" w:rsidP="00E17EB4">
      <w:pPr>
        <w:pStyle w:val="Listparagraf"/>
        <w:numPr>
          <w:ilvl w:val="0"/>
          <w:numId w:val="7"/>
        </w:numPr>
        <w:suppressAutoHyphens/>
        <w:spacing w:line="240" w:lineRule="auto"/>
        <w:textAlignment w:val="baseline"/>
        <w:rPr>
          <w:rFonts w:ascii="Trebuchet MS" w:eastAsia="Times New Roman" w:hAnsi="Trebuchet MS" w:cs="Times New Roman"/>
          <w:lang w:val="ro-RO"/>
        </w:rPr>
      </w:pPr>
      <w:proofErr w:type="spellStart"/>
      <w:r w:rsidRPr="00E17EB4">
        <w:rPr>
          <w:rFonts w:ascii="Trebuchet MS" w:eastAsia="Times New Roman" w:hAnsi="Trebuchet MS" w:cs="Times New Roman"/>
        </w:rPr>
        <w:t>Îndeplinește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orice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altă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sarcină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profesională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care are </w:t>
      </w:r>
      <w:proofErr w:type="spellStart"/>
      <w:r w:rsidRPr="00E17EB4">
        <w:rPr>
          <w:rFonts w:ascii="Trebuchet MS" w:eastAsia="Times New Roman" w:hAnsi="Trebuchet MS" w:cs="Times New Roman"/>
        </w:rPr>
        <w:t>legătură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cu </w:t>
      </w:r>
      <w:proofErr w:type="spellStart"/>
      <w:r w:rsidRPr="00E17EB4">
        <w:rPr>
          <w:rFonts w:ascii="Trebuchet MS" w:eastAsia="Times New Roman" w:hAnsi="Trebuchet MS" w:cs="Times New Roman"/>
        </w:rPr>
        <w:t>atribuțiile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direcției</w:t>
      </w:r>
      <w:proofErr w:type="spellEnd"/>
      <w:r w:rsidRPr="00E17EB4">
        <w:rPr>
          <w:rFonts w:ascii="Trebuchet MS" w:eastAsia="Times New Roman" w:hAnsi="Trebuchet MS" w:cs="Times New Roman"/>
        </w:rPr>
        <w:t xml:space="preserve"> din care face </w:t>
      </w:r>
      <w:proofErr w:type="spellStart"/>
      <w:r w:rsidRPr="00E17EB4">
        <w:rPr>
          <w:rFonts w:ascii="Trebuchet MS" w:eastAsia="Times New Roman" w:hAnsi="Trebuchet MS" w:cs="Times New Roman"/>
        </w:rPr>
        <w:t>parte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conform </w:t>
      </w:r>
      <w:proofErr w:type="spellStart"/>
      <w:r w:rsidRPr="00E17EB4">
        <w:rPr>
          <w:rFonts w:ascii="Trebuchet MS" w:eastAsia="Times New Roman" w:hAnsi="Trebuchet MS" w:cs="Times New Roman"/>
        </w:rPr>
        <w:t>pregătirii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profesionale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solicitată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de </w:t>
      </w:r>
      <w:proofErr w:type="spellStart"/>
      <w:r w:rsidRPr="00E17EB4">
        <w:rPr>
          <w:rFonts w:ascii="Trebuchet MS" w:eastAsia="Times New Roman" w:hAnsi="Trebuchet MS" w:cs="Times New Roman"/>
        </w:rPr>
        <w:t>către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șeful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ierarhic</w:t>
      </w:r>
      <w:proofErr w:type="spellEnd"/>
      <w:r w:rsidRPr="00E17EB4">
        <w:rPr>
          <w:rFonts w:ascii="Trebuchet MS" w:eastAsia="Times New Roman" w:hAnsi="Trebuchet MS" w:cs="Times New Roman"/>
        </w:rPr>
        <w:t xml:space="preserve"> superior;</w:t>
      </w:r>
    </w:p>
    <w:p w14:paraId="1ECC3DC4" w14:textId="6762CCDE" w:rsidR="00E17EB4" w:rsidRPr="00E17EB4" w:rsidRDefault="00E17EB4" w:rsidP="00E17EB4">
      <w:pPr>
        <w:pStyle w:val="Listparagraf"/>
        <w:numPr>
          <w:ilvl w:val="0"/>
          <w:numId w:val="7"/>
        </w:numPr>
        <w:suppressAutoHyphens/>
        <w:spacing w:line="240" w:lineRule="auto"/>
        <w:textAlignment w:val="baseline"/>
        <w:rPr>
          <w:rFonts w:ascii="Trebuchet MS" w:eastAsia="Times New Roman" w:hAnsi="Trebuchet MS" w:cs="Times New Roman"/>
          <w:lang w:val="ro-RO"/>
        </w:rPr>
      </w:pPr>
      <w:proofErr w:type="spellStart"/>
      <w:r w:rsidRPr="00E17EB4">
        <w:rPr>
          <w:rFonts w:ascii="Trebuchet MS" w:eastAsia="Times New Roman" w:hAnsi="Trebuchet MS" w:cs="Times New Roman"/>
        </w:rPr>
        <w:t>Transmiterea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informațiilor</w:t>
      </w:r>
      <w:proofErr w:type="spellEnd"/>
      <w:r w:rsidRPr="00E17EB4">
        <w:rPr>
          <w:rFonts w:ascii="Trebuchet MS" w:eastAsia="Times New Roman" w:hAnsi="Trebuchet MS" w:cs="Times New Roman"/>
        </w:rPr>
        <w:t xml:space="preserve"> de </w:t>
      </w:r>
      <w:proofErr w:type="spellStart"/>
      <w:r w:rsidRPr="00E17EB4">
        <w:rPr>
          <w:rFonts w:ascii="Trebuchet MS" w:eastAsia="Times New Roman" w:hAnsi="Trebuchet MS" w:cs="Times New Roman"/>
        </w:rPr>
        <w:t>natură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profesională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se face </w:t>
      </w:r>
      <w:proofErr w:type="spellStart"/>
      <w:r w:rsidRPr="00E17EB4">
        <w:rPr>
          <w:rFonts w:ascii="Trebuchet MS" w:eastAsia="Times New Roman" w:hAnsi="Trebuchet MS" w:cs="Times New Roman"/>
        </w:rPr>
        <w:t>numai</w:t>
      </w:r>
      <w:proofErr w:type="spellEnd"/>
      <w:r w:rsidRPr="00E17EB4">
        <w:rPr>
          <w:rFonts w:ascii="Trebuchet MS" w:eastAsia="Times New Roman" w:hAnsi="Trebuchet MS" w:cs="Times New Roman"/>
        </w:rPr>
        <w:t xml:space="preserve"> cu </w:t>
      </w:r>
      <w:proofErr w:type="spellStart"/>
      <w:r w:rsidRPr="00E17EB4">
        <w:rPr>
          <w:rFonts w:ascii="Trebuchet MS" w:eastAsia="Times New Roman" w:hAnsi="Trebuchet MS" w:cs="Times New Roman"/>
        </w:rPr>
        <w:t>acordul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sau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mandatul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scris</w:t>
      </w:r>
      <w:proofErr w:type="spellEnd"/>
      <w:r w:rsidRPr="00E17EB4">
        <w:rPr>
          <w:rFonts w:ascii="Trebuchet MS" w:eastAsia="Times New Roman" w:hAnsi="Trebuchet MS" w:cs="Times New Roman"/>
        </w:rPr>
        <w:t xml:space="preserve"> al </w:t>
      </w:r>
      <w:proofErr w:type="spellStart"/>
      <w:r w:rsidRPr="00E17EB4">
        <w:rPr>
          <w:rFonts w:ascii="Trebuchet MS" w:eastAsia="Times New Roman" w:hAnsi="Trebuchet MS" w:cs="Times New Roman"/>
        </w:rPr>
        <w:t>directorului</w:t>
      </w:r>
      <w:proofErr w:type="spellEnd"/>
      <w:r w:rsidRPr="00E17EB4">
        <w:rPr>
          <w:rFonts w:ascii="Trebuchet MS" w:eastAsia="Times New Roman" w:hAnsi="Trebuchet MS" w:cs="Times New Roman"/>
        </w:rPr>
        <w:t>;</w:t>
      </w:r>
    </w:p>
    <w:p w14:paraId="1C6A55D5" w14:textId="5AC75C1B" w:rsidR="00E17EB4" w:rsidRPr="00E17EB4" w:rsidRDefault="00E17EB4" w:rsidP="00E17EB4">
      <w:pPr>
        <w:pStyle w:val="Listparagraf"/>
        <w:numPr>
          <w:ilvl w:val="0"/>
          <w:numId w:val="7"/>
        </w:numPr>
        <w:suppressAutoHyphens/>
        <w:spacing w:line="240" w:lineRule="auto"/>
        <w:textAlignment w:val="baseline"/>
        <w:rPr>
          <w:rFonts w:ascii="Trebuchet MS" w:eastAsia="Times New Roman" w:hAnsi="Trebuchet MS" w:cs="Times New Roman"/>
          <w:lang w:val="ro-RO"/>
        </w:rPr>
      </w:pPr>
      <w:proofErr w:type="spellStart"/>
      <w:r w:rsidRPr="00E17EB4">
        <w:rPr>
          <w:rFonts w:ascii="Trebuchet MS" w:eastAsia="Times New Roman" w:hAnsi="Trebuchet MS" w:cs="Times New Roman"/>
        </w:rPr>
        <w:t>Păstrează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secretul</w:t>
      </w:r>
      <w:proofErr w:type="spellEnd"/>
      <w:r w:rsidRPr="00E17EB4">
        <w:rPr>
          <w:rFonts w:ascii="Trebuchet MS" w:eastAsia="Times New Roman" w:hAnsi="Trebuchet MS" w:cs="Times New Roman"/>
        </w:rPr>
        <w:t xml:space="preserve"> de </w:t>
      </w:r>
      <w:proofErr w:type="spellStart"/>
      <w:r w:rsidRPr="00E17EB4">
        <w:rPr>
          <w:rFonts w:ascii="Trebuchet MS" w:eastAsia="Times New Roman" w:hAnsi="Trebuchet MS" w:cs="Times New Roman"/>
        </w:rPr>
        <w:t>serviciu</w:t>
      </w:r>
      <w:proofErr w:type="spellEnd"/>
      <w:r w:rsidRPr="00E17EB4">
        <w:rPr>
          <w:rFonts w:ascii="Trebuchet MS" w:eastAsia="Times New Roman" w:hAnsi="Trebuchet MS" w:cs="Times New Roman"/>
        </w:rPr>
        <w:t xml:space="preserve">, precum </w:t>
      </w:r>
      <w:proofErr w:type="spellStart"/>
      <w:r w:rsidRPr="00E17EB4">
        <w:rPr>
          <w:rFonts w:ascii="Trebuchet MS" w:eastAsia="Times New Roman" w:hAnsi="Trebuchet MS" w:cs="Times New Roman"/>
        </w:rPr>
        <w:t>și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confidențialitatea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în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legătură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cu </w:t>
      </w:r>
      <w:proofErr w:type="spellStart"/>
      <w:r w:rsidRPr="00E17EB4">
        <w:rPr>
          <w:rFonts w:ascii="Trebuchet MS" w:eastAsia="Times New Roman" w:hAnsi="Trebuchet MS" w:cs="Times New Roman"/>
        </w:rPr>
        <w:t>faptele</w:t>
      </w:r>
      <w:proofErr w:type="spellEnd"/>
      <w:r w:rsidRPr="00E17EB4">
        <w:rPr>
          <w:rFonts w:ascii="Trebuchet MS" w:eastAsia="Times New Roman" w:hAnsi="Trebuchet MS" w:cs="Times New Roman"/>
        </w:rPr>
        <w:t xml:space="preserve">, </w:t>
      </w:r>
      <w:proofErr w:type="spellStart"/>
      <w:r w:rsidRPr="00E17EB4">
        <w:rPr>
          <w:rFonts w:ascii="Trebuchet MS" w:eastAsia="Times New Roman" w:hAnsi="Trebuchet MS" w:cs="Times New Roman"/>
        </w:rPr>
        <w:t>informațiile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sau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documentele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de care  </w:t>
      </w:r>
      <w:proofErr w:type="spellStart"/>
      <w:r w:rsidRPr="00E17EB4">
        <w:rPr>
          <w:rFonts w:ascii="Trebuchet MS" w:eastAsia="Times New Roman" w:hAnsi="Trebuchet MS" w:cs="Times New Roman"/>
        </w:rPr>
        <w:t>ia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cunoștință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în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exercitarea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funcției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publice</w:t>
      </w:r>
      <w:proofErr w:type="spellEnd"/>
      <w:r w:rsidRPr="00E17EB4">
        <w:rPr>
          <w:rFonts w:ascii="Trebuchet MS" w:eastAsia="Times New Roman" w:hAnsi="Trebuchet MS" w:cs="Times New Roman"/>
        </w:rPr>
        <w:t xml:space="preserve">, </w:t>
      </w:r>
      <w:proofErr w:type="spellStart"/>
      <w:r w:rsidRPr="00E17EB4">
        <w:rPr>
          <w:rFonts w:ascii="Trebuchet MS" w:eastAsia="Times New Roman" w:hAnsi="Trebuchet MS" w:cs="Times New Roman"/>
        </w:rPr>
        <w:t>în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condițiile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legii</w:t>
      </w:r>
      <w:proofErr w:type="spellEnd"/>
      <w:r w:rsidRPr="00E17EB4">
        <w:rPr>
          <w:rFonts w:ascii="Trebuchet MS" w:eastAsia="Times New Roman" w:hAnsi="Trebuchet MS" w:cs="Times New Roman"/>
        </w:rPr>
        <w:t xml:space="preserve">, cu </w:t>
      </w:r>
      <w:proofErr w:type="spellStart"/>
      <w:r w:rsidRPr="00E17EB4">
        <w:rPr>
          <w:rFonts w:ascii="Trebuchet MS" w:eastAsia="Times New Roman" w:hAnsi="Trebuchet MS" w:cs="Times New Roman"/>
        </w:rPr>
        <w:t>excepția</w:t>
      </w:r>
      <w:proofErr w:type="spellEnd"/>
      <w:r w:rsidRPr="00E17EB4">
        <w:rPr>
          <w:rFonts w:ascii="Trebuchet MS" w:eastAsia="Times New Roman" w:hAnsi="Trebuchet MS" w:cs="Times New Roman"/>
        </w:rPr>
        <w:t xml:space="preserve"> </w:t>
      </w:r>
      <w:proofErr w:type="spellStart"/>
      <w:r w:rsidRPr="00E17EB4">
        <w:rPr>
          <w:rFonts w:ascii="Trebuchet MS" w:eastAsia="Times New Roman" w:hAnsi="Trebuchet MS" w:cs="Times New Roman"/>
        </w:rPr>
        <w:t>informațiilor</w:t>
      </w:r>
      <w:proofErr w:type="spellEnd"/>
      <w:r w:rsidRPr="00E17EB4">
        <w:rPr>
          <w:rFonts w:ascii="Trebuchet MS" w:eastAsia="Times New Roman" w:hAnsi="Trebuchet MS" w:cs="Times New Roman"/>
        </w:rPr>
        <w:t xml:space="preserve"> de </w:t>
      </w:r>
      <w:proofErr w:type="spellStart"/>
      <w:r w:rsidRPr="00E17EB4">
        <w:rPr>
          <w:rFonts w:ascii="Trebuchet MS" w:eastAsia="Times New Roman" w:hAnsi="Trebuchet MS" w:cs="Times New Roman"/>
        </w:rPr>
        <w:t>interes</w:t>
      </w:r>
      <w:proofErr w:type="spellEnd"/>
      <w:r w:rsidRPr="00E17EB4">
        <w:rPr>
          <w:rFonts w:ascii="Trebuchet MS" w:eastAsia="Times New Roman" w:hAnsi="Trebuchet MS" w:cs="Times New Roman"/>
        </w:rPr>
        <w:t xml:space="preserve"> public.</w:t>
      </w:r>
    </w:p>
    <w:p w14:paraId="1F484188" w14:textId="77777777" w:rsidR="002D7510" w:rsidRPr="00EE5BC7" w:rsidRDefault="002D7510" w:rsidP="002D7510">
      <w:pPr>
        <w:pStyle w:val="Listparagraf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rebuchet MS" w:hAnsi="Trebuchet MS"/>
        </w:rPr>
      </w:pPr>
    </w:p>
    <w:p w14:paraId="3206C597" w14:textId="51265E64" w:rsidR="002D7510" w:rsidRPr="0059534A" w:rsidRDefault="002D7510" w:rsidP="002D7510">
      <w:pPr>
        <w:jc w:val="both"/>
        <w:rPr>
          <w:rFonts w:ascii="Trebuchet MS" w:eastAsia="Times New Roman" w:hAnsi="Trebuchet MS"/>
          <w:lang w:eastAsia="ro-RO"/>
        </w:rPr>
      </w:pPr>
      <w:proofErr w:type="spellStart"/>
      <w:r w:rsidRPr="0059534A">
        <w:rPr>
          <w:rFonts w:ascii="Trebuchet MS" w:eastAsia="Times New Roman" w:hAnsi="Trebuchet MS"/>
          <w:lang w:eastAsia="ro-RO"/>
        </w:rPr>
        <w:t>Afișat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9534A">
        <w:rPr>
          <w:rFonts w:ascii="Trebuchet MS" w:eastAsia="Times New Roman" w:hAnsi="Trebuchet MS"/>
          <w:lang w:eastAsia="ro-RO"/>
        </w:rPr>
        <w:t>în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data de </w:t>
      </w:r>
      <w:r>
        <w:rPr>
          <w:rFonts w:ascii="Trebuchet MS" w:eastAsia="Times New Roman" w:hAnsi="Trebuchet MS"/>
          <w:lang w:eastAsia="ro-RO"/>
        </w:rPr>
        <w:t>1</w:t>
      </w:r>
      <w:r w:rsidR="00C91341">
        <w:rPr>
          <w:rFonts w:ascii="Trebuchet MS" w:eastAsia="Times New Roman" w:hAnsi="Trebuchet MS"/>
          <w:lang w:eastAsia="ro-RO"/>
        </w:rPr>
        <w:t>9</w:t>
      </w:r>
      <w:r w:rsidRPr="0059534A">
        <w:rPr>
          <w:rFonts w:ascii="Trebuchet MS" w:eastAsia="Times New Roman" w:hAnsi="Trebuchet MS"/>
          <w:lang w:eastAsia="ro-RO"/>
        </w:rPr>
        <w:t>.</w:t>
      </w:r>
      <w:r>
        <w:rPr>
          <w:rFonts w:ascii="Trebuchet MS" w:eastAsia="Times New Roman" w:hAnsi="Trebuchet MS"/>
          <w:lang w:eastAsia="ro-RO"/>
        </w:rPr>
        <w:t>11</w:t>
      </w:r>
      <w:r w:rsidRPr="0059534A">
        <w:rPr>
          <w:rFonts w:ascii="Trebuchet MS" w:eastAsia="Times New Roman" w:hAnsi="Trebuchet MS"/>
          <w:lang w:eastAsia="ro-RO"/>
        </w:rPr>
        <w:t xml:space="preserve">.2021, la </w:t>
      </w:r>
      <w:proofErr w:type="spellStart"/>
      <w:r w:rsidRPr="0059534A">
        <w:rPr>
          <w:rFonts w:ascii="Trebuchet MS" w:eastAsia="Times New Roman" w:hAnsi="Trebuchet MS"/>
          <w:lang w:eastAsia="ro-RO"/>
        </w:rPr>
        <w:t>sediul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9534A">
        <w:rPr>
          <w:rFonts w:ascii="Trebuchet MS" w:eastAsia="Times New Roman" w:hAnsi="Trebuchet MS"/>
          <w:lang w:eastAsia="ro-RO"/>
        </w:rPr>
        <w:t>și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pe </w:t>
      </w:r>
      <w:proofErr w:type="spellStart"/>
      <w:r w:rsidRPr="0059534A">
        <w:rPr>
          <w:rFonts w:ascii="Trebuchet MS" w:eastAsia="Times New Roman" w:hAnsi="Trebuchet MS"/>
          <w:lang w:eastAsia="ro-RO"/>
        </w:rPr>
        <w:t>pagina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de internet a </w:t>
      </w:r>
      <w:proofErr w:type="spellStart"/>
      <w:r w:rsidRPr="0059534A">
        <w:rPr>
          <w:rFonts w:ascii="Trebuchet MS" w:eastAsia="Times New Roman" w:hAnsi="Trebuchet MS"/>
          <w:lang w:eastAsia="ro-RO"/>
        </w:rPr>
        <w:t>Ministerului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9534A">
        <w:rPr>
          <w:rFonts w:ascii="Trebuchet MS" w:eastAsia="Times New Roman" w:hAnsi="Trebuchet MS"/>
          <w:lang w:eastAsia="ro-RO"/>
        </w:rPr>
        <w:t>Mediului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, </w:t>
      </w:r>
      <w:proofErr w:type="spellStart"/>
      <w:r w:rsidRPr="0059534A">
        <w:rPr>
          <w:rFonts w:ascii="Trebuchet MS" w:eastAsia="Times New Roman" w:hAnsi="Trebuchet MS"/>
          <w:lang w:eastAsia="ro-RO"/>
        </w:rPr>
        <w:t>Apelor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9534A">
        <w:rPr>
          <w:rFonts w:ascii="Trebuchet MS" w:eastAsia="Times New Roman" w:hAnsi="Trebuchet MS"/>
          <w:lang w:eastAsia="ro-RO"/>
        </w:rPr>
        <w:t>și</w:t>
      </w:r>
      <w:proofErr w:type="spellEnd"/>
      <w:r w:rsidRPr="0059534A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9534A">
        <w:rPr>
          <w:rFonts w:ascii="Trebuchet MS" w:eastAsia="Times New Roman" w:hAnsi="Trebuchet MS"/>
          <w:lang w:eastAsia="ro-RO"/>
        </w:rPr>
        <w:t>Pădurilor</w:t>
      </w:r>
      <w:proofErr w:type="spellEnd"/>
      <w:r w:rsidRPr="0059534A">
        <w:rPr>
          <w:rFonts w:ascii="Trebuchet MS" w:eastAsia="Times New Roman" w:hAnsi="Trebuchet MS"/>
          <w:lang w:eastAsia="ro-RO"/>
        </w:rPr>
        <w:t>.</w:t>
      </w:r>
    </w:p>
    <w:p w14:paraId="48D6FAC3" w14:textId="77777777" w:rsidR="002D7510" w:rsidRPr="0059534A" w:rsidRDefault="002D7510" w:rsidP="002D7510">
      <w:pPr>
        <w:jc w:val="both"/>
        <w:rPr>
          <w:rFonts w:ascii="Trebuchet MS" w:eastAsia="Times New Roman" w:hAnsi="Trebuchet MS"/>
          <w:lang w:eastAsia="ro-RO"/>
        </w:rPr>
      </w:pPr>
    </w:p>
    <w:p w14:paraId="7A5EDA8F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23F3AA58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55DAB853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42DE377F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6203D9D4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48C879EC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4DFA3FC1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146CB3F8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2940F74E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3C5C2661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3639362C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4BE01525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6E97FA24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57641EC7" w14:textId="77777777" w:rsidR="002D7510" w:rsidRPr="0059534A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sz w:val="24"/>
          <w:szCs w:val="24"/>
          <w:lang w:val="ro-RO"/>
        </w:rPr>
      </w:pPr>
    </w:p>
    <w:p w14:paraId="2B172FD2" w14:textId="77777777" w:rsidR="005F24CC" w:rsidRPr="0059534A" w:rsidRDefault="005F24CC" w:rsidP="002D7510">
      <w:pPr>
        <w:jc w:val="center"/>
        <w:rPr>
          <w:rFonts w:ascii="Trebuchet MS" w:hAnsi="Trebuchet MS" w:cs="Times New Roman"/>
          <w:bCs/>
          <w:sz w:val="24"/>
          <w:szCs w:val="24"/>
          <w:lang w:val="ro-RO"/>
        </w:rPr>
      </w:pPr>
    </w:p>
    <w:sectPr w:rsidR="005F24CC" w:rsidRPr="0059534A" w:rsidSect="00567E3A">
      <w:pgSz w:w="11907" w:h="16840" w:code="9"/>
      <w:pgMar w:top="284" w:right="851" w:bottom="142" w:left="1418" w:header="516" w:footer="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52311" w14:textId="77777777" w:rsidR="00A34DD4" w:rsidRDefault="00A34DD4">
      <w:pPr>
        <w:spacing w:after="0" w:line="240" w:lineRule="auto"/>
      </w:pPr>
      <w:r>
        <w:separator/>
      </w:r>
    </w:p>
  </w:endnote>
  <w:endnote w:type="continuationSeparator" w:id="0">
    <w:p w14:paraId="30AE9D2A" w14:textId="77777777" w:rsidR="00A34DD4" w:rsidRDefault="00A34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66E35" w14:textId="77777777" w:rsidR="00A34DD4" w:rsidRDefault="00A34DD4">
      <w:pPr>
        <w:spacing w:after="0" w:line="240" w:lineRule="auto"/>
      </w:pPr>
      <w:r>
        <w:separator/>
      </w:r>
    </w:p>
  </w:footnote>
  <w:footnote w:type="continuationSeparator" w:id="0">
    <w:p w14:paraId="165AEB04" w14:textId="77777777" w:rsidR="00A34DD4" w:rsidRDefault="00A34D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o-RO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val="ro-RO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16A8656B"/>
    <w:multiLevelType w:val="hybridMultilevel"/>
    <w:tmpl w:val="25826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D3B77"/>
    <w:multiLevelType w:val="hybridMultilevel"/>
    <w:tmpl w:val="244E456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20711"/>
    <w:multiLevelType w:val="hybridMultilevel"/>
    <w:tmpl w:val="6F963DB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4C2"/>
    <w:multiLevelType w:val="hybridMultilevel"/>
    <w:tmpl w:val="7FCC3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59AF"/>
    <w:multiLevelType w:val="hybridMultilevel"/>
    <w:tmpl w:val="D61EF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23875"/>
    <w:multiLevelType w:val="hybridMultilevel"/>
    <w:tmpl w:val="D61EF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F6CF7"/>
    <w:multiLevelType w:val="hybridMultilevel"/>
    <w:tmpl w:val="25826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D8E"/>
    <w:rsid w:val="00002C22"/>
    <w:rsid w:val="00012179"/>
    <w:rsid w:val="00026553"/>
    <w:rsid w:val="000275FC"/>
    <w:rsid w:val="0003314D"/>
    <w:rsid w:val="0003318E"/>
    <w:rsid w:val="00034267"/>
    <w:rsid w:val="00052B5F"/>
    <w:rsid w:val="0006033C"/>
    <w:rsid w:val="00060DE4"/>
    <w:rsid w:val="00064160"/>
    <w:rsid w:val="000641B9"/>
    <w:rsid w:val="00083FCB"/>
    <w:rsid w:val="000871C9"/>
    <w:rsid w:val="00090C00"/>
    <w:rsid w:val="0009331D"/>
    <w:rsid w:val="00093519"/>
    <w:rsid w:val="00093B5A"/>
    <w:rsid w:val="000942AD"/>
    <w:rsid w:val="00094998"/>
    <w:rsid w:val="000A27C5"/>
    <w:rsid w:val="000B33FD"/>
    <w:rsid w:val="000B5F9C"/>
    <w:rsid w:val="000B5FBE"/>
    <w:rsid w:val="000B7C15"/>
    <w:rsid w:val="000C2BA3"/>
    <w:rsid w:val="000C6735"/>
    <w:rsid w:val="000D013D"/>
    <w:rsid w:val="000D5DD2"/>
    <w:rsid w:val="000D5F6A"/>
    <w:rsid w:val="000D651A"/>
    <w:rsid w:val="000E3CBE"/>
    <w:rsid w:val="000F1075"/>
    <w:rsid w:val="000F483A"/>
    <w:rsid w:val="00100C0E"/>
    <w:rsid w:val="001058ED"/>
    <w:rsid w:val="00110831"/>
    <w:rsid w:val="00110B9E"/>
    <w:rsid w:val="00111005"/>
    <w:rsid w:val="00121142"/>
    <w:rsid w:val="00132E7A"/>
    <w:rsid w:val="001442E8"/>
    <w:rsid w:val="00144DDF"/>
    <w:rsid w:val="001635A0"/>
    <w:rsid w:val="001657E2"/>
    <w:rsid w:val="0017192E"/>
    <w:rsid w:val="001720FA"/>
    <w:rsid w:val="0018792C"/>
    <w:rsid w:val="00190F60"/>
    <w:rsid w:val="00196252"/>
    <w:rsid w:val="001B2FBC"/>
    <w:rsid w:val="001B4FE8"/>
    <w:rsid w:val="001D46AD"/>
    <w:rsid w:val="001E6AE7"/>
    <w:rsid w:val="001F488B"/>
    <w:rsid w:val="00205246"/>
    <w:rsid w:val="00205D64"/>
    <w:rsid w:val="00210D93"/>
    <w:rsid w:val="00215133"/>
    <w:rsid w:val="002201DF"/>
    <w:rsid w:val="00222D3E"/>
    <w:rsid w:val="00224BAA"/>
    <w:rsid w:val="00225EFB"/>
    <w:rsid w:val="002410B2"/>
    <w:rsid w:val="002515EB"/>
    <w:rsid w:val="00253C68"/>
    <w:rsid w:val="00255574"/>
    <w:rsid w:val="0025568C"/>
    <w:rsid w:val="00255989"/>
    <w:rsid w:val="00272CB0"/>
    <w:rsid w:val="002731E6"/>
    <w:rsid w:val="00277343"/>
    <w:rsid w:val="002A44BD"/>
    <w:rsid w:val="002B5029"/>
    <w:rsid w:val="002B5FB2"/>
    <w:rsid w:val="002B739F"/>
    <w:rsid w:val="002B7C67"/>
    <w:rsid w:val="002D4E5F"/>
    <w:rsid w:val="002D7456"/>
    <w:rsid w:val="002D7510"/>
    <w:rsid w:val="002E372F"/>
    <w:rsid w:val="002E67B0"/>
    <w:rsid w:val="002E72B8"/>
    <w:rsid w:val="00302389"/>
    <w:rsid w:val="00304E62"/>
    <w:rsid w:val="00317418"/>
    <w:rsid w:val="00323054"/>
    <w:rsid w:val="003258FC"/>
    <w:rsid w:val="00326250"/>
    <w:rsid w:val="0032755B"/>
    <w:rsid w:val="00330727"/>
    <w:rsid w:val="00337C77"/>
    <w:rsid w:val="00344995"/>
    <w:rsid w:val="00353018"/>
    <w:rsid w:val="00363A2D"/>
    <w:rsid w:val="00372213"/>
    <w:rsid w:val="00377C51"/>
    <w:rsid w:val="00385268"/>
    <w:rsid w:val="003872B9"/>
    <w:rsid w:val="0039636F"/>
    <w:rsid w:val="003A5430"/>
    <w:rsid w:val="003A58E7"/>
    <w:rsid w:val="003B63CC"/>
    <w:rsid w:val="003C384B"/>
    <w:rsid w:val="003E2C86"/>
    <w:rsid w:val="003E42AC"/>
    <w:rsid w:val="003F57C3"/>
    <w:rsid w:val="00400304"/>
    <w:rsid w:val="00404809"/>
    <w:rsid w:val="0040562F"/>
    <w:rsid w:val="0040636F"/>
    <w:rsid w:val="00415900"/>
    <w:rsid w:val="004200DA"/>
    <w:rsid w:val="00421079"/>
    <w:rsid w:val="004236D4"/>
    <w:rsid w:val="00430397"/>
    <w:rsid w:val="00431540"/>
    <w:rsid w:val="004320D8"/>
    <w:rsid w:val="004416BB"/>
    <w:rsid w:val="0045379B"/>
    <w:rsid w:val="00456CD0"/>
    <w:rsid w:val="004622F6"/>
    <w:rsid w:val="00466EFC"/>
    <w:rsid w:val="00476FF7"/>
    <w:rsid w:val="00482240"/>
    <w:rsid w:val="00483BAA"/>
    <w:rsid w:val="004870AD"/>
    <w:rsid w:val="00487A52"/>
    <w:rsid w:val="004A596D"/>
    <w:rsid w:val="004A7F84"/>
    <w:rsid w:val="004B589A"/>
    <w:rsid w:val="004C5A25"/>
    <w:rsid w:val="004C5E9A"/>
    <w:rsid w:val="004D0775"/>
    <w:rsid w:val="004D11AB"/>
    <w:rsid w:val="004E3C4A"/>
    <w:rsid w:val="004E6BDF"/>
    <w:rsid w:val="004E7189"/>
    <w:rsid w:val="00502DA0"/>
    <w:rsid w:val="005102BB"/>
    <w:rsid w:val="00511A87"/>
    <w:rsid w:val="00522EEE"/>
    <w:rsid w:val="00527C9D"/>
    <w:rsid w:val="005355D1"/>
    <w:rsid w:val="00537816"/>
    <w:rsid w:val="00551703"/>
    <w:rsid w:val="00552A7B"/>
    <w:rsid w:val="00560192"/>
    <w:rsid w:val="0056359E"/>
    <w:rsid w:val="00567E3A"/>
    <w:rsid w:val="0057032F"/>
    <w:rsid w:val="00586AC8"/>
    <w:rsid w:val="0059534A"/>
    <w:rsid w:val="005A6D81"/>
    <w:rsid w:val="005B3BFA"/>
    <w:rsid w:val="005C1E22"/>
    <w:rsid w:val="005C283C"/>
    <w:rsid w:val="005C6026"/>
    <w:rsid w:val="005C74F4"/>
    <w:rsid w:val="005D0431"/>
    <w:rsid w:val="005D3DAE"/>
    <w:rsid w:val="005E1C6A"/>
    <w:rsid w:val="005E4023"/>
    <w:rsid w:val="005E7F0F"/>
    <w:rsid w:val="005F24CC"/>
    <w:rsid w:val="005F5EDA"/>
    <w:rsid w:val="00601DE6"/>
    <w:rsid w:val="00607E3F"/>
    <w:rsid w:val="00615622"/>
    <w:rsid w:val="00617365"/>
    <w:rsid w:val="0061753E"/>
    <w:rsid w:val="006258CC"/>
    <w:rsid w:val="00636A05"/>
    <w:rsid w:val="00656619"/>
    <w:rsid w:val="0069342D"/>
    <w:rsid w:val="00693EBE"/>
    <w:rsid w:val="006A0214"/>
    <w:rsid w:val="006A10DC"/>
    <w:rsid w:val="006A455F"/>
    <w:rsid w:val="006B4006"/>
    <w:rsid w:val="006C19D9"/>
    <w:rsid w:val="006C2B76"/>
    <w:rsid w:val="006C3412"/>
    <w:rsid w:val="006E4432"/>
    <w:rsid w:val="006E4978"/>
    <w:rsid w:val="006F38D0"/>
    <w:rsid w:val="006F65BB"/>
    <w:rsid w:val="0071053B"/>
    <w:rsid w:val="007146BA"/>
    <w:rsid w:val="00714B9A"/>
    <w:rsid w:val="00717CFD"/>
    <w:rsid w:val="00756F1E"/>
    <w:rsid w:val="0075724F"/>
    <w:rsid w:val="00765E3C"/>
    <w:rsid w:val="00774BD8"/>
    <w:rsid w:val="00781DD8"/>
    <w:rsid w:val="00784F55"/>
    <w:rsid w:val="007938C8"/>
    <w:rsid w:val="00794DAE"/>
    <w:rsid w:val="00796FA7"/>
    <w:rsid w:val="007B7A51"/>
    <w:rsid w:val="007C07F5"/>
    <w:rsid w:val="007C738F"/>
    <w:rsid w:val="007D4FE2"/>
    <w:rsid w:val="007D53F7"/>
    <w:rsid w:val="007E350A"/>
    <w:rsid w:val="00800A37"/>
    <w:rsid w:val="008030ED"/>
    <w:rsid w:val="008167CF"/>
    <w:rsid w:val="00822F77"/>
    <w:rsid w:val="0082372D"/>
    <w:rsid w:val="0082799B"/>
    <w:rsid w:val="008424D4"/>
    <w:rsid w:val="008426CE"/>
    <w:rsid w:val="00855BD4"/>
    <w:rsid w:val="00857748"/>
    <w:rsid w:val="008601BE"/>
    <w:rsid w:val="008771D1"/>
    <w:rsid w:val="008847B6"/>
    <w:rsid w:val="00884844"/>
    <w:rsid w:val="00886046"/>
    <w:rsid w:val="00886331"/>
    <w:rsid w:val="008A5DE1"/>
    <w:rsid w:val="008B0DE9"/>
    <w:rsid w:val="008B7D0F"/>
    <w:rsid w:val="008C63A4"/>
    <w:rsid w:val="008E0DDF"/>
    <w:rsid w:val="0091032A"/>
    <w:rsid w:val="00914C85"/>
    <w:rsid w:val="00922A93"/>
    <w:rsid w:val="00923A09"/>
    <w:rsid w:val="009276A0"/>
    <w:rsid w:val="00932321"/>
    <w:rsid w:val="00934FA7"/>
    <w:rsid w:val="009352F7"/>
    <w:rsid w:val="00937FA7"/>
    <w:rsid w:val="00941155"/>
    <w:rsid w:val="00955988"/>
    <w:rsid w:val="009576F4"/>
    <w:rsid w:val="00960248"/>
    <w:rsid w:val="009653ED"/>
    <w:rsid w:val="009805BA"/>
    <w:rsid w:val="0098207E"/>
    <w:rsid w:val="009859B7"/>
    <w:rsid w:val="0098633C"/>
    <w:rsid w:val="00997487"/>
    <w:rsid w:val="009A274F"/>
    <w:rsid w:val="009B0589"/>
    <w:rsid w:val="009E3182"/>
    <w:rsid w:val="009E3366"/>
    <w:rsid w:val="009E5A3B"/>
    <w:rsid w:val="009E7CA2"/>
    <w:rsid w:val="009F1C5E"/>
    <w:rsid w:val="009F526A"/>
    <w:rsid w:val="009F76A1"/>
    <w:rsid w:val="00A0056C"/>
    <w:rsid w:val="00A03C55"/>
    <w:rsid w:val="00A065E9"/>
    <w:rsid w:val="00A12434"/>
    <w:rsid w:val="00A16DB4"/>
    <w:rsid w:val="00A20533"/>
    <w:rsid w:val="00A34DD4"/>
    <w:rsid w:val="00A37023"/>
    <w:rsid w:val="00A42805"/>
    <w:rsid w:val="00A42A03"/>
    <w:rsid w:val="00A47805"/>
    <w:rsid w:val="00A50499"/>
    <w:rsid w:val="00A53785"/>
    <w:rsid w:val="00A5577A"/>
    <w:rsid w:val="00A56D0B"/>
    <w:rsid w:val="00A61B44"/>
    <w:rsid w:val="00A628E2"/>
    <w:rsid w:val="00A65D45"/>
    <w:rsid w:val="00A8089D"/>
    <w:rsid w:val="00A83200"/>
    <w:rsid w:val="00AA6E8C"/>
    <w:rsid w:val="00AB10F4"/>
    <w:rsid w:val="00AB1E29"/>
    <w:rsid w:val="00AC006E"/>
    <w:rsid w:val="00AD28CA"/>
    <w:rsid w:val="00AE1FEA"/>
    <w:rsid w:val="00AF3CA5"/>
    <w:rsid w:val="00AF4793"/>
    <w:rsid w:val="00AF5B88"/>
    <w:rsid w:val="00B00021"/>
    <w:rsid w:val="00B05C17"/>
    <w:rsid w:val="00B07BB6"/>
    <w:rsid w:val="00B130CF"/>
    <w:rsid w:val="00B42C7C"/>
    <w:rsid w:val="00B539ED"/>
    <w:rsid w:val="00B637FD"/>
    <w:rsid w:val="00B675DE"/>
    <w:rsid w:val="00B735B2"/>
    <w:rsid w:val="00B75069"/>
    <w:rsid w:val="00B82E3B"/>
    <w:rsid w:val="00B866B1"/>
    <w:rsid w:val="00BA1CD1"/>
    <w:rsid w:val="00BA33C1"/>
    <w:rsid w:val="00BC1721"/>
    <w:rsid w:val="00BC7740"/>
    <w:rsid w:val="00BC7DA8"/>
    <w:rsid w:val="00BD0FB5"/>
    <w:rsid w:val="00BD2D04"/>
    <w:rsid w:val="00BD5F00"/>
    <w:rsid w:val="00BE0978"/>
    <w:rsid w:val="00BE65F6"/>
    <w:rsid w:val="00BF0B00"/>
    <w:rsid w:val="00BF1AB4"/>
    <w:rsid w:val="00BF26D5"/>
    <w:rsid w:val="00BF3A29"/>
    <w:rsid w:val="00C0224E"/>
    <w:rsid w:val="00C03264"/>
    <w:rsid w:val="00C05B40"/>
    <w:rsid w:val="00C06D21"/>
    <w:rsid w:val="00C13DAE"/>
    <w:rsid w:val="00C17397"/>
    <w:rsid w:val="00C32981"/>
    <w:rsid w:val="00C344ED"/>
    <w:rsid w:val="00C41170"/>
    <w:rsid w:val="00C416CD"/>
    <w:rsid w:val="00C42594"/>
    <w:rsid w:val="00C43232"/>
    <w:rsid w:val="00C4537B"/>
    <w:rsid w:val="00C47754"/>
    <w:rsid w:val="00C5274D"/>
    <w:rsid w:val="00C5590B"/>
    <w:rsid w:val="00C63FB3"/>
    <w:rsid w:val="00C7565E"/>
    <w:rsid w:val="00C83730"/>
    <w:rsid w:val="00C91150"/>
    <w:rsid w:val="00C91341"/>
    <w:rsid w:val="00C95054"/>
    <w:rsid w:val="00CA4DBF"/>
    <w:rsid w:val="00CB12EE"/>
    <w:rsid w:val="00CB481A"/>
    <w:rsid w:val="00CC2351"/>
    <w:rsid w:val="00CD40D0"/>
    <w:rsid w:val="00CE0E33"/>
    <w:rsid w:val="00CE1F23"/>
    <w:rsid w:val="00CE5521"/>
    <w:rsid w:val="00CE68D2"/>
    <w:rsid w:val="00CF2AC9"/>
    <w:rsid w:val="00D00D69"/>
    <w:rsid w:val="00D01DD2"/>
    <w:rsid w:val="00D05FCB"/>
    <w:rsid w:val="00D07161"/>
    <w:rsid w:val="00D143AE"/>
    <w:rsid w:val="00D15787"/>
    <w:rsid w:val="00D21F98"/>
    <w:rsid w:val="00D2288B"/>
    <w:rsid w:val="00D24A04"/>
    <w:rsid w:val="00D3029C"/>
    <w:rsid w:val="00D31BD7"/>
    <w:rsid w:val="00D32898"/>
    <w:rsid w:val="00D34C18"/>
    <w:rsid w:val="00D44C54"/>
    <w:rsid w:val="00D454B5"/>
    <w:rsid w:val="00D479B1"/>
    <w:rsid w:val="00D53A4B"/>
    <w:rsid w:val="00D60953"/>
    <w:rsid w:val="00D62BB9"/>
    <w:rsid w:val="00D64AE8"/>
    <w:rsid w:val="00D72EFF"/>
    <w:rsid w:val="00D74382"/>
    <w:rsid w:val="00D80E37"/>
    <w:rsid w:val="00D84B1E"/>
    <w:rsid w:val="00D901D9"/>
    <w:rsid w:val="00D9214C"/>
    <w:rsid w:val="00D9766E"/>
    <w:rsid w:val="00DA21E0"/>
    <w:rsid w:val="00DA4585"/>
    <w:rsid w:val="00DB2D0E"/>
    <w:rsid w:val="00DC1101"/>
    <w:rsid w:val="00DC2F17"/>
    <w:rsid w:val="00DC3594"/>
    <w:rsid w:val="00DE1E5F"/>
    <w:rsid w:val="00E00A9B"/>
    <w:rsid w:val="00E0393C"/>
    <w:rsid w:val="00E04C68"/>
    <w:rsid w:val="00E05CDE"/>
    <w:rsid w:val="00E1044A"/>
    <w:rsid w:val="00E17D8E"/>
    <w:rsid w:val="00E17EB4"/>
    <w:rsid w:val="00E20C4F"/>
    <w:rsid w:val="00E25DA1"/>
    <w:rsid w:val="00E32152"/>
    <w:rsid w:val="00E45843"/>
    <w:rsid w:val="00E458A2"/>
    <w:rsid w:val="00E46270"/>
    <w:rsid w:val="00E515A8"/>
    <w:rsid w:val="00E5170C"/>
    <w:rsid w:val="00E566DA"/>
    <w:rsid w:val="00E66088"/>
    <w:rsid w:val="00E700F9"/>
    <w:rsid w:val="00E755C3"/>
    <w:rsid w:val="00E75ED7"/>
    <w:rsid w:val="00E859AE"/>
    <w:rsid w:val="00E861CC"/>
    <w:rsid w:val="00E939D7"/>
    <w:rsid w:val="00EA48DD"/>
    <w:rsid w:val="00EA49CF"/>
    <w:rsid w:val="00EB06F3"/>
    <w:rsid w:val="00EB155B"/>
    <w:rsid w:val="00EB349C"/>
    <w:rsid w:val="00EB46F1"/>
    <w:rsid w:val="00EC4F3E"/>
    <w:rsid w:val="00EE0793"/>
    <w:rsid w:val="00EE5BC7"/>
    <w:rsid w:val="00EF202D"/>
    <w:rsid w:val="00F03848"/>
    <w:rsid w:val="00F069B4"/>
    <w:rsid w:val="00F07E43"/>
    <w:rsid w:val="00F11122"/>
    <w:rsid w:val="00F12AF7"/>
    <w:rsid w:val="00F16353"/>
    <w:rsid w:val="00F20765"/>
    <w:rsid w:val="00F22AC0"/>
    <w:rsid w:val="00F24395"/>
    <w:rsid w:val="00F24AF9"/>
    <w:rsid w:val="00F26124"/>
    <w:rsid w:val="00F30071"/>
    <w:rsid w:val="00F332CB"/>
    <w:rsid w:val="00F361E7"/>
    <w:rsid w:val="00F54932"/>
    <w:rsid w:val="00F55146"/>
    <w:rsid w:val="00F575CB"/>
    <w:rsid w:val="00F6772F"/>
    <w:rsid w:val="00FB3D9C"/>
    <w:rsid w:val="00FD4115"/>
    <w:rsid w:val="00FD546D"/>
    <w:rsid w:val="00FE67DB"/>
    <w:rsid w:val="00FF0136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51B44"/>
  <w15:chartTrackingRefBased/>
  <w15:docId w15:val="{F0095F06-BA03-48D6-B248-8C8A6860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E1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7D8E"/>
  </w:style>
  <w:style w:type="paragraph" w:styleId="Antet">
    <w:name w:val="header"/>
    <w:basedOn w:val="Normal"/>
    <w:link w:val="AntetCaracter"/>
    <w:uiPriority w:val="99"/>
    <w:unhideWhenUsed/>
    <w:rsid w:val="009E3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E3366"/>
  </w:style>
  <w:style w:type="paragraph" w:styleId="Listparagraf">
    <w:name w:val="List Paragraph"/>
    <w:basedOn w:val="Normal"/>
    <w:uiPriority w:val="34"/>
    <w:qFormat/>
    <w:rsid w:val="00EA49C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C0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C07F5"/>
    <w:rPr>
      <w:rFonts w:ascii="Segoe UI" w:hAnsi="Segoe UI" w:cs="Segoe UI"/>
      <w:sz w:val="18"/>
      <w:szCs w:val="18"/>
    </w:rPr>
  </w:style>
  <w:style w:type="character" w:styleId="Robust">
    <w:name w:val="Strong"/>
    <w:basedOn w:val="Fontdeparagrafimplicit"/>
    <w:uiPriority w:val="22"/>
    <w:qFormat/>
    <w:rsid w:val="00BF26D5"/>
    <w:rPr>
      <w:b/>
      <w:bCs/>
    </w:rPr>
  </w:style>
  <w:style w:type="paragraph" w:styleId="Corptext">
    <w:name w:val="Body Text"/>
    <w:basedOn w:val="Normal"/>
    <w:link w:val="CorptextCaracter"/>
    <w:uiPriority w:val="1"/>
    <w:qFormat/>
    <w:rsid w:val="000B5F9C"/>
    <w:pPr>
      <w:widowControl w:val="0"/>
      <w:autoSpaceDE w:val="0"/>
      <w:autoSpaceDN w:val="0"/>
      <w:spacing w:after="0" w:line="240" w:lineRule="auto"/>
      <w:jc w:val="both"/>
    </w:pPr>
    <w:rPr>
      <w:rFonts w:ascii="Trebuchet MS" w:eastAsia="Trebuchet MS" w:hAnsi="Trebuchet MS" w:cs="Trebuchet MS"/>
      <w:lang w:val="ro-RO" w:eastAsia="ro-RO" w:bidi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B5F9C"/>
    <w:rPr>
      <w:rFonts w:ascii="Trebuchet MS" w:eastAsia="Trebuchet MS" w:hAnsi="Trebuchet MS" w:cs="Trebuchet MS"/>
      <w:lang w:val="ro-RO" w:eastAsia="ro-RO" w:bidi="ro-RO"/>
    </w:rPr>
  </w:style>
  <w:style w:type="character" w:styleId="Hyperlink">
    <w:name w:val="Hyperlink"/>
    <w:rsid w:val="00BD5F0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6D81"/>
    <w:pPr>
      <w:shd w:val="clear" w:color="auto" w:fill="FFFFFF"/>
      <w:spacing w:after="0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Default">
    <w:name w:val="Default"/>
    <w:rsid w:val="00CE1F23"/>
    <w:pPr>
      <w:autoSpaceDE w:val="0"/>
      <w:autoSpaceDN w:val="0"/>
      <w:adjustRightInd w:val="0"/>
      <w:spacing w:after="0" w:line="240" w:lineRule="auto"/>
    </w:pPr>
    <w:rPr>
      <w:rFonts w:ascii="Trebuchet MS" w:eastAsia="MS Mincho" w:hAnsi="Trebuchet MS" w:cs="Trebuchet MS"/>
      <w:color w:val="000000"/>
      <w:sz w:val="24"/>
      <w:szCs w:val="24"/>
    </w:rPr>
  </w:style>
  <w:style w:type="character" w:styleId="MeniuneNerezolvat">
    <w:name w:val="Unresolved Mention"/>
    <w:basedOn w:val="Fontdeparagrafimplicit"/>
    <w:uiPriority w:val="99"/>
    <w:semiHidden/>
    <w:unhideWhenUsed/>
    <w:rsid w:val="002410B2"/>
    <w:rPr>
      <w:color w:val="605E5C"/>
      <w:shd w:val="clear" w:color="auto" w:fill="E1DFDD"/>
    </w:rPr>
  </w:style>
  <w:style w:type="character" w:customStyle="1" w:styleId="l5tlu1">
    <w:name w:val="l5tlu1"/>
    <w:rsid w:val="005F24CC"/>
    <w:rPr>
      <w:b/>
      <w:bCs/>
      <w:color w:val="000000"/>
      <w:sz w:val="32"/>
      <w:szCs w:val="32"/>
    </w:rPr>
  </w:style>
  <w:style w:type="character" w:customStyle="1" w:styleId="l5def6">
    <w:name w:val="l5def6"/>
    <w:basedOn w:val="Fontdeparagrafimplicit"/>
    <w:rsid w:val="005F24CC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Fontdeparagrafimplicit"/>
    <w:rsid w:val="005F24CC"/>
    <w:rPr>
      <w:rFonts w:ascii="Arial" w:hAnsi="Arial" w:cs="Arial" w:hint="default"/>
      <w:color w:val="000000"/>
      <w:sz w:val="26"/>
      <w:szCs w:val="26"/>
    </w:rPr>
  </w:style>
  <w:style w:type="character" w:customStyle="1" w:styleId="l5def10">
    <w:name w:val="l5def10"/>
    <w:basedOn w:val="Fontdeparagrafimplicit"/>
    <w:rsid w:val="005F24CC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36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1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93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8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03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96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99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88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76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12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1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85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96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2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8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97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81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49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05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31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93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56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68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01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92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43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1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48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44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21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5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00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85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61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37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61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6491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2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6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8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2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86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99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50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9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20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86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47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91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08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39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14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56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10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8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8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92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8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20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26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17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28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4599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0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5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43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4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81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12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43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33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86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7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02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80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8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29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33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96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93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86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84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9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6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91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19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73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75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30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27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81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22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82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87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38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1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64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49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06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0917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7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0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4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7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30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4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28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5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80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83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17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52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11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55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76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18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11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44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43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45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59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92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7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65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1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5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30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62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03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11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12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8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16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13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01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19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73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0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3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7710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1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3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7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70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04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1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64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01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09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04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92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98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71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34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86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9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7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30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8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61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39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07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24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5463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1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9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86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88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08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74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79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53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63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43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89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21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82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8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21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99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6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21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92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90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27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3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02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76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87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48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41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41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80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02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40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97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56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66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63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4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57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46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6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4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29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65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01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28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64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1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93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2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33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65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42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53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1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97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35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55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61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39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20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2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80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84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23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89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25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12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82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58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2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41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92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34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59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66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55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26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8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0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2861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1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19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12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3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63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60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65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29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5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78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86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59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27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79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37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87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61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78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67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1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8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17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76269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97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59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58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40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51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84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98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56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99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46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10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3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55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96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03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32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16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86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42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72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27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8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17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47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18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2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0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0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43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64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35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36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77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2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8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6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3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13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1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70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58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00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69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75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4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28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53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43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73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40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0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35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29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06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45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49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34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46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9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56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30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31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57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20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03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70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66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78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42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34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01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12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77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01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52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98162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3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2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4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72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20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33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34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47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68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7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59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17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53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21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6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93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8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4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95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56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27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88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08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62119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6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37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46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39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4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36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85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97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62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79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92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29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39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47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29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6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89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63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21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73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6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37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41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2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74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36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25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4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92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31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35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0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lena.serban@mmediu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E9D62-EF06-44C1-9499-D29707AF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1295</Words>
  <Characters>7387</Characters>
  <Application>Microsoft Office Word</Application>
  <DocSecurity>0</DocSecurity>
  <Lines>61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Nitu</dc:creator>
  <cp:keywords/>
  <dc:description/>
  <cp:lastModifiedBy>Irina.Stancu</cp:lastModifiedBy>
  <cp:revision>64</cp:revision>
  <cp:lastPrinted>2021-11-10T09:00:00Z</cp:lastPrinted>
  <dcterms:created xsi:type="dcterms:W3CDTF">2021-06-02T12:38:00Z</dcterms:created>
  <dcterms:modified xsi:type="dcterms:W3CDTF">2021-11-19T09:12:00Z</dcterms:modified>
</cp:coreProperties>
</file>