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61F0CC" w14:textId="54ECE4C5" w:rsidR="00BF015E" w:rsidRPr="006A2A1A" w:rsidRDefault="008E66B5" w:rsidP="00BF015E">
      <w:pPr>
        <w:jc w:val="right"/>
        <w:rPr>
          <w:rFonts w:ascii="Times New Roman" w:hAnsi="Times New Roman" w:cs="Times New Roman"/>
          <w:color w:val="FFFFFF" w:themeColor="background1"/>
          <w:sz w:val="24"/>
          <w:szCs w:val="24"/>
        </w:rPr>
      </w:pPr>
      <w:r w:rsidRPr="006A2A1A">
        <w:rPr>
          <w:rFonts w:ascii="Times New Roman" w:hAnsi="Times New Roman" w:cs="Times New Roman"/>
          <w:color w:val="FFFFFF" w:themeColor="background1"/>
          <w:sz w:val="24"/>
          <w:szCs w:val="24"/>
        </w:rPr>
        <w:t xml:space="preserve">Anexa </w:t>
      </w:r>
      <w:r w:rsidR="0044264F" w:rsidRPr="006A2A1A">
        <w:rPr>
          <w:rFonts w:ascii="Times New Roman" w:hAnsi="Times New Roman" w:cs="Times New Roman"/>
          <w:color w:val="FFFFFF" w:themeColor="background1"/>
          <w:sz w:val="24"/>
          <w:szCs w:val="24"/>
        </w:rPr>
        <w:t xml:space="preserve">nr. </w:t>
      </w:r>
      <w:r w:rsidRPr="006A2A1A">
        <w:rPr>
          <w:rFonts w:ascii="Times New Roman" w:hAnsi="Times New Roman" w:cs="Times New Roman"/>
          <w:color w:val="FFFFFF" w:themeColor="background1"/>
          <w:sz w:val="24"/>
          <w:szCs w:val="24"/>
        </w:rPr>
        <w:t>2</w:t>
      </w:r>
    </w:p>
    <w:p w14:paraId="073AF677" w14:textId="1F1F2F2F" w:rsidR="00113A62" w:rsidRPr="00DB2B3C" w:rsidRDefault="00A96E70">
      <w:pPr>
        <w:jc w:val="center"/>
        <w:rPr>
          <w:rFonts w:ascii="Times New Roman" w:hAnsi="Times New Roman" w:cs="Times New Roman"/>
          <w:b/>
          <w:bCs/>
          <w:color w:val="000000" w:themeColor="text1"/>
          <w:sz w:val="24"/>
          <w:szCs w:val="24"/>
        </w:rPr>
      </w:pPr>
      <w:r w:rsidRPr="00DB2B3C">
        <w:rPr>
          <w:rFonts w:ascii="Times New Roman" w:hAnsi="Times New Roman" w:cs="Times New Roman"/>
          <w:b/>
          <w:bCs/>
          <w:color w:val="000000" w:themeColor="text1"/>
          <w:sz w:val="24"/>
          <w:szCs w:val="24"/>
        </w:rPr>
        <w:t xml:space="preserve"> </w:t>
      </w:r>
      <w:r w:rsidR="004B5849" w:rsidRPr="00DB2B3C">
        <w:rPr>
          <w:rFonts w:ascii="Times New Roman" w:hAnsi="Times New Roman" w:cs="Times New Roman"/>
          <w:b/>
          <w:bCs/>
          <w:color w:val="000000" w:themeColor="text1"/>
          <w:sz w:val="24"/>
          <w:szCs w:val="24"/>
        </w:rPr>
        <w:t>NOTĂ DE FUNDAMENTARE</w:t>
      </w:r>
    </w:p>
    <w:p w14:paraId="7C0DD612" w14:textId="77777777" w:rsidR="00916341" w:rsidRPr="00E736E1" w:rsidRDefault="00916341">
      <w:pPr>
        <w:jc w:val="center"/>
        <w:rPr>
          <w:rFonts w:ascii="Times New Roman" w:hAnsi="Times New Roman" w:cs="Times New Roman"/>
          <w:b/>
          <w:bCs/>
          <w:color w:val="000000" w:themeColor="text1"/>
          <w:sz w:val="24"/>
          <w:szCs w:val="24"/>
        </w:rPr>
      </w:pPr>
    </w:p>
    <w:p w14:paraId="65B1981F" w14:textId="77777777" w:rsidR="00113A62" w:rsidRPr="00E736E1" w:rsidRDefault="00113A62">
      <w:pPr>
        <w:rPr>
          <w:rFonts w:ascii="Times New Roman" w:hAnsi="Times New Roman" w:cs="Times New Roman"/>
          <w:color w:val="000000" w:themeColor="text1"/>
          <w:sz w:val="24"/>
          <w:szCs w:val="24"/>
        </w:rPr>
      </w:pPr>
    </w:p>
    <w:tbl>
      <w:tblPr>
        <w:tblW w:w="10206" w:type="dxa"/>
        <w:tblInd w:w="-459" w:type="dxa"/>
        <w:tblLayout w:type="fixed"/>
        <w:tblLook w:val="0000" w:firstRow="0" w:lastRow="0" w:firstColumn="0" w:lastColumn="0" w:noHBand="0" w:noVBand="0"/>
      </w:tblPr>
      <w:tblGrid>
        <w:gridCol w:w="567"/>
        <w:gridCol w:w="177"/>
        <w:gridCol w:w="144"/>
        <w:gridCol w:w="2373"/>
        <w:gridCol w:w="1842"/>
        <w:gridCol w:w="993"/>
        <w:gridCol w:w="862"/>
        <w:gridCol w:w="839"/>
        <w:gridCol w:w="831"/>
        <w:gridCol w:w="1578"/>
      </w:tblGrid>
      <w:tr w:rsidR="002B009E" w:rsidRPr="00E736E1" w14:paraId="2CCF4D4A" w14:textId="77777777" w:rsidTr="007860E1">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6925B78C" w14:textId="77777777" w:rsidR="00D5535A" w:rsidRPr="00E736E1" w:rsidRDefault="00D5535A">
            <w:pPr>
              <w:jc w:val="center"/>
              <w:rPr>
                <w:rFonts w:ascii="Times New Roman" w:hAnsi="Times New Roman" w:cs="Times New Roman"/>
                <w:b/>
                <w:bCs/>
                <w:color w:val="000000" w:themeColor="text1"/>
                <w:sz w:val="24"/>
                <w:szCs w:val="24"/>
              </w:rPr>
            </w:pPr>
          </w:p>
          <w:p w14:paraId="66FF7157" w14:textId="77777777" w:rsidR="00113A62" w:rsidRPr="00E736E1" w:rsidRDefault="004B5849">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Secţiunea 1</w:t>
            </w:r>
          </w:p>
          <w:p w14:paraId="70ABFDA1" w14:textId="77777777" w:rsidR="00B71C59" w:rsidRPr="00E736E1" w:rsidRDefault="004B5849" w:rsidP="009F7A66">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Titlul proiectului de act normativ</w:t>
            </w:r>
          </w:p>
          <w:p w14:paraId="112E0054" w14:textId="77777777" w:rsidR="007860E1" w:rsidRPr="00E736E1" w:rsidRDefault="007860E1" w:rsidP="009F7A66">
            <w:pPr>
              <w:jc w:val="center"/>
              <w:rPr>
                <w:rFonts w:ascii="Times New Roman" w:hAnsi="Times New Roman" w:cs="Times New Roman"/>
                <w:b/>
                <w:bCs/>
                <w:color w:val="000000" w:themeColor="text1"/>
                <w:sz w:val="24"/>
                <w:szCs w:val="24"/>
              </w:rPr>
            </w:pPr>
          </w:p>
        </w:tc>
      </w:tr>
      <w:tr w:rsidR="002B009E" w:rsidRPr="00E736E1" w14:paraId="2E1C1C46" w14:textId="77777777" w:rsidTr="007860E1">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27D4E142" w14:textId="77777777" w:rsidR="000337C3" w:rsidRPr="00E736E1" w:rsidRDefault="000337C3" w:rsidP="00596865">
            <w:pPr>
              <w:jc w:val="center"/>
              <w:rPr>
                <w:rFonts w:ascii="Times New Roman" w:hAnsi="Times New Roman" w:cs="Times New Roman"/>
                <w:b/>
                <w:bCs/>
                <w:color w:val="000000" w:themeColor="text1"/>
                <w:sz w:val="24"/>
                <w:szCs w:val="24"/>
              </w:rPr>
            </w:pPr>
          </w:p>
          <w:p w14:paraId="2CD25E7F" w14:textId="77777777" w:rsidR="00DE4C16" w:rsidRPr="00E736E1" w:rsidRDefault="00DE4C16" w:rsidP="00596865">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 xml:space="preserve">HOTĂRÂRE </w:t>
            </w:r>
          </w:p>
          <w:p w14:paraId="1D7FE67C" w14:textId="77777777" w:rsidR="00DE4C16" w:rsidRPr="00E736E1" w:rsidRDefault="00DE4C16" w:rsidP="00596865">
            <w:pPr>
              <w:jc w:val="center"/>
              <w:rPr>
                <w:rFonts w:ascii="Times New Roman" w:hAnsi="Times New Roman" w:cs="Times New Roman"/>
                <w:b/>
                <w:bCs/>
                <w:color w:val="000000" w:themeColor="text1"/>
                <w:sz w:val="24"/>
                <w:szCs w:val="24"/>
              </w:rPr>
            </w:pPr>
          </w:p>
          <w:p w14:paraId="4EB9ED4D" w14:textId="08B56A39" w:rsidR="00153F08" w:rsidRPr="00E736E1" w:rsidRDefault="004B5849" w:rsidP="00596865">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 xml:space="preserve">pentru aprobarea </w:t>
            </w:r>
            <w:r w:rsidR="00057AA7" w:rsidRPr="00E736E1">
              <w:rPr>
                <w:rFonts w:ascii="Times New Roman" w:hAnsi="Times New Roman" w:cs="Times New Roman"/>
                <w:b/>
                <w:bCs/>
                <w:color w:val="000000" w:themeColor="text1"/>
                <w:sz w:val="24"/>
                <w:szCs w:val="24"/>
              </w:rPr>
              <w:t>bugetului</w:t>
            </w:r>
            <w:r w:rsidRPr="00E736E1">
              <w:rPr>
                <w:rFonts w:ascii="Times New Roman" w:hAnsi="Times New Roman" w:cs="Times New Roman"/>
                <w:b/>
                <w:bCs/>
                <w:color w:val="000000" w:themeColor="text1"/>
                <w:sz w:val="24"/>
                <w:szCs w:val="24"/>
              </w:rPr>
              <w:t xml:space="preserve"> de venituri şi cheltuieli </w:t>
            </w:r>
            <w:r w:rsidR="00315FA8" w:rsidRPr="00E736E1">
              <w:rPr>
                <w:rFonts w:ascii="Times New Roman" w:hAnsi="Times New Roman" w:cs="Times New Roman"/>
                <w:b/>
                <w:bCs/>
                <w:color w:val="000000" w:themeColor="text1"/>
                <w:sz w:val="24"/>
                <w:szCs w:val="24"/>
              </w:rPr>
              <w:t xml:space="preserve">rectificat </w:t>
            </w:r>
            <w:r w:rsidRPr="00E736E1">
              <w:rPr>
                <w:rFonts w:ascii="Times New Roman" w:hAnsi="Times New Roman" w:cs="Times New Roman"/>
                <w:b/>
                <w:bCs/>
                <w:color w:val="000000" w:themeColor="text1"/>
                <w:sz w:val="24"/>
                <w:szCs w:val="24"/>
              </w:rPr>
              <w:t>pe anul 20</w:t>
            </w:r>
            <w:r w:rsidR="000F2E4F" w:rsidRPr="00E736E1">
              <w:rPr>
                <w:rFonts w:ascii="Times New Roman" w:hAnsi="Times New Roman" w:cs="Times New Roman"/>
                <w:b/>
                <w:bCs/>
                <w:color w:val="000000" w:themeColor="text1"/>
                <w:sz w:val="24"/>
                <w:szCs w:val="24"/>
              </w:rPr>
              <w:t>2</w:t>
            </w:r>
            <w:r w:rsidR="00DD795D" w:rsidRPr="00E736E1">
              <w:rPr>
                <w:rFonts w:ascii="Times New Roman" w:hAnsi="Times New Roman" w:cs="Times New Roman"/>
                <w:b/>
                <w:bCs/>
                <w:color w:val="000000" w:themeColor="text1"/>
                <w:sz w:val="24"/>
                <w:szCs w:val="24"/>
              </w:rPr>
              <w:t>1</w:t>
            </w:r>
          </w:p>
          <w:p w14:paraId="4DD17D09" w14:textId="7EB97025" w:rsidR="00E62183" w:rsidRPr="00E736E1" w:rsidRDefault="004B5849" w:rsidP="00596865">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 xml:space="preserve">pentru Administraţia Naţională </w:t>
            </w:r>
            <w:r w:rsidR="00FD3D94" w:rsidRPr="00E736E1">
              <w:rPr>
                <w:rFonts w:ascii="Times New Roman" w:hAnsi="Times New Roman" w:cs="Times New Roman"/>
                <w:b/>
                <w:bCs/>
                <w:color w:val="000000" w:themeColor="text1"/>
                <w:sz w:val="24"/>
                <w:szCs w:val="24"/>
              </w:rPr>
              <w:t>„</w:t>
            </w:r>
            <w:r w:rsidRPr="00E736E1">
              <w:rPr>
                <w:rFonts w:ascii="Times New Roman" w:hAnsi="Times New Roman" w:cs="Times New Roman"/>
                <w:b/>
                <w:bCs/>
                <w:color w:val="000000" w:themeColor="text1"/>
                <w:sz w:val="24"/>
                <w:szCs w:val="24"/>
              </w:rPr>
              <w:t xml:space="preserve">Apele Române”, </w:t>
            </w:r>
          </w:p>
          <w:p w14:paraId="78B6A8D8" w14:textId="2C810EA2" w:rsidR="00F4548A" w:rsidRPr="00E736E1" w:rsidRDefault="004B5849" w:rsidP="00596865">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 xml:space="preserve">aflată în coordonarea Ministerului </w:t>
            </w:r>
            <w:r w:rsidR="000F2E4F" w:rsidRPr="00E736E1">
              <w:rPr>
                <w:rFonts w:ascii="Times New Roman" w:hAnsi="Times New Roman" w:cs="Times New Roman"/>
                <w:b/>
                <w:bCs/>
                <w:color w:val="000000" w:themeColor="text1"/>
                <w:sz w:val="24"/>
                <w:szCs w:val="24"/>
              </w:rPr>
              <w:t xml:space="preserve">Mediului, </w:t>
            </w:r>
            <w:r w:rsidR="005C68ED" w:rsidRPr="00E736E1">
              <w:rPr>
                <w:rFonts w:ascii="Times New Roman" w:hAnsi="Times New Roman" w:cs="Times New Roman"/>
                <w:b/>
                <w:bCs/>
                <w:color w:val="000000" w:themeColor="text1"/>
                <w:sz w:val="24"/>
                <w:szCs w:val="24"/>
              </w:rPr>
              <w:t>Apelor</w:t>
            </w:r>
            <w:r w:rsidRPr="00E736E1">
              <w:rPr>
                <w:rFonts w:ascii="Times New Roman" w:hAnsi="Times New Roman" w:cs="Times New Roman"/>
                <w:b/>
                <w:bCs/>
                <w:color w:val="000000" w:themeColor="text1"/>
                <w:sz w:val="24"/>
                <w:szCs w:val="24"/>
              </w:rPr>
              <w:t xml:space="preserve"> şi </w:t>
            </w:r>
            <w:r w:rsidR="00420483" w:rsidRPr="00E736E1">
              <w:rPr>
                <w:rFonts w:ascii="Times New Roman" w:hAnsi="Times New Roman" w:cs="Times New Roman"/>
                <w:b/>
                <w:bCs/>
                <w:color w:val="000000" w:themeColor="text1"/>
                <w:sz w:val="24"/>
                <w:szCs w:val="24"/>
              </w:rPr>
              <w:t>Pă</w:t>
            </w:r>
            <w:r w:rsidR="005C68ED" w:rsidRPr="00E736E1">
              <w:rPr>
                <w:rFonts w:ascii="Times New Roman" w:hAnsi="Times New Roman" w:cs="Times New Roman"/>
                <w:b/>
                <w:bCs/>
                <w:color w:val="000000" w:themeColor="text1"/>
                <w:sz w:val="24"/>
                <w:szCs w:val="24"/>
              </w:rPr>
              <w:t>durilor</w:t>
            </w:r>
          </w:p>
          <w:p w14:paraId="127859DD" w14:textId="77777777" w:rsidR="00DE4C16" w:rsidRPr="00E736E1" w:rsidRDefault="00DE4C16" w:rsidP="00596865">
            <w:pPr>
              <w:jc w:val="center"/>
              <w:rPr>
                <w:rFonts w:ascii="Times New Roman" w:hAnsi="Times New Roman" w:cs="Times New Roman"/>
                <w:b/>
                <w:bCs/>
                <w:color w:val="000000" w:themeColor="text1"/>
                <w:sz w:val="24"/>
                <w:szCs w:val="24"/>
              </w:rPr>
            </w:pPr>
          </w:p>
        </w:tc>
      </w:tr>
      <w:tr w:rsidR="002B009E" w:rsidRPr="00E736E1" w14:paraId="7D8074A0" w14:textId="77777777" w:rsidTr="007860E1">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07756A9F" w14:textId="77777777" w:rsidR="00D5535A" w:rsidRPr="00E736E1" w:rsidRDefault="00D5535A">
            <w:pPr>
              <w:jc w:val="center"/>
              <w:rPr>
                <w:rFonts w:ascii="Times New Roman" w:hAnsi="Times New Roman" w:cs="Times New Roman"/>
                <w:b/>
                <w:bCs/>
                <w:color w:val="000000" w:themeColor="text1"/>
                <w:sz w:val="24"/>
                <w:szCs w:val="24"/>
              </w:rPr>
            </w:pPr>
          </w:p>
          <w:p w14:paraId="3E880A49" w14:textId="77777777" w:rsidR="00113A62" w:rsidRPr="00E736E1" w:rsidRDefault="004B5849">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Secţiunea a 2-a</w:t>
            </w:r>
          </w:p>
          <w:p w14:paraId="03FF7907" w14:textId="77777777" w:rsidR="00B71C59" w:rsidRPr="00E736E1" w:rsidRDefault="004B5849" w:rsidP="009F7A66">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Motivul emiterii actului normativ</w:t>
            </w:r>
          </w:p>
          <w:p w14:paraId="7AD2A13C" w14:textId="77777777" w:rsidR="00EA151C" w:rsidRPr="00E736E1" w:rsidRDefault="00EA151C" w:rsidP="009F7A66">
            <w:pPr>
              <w:jc w:val="center"/>
              <w:rPr>
                <w:rFonts w:ascii="Times New Roman" w:hAnsi="Times New Roman" w:cs="Times New Roman"/>
                <w:b/>
                <w:bCs/>
                <w:color w:val="000000" w:themeColor="text1"/>
                <w:sz w:val="24"/>
                <w:szCs w:val="24"/>
              </w:rPr>
            </w:pPr>
          </w:p>
        </w:tc>
      </w:tr>
      <w:tr w:rsidR="002B009E" w:rsidRPr="00E736E1" w14:paraId="5CBC20E8" w14:textId="77777777" w:rsidTr="007860E1">
        <w:tc>
          <w:tcPr>
            <w:tcW w:w="567" w:type="dxa"/>
            <w:tcBorders>
              <w:top w:val="single" w:sz="4" w:space="0" w:color="000000"/>
              <w:left w:val="single" w:sz="4" w:space="0" w:color="000000"/>
              <w:bottom w:val="single" w:sz="4" w:space="0" w:color="000000"/>
            </w:tcBorders>
            <w:shd w:val="clear" w:color="auto" w:fill="auto"/>
          </w:tcPr>
          <w:p w14:paraId="44072BD1" w14:textId="77777777" w:rsidR="00113A62" w:rsidRPr="00E736E1" w:rsidRDefault="004B5849">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1. </w:t>
            </w:r>
          </w:p>
        </w:tc>
        <w:tc>
          <w:tcPr>
            <w:tcW w:w="2694" w:type="dxa"/>
            <w:gridSpan w:val="3"/>
            <w:tcBorders>
              <w:top w:val="single" w:sz="4" w:space="0" w:color="000000"/>
              <w:left w:val="single" w:sz="4" w:space="0" w:color="000000"/>
              <w:bottom w:val="single" w:sz="4" w:space="0" w:color="000000"/>
            </w:tcBorders>
            <w:shd w:val="clear" w:color="auto" w:fill="auto"/>
          </w:tcPr>
          <w:p w14:paraId="6228B6FB" w14:textId="77777777" w:rsidR="00113A62" w:rsidRPr="00E736E1" w:rsidRDefault="004B5849">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Descrierea situaţiei actuale</w:t>
            </w:r>
          </w:p>
          <w:p w14:paraId="4F00B504" w14:textId="77777777" w:rsidR="00113A62" w:rsidRPr="00E736E1" w:rsidRDefault="00113A62">
            <w:pPr>
              <w:rPr>
                <w:rFonts w:ascii="Times New Roman" w:hAnsi="Times New Roman" w:cs="Times New Roman"/>
                <w:color w:val="000000" w:themeColor="text1"/>
                <w:sz w:val="24"/>
                <w:szCs w:val="24"/>
              </w:rPr>
            </w:pP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692D41A1" w14:textId="77777777"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Apa constituie o resursă naturală cu valoare economică în toate formele sale de utilizare/exploatare. </w:t>
            </w:r>
          </w:p>
          <w:p w14:paraId="083B9BE7" w14:textId="77777777"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Conform actelor normative specifice, Adm</w:t>
            </w:r>
            <w:r w:rsidR="00420483" w:rsidRPr="00E736E1">
              <w:rPr>
                <w:rFonts w:ascii="Times New Roman" w:hAnsi="Times New Roman" w:cs="Times New Roman"/>
                <w:color w:val="000000" w:themeColor="text1"/>
                <w:sz w:val="24"/>
                <w:szCs w:val="24"/>
              </w:rPr>
              <w:t>inistraţia Naţională „Apele Româ</w:t>
            </w:r>
            <w:r w:rsidRPr="00E736E1">
              <w:rPr>
                <w:rFonts w:ascii="Times New Roman" w:hAnsi="Times New Roman" w:cs="Times New Roman"/>
                <w:color w:val="000000" w:themeColor="text1"/>
                <w:sz w:val="24"/>
                <w:szCs w:val="24"/>
              </w:rPr>
              <w:t xml:space="preserve">ne" are calitatea de operator unic al resurselor de apă. Pentru a asigura resursele economico-financiare de gospodărire a apelor s-a instituit sistemul de plată, aceasta executându-se în corelaţie cu prevederile actelor de reglementare în domeniul gospodăririi apelor (avize, autorizaţii, etc.). </w:t>
            </w:r>
          </w:p>
          <w:p w14:paraId="71D89B4C" w14:textId="77777777"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ab/>
              <w:t>Odată cu aderarea României la Uniunea Europeană, a trebuit să se pună în aplicare Directiva Europeană 60/2000/CE prin care se statuează ca principii de bază în gospodărirea apelor următoarele:</w:t>
            </w:r>
          </w:p>
          <w:p w14:paraId="1DCA9D29" w14:textId="77777777" w:rsidR="00113A62" w:rsidRPr="00E736E1" w:rsidRDefault="004B5849" w:rsidP="002F4321">
            <w:pPr>
              <w:numPr>
                <w:ilvl w:val="0"/>
                <w:numId w:val="2"/>
              </w:num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Recuperarea integrală a costurilor managementului apei (cantitate şi calitate); </w:t>
            </w:r>
          </w:p>
          <w:p w14:paraId="00FBECC3" w14:textId="77777777" w:rsidR="00113A62" w:rsidRPr="00E736E1" w:rsidRDefault="004B5849" w:rsidP="002F4321">
            <w:pPr>
              <w:numPr>
                <w:ilvl w:val="0"/>
                <w:numId w:val="2"/>
              </w:num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Utilizatorii finali de apă plătesc (operatori de gospodărire comunală, operatori economici industriali, operatori economici producători de energie electrică, irigaţii, acvacultură-piscicultură);</w:t>
            </w:r>
          </w:p>
          <w:p w14:paraId="5BB6B786" w14:textId="77777777" w:rsidR="00113A62" w:rsidRPr="00E736E1" w:rsidRDefault="004B5849" w:rsidP="002F4321">
            <w:pPr>
              <w:numPr>
                <w:ilvl w:val="0"/>
                <w:numId w:val="2"/>
              </w:num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Poluatorii apei (sub orice formă de poluare) plătesc;</w:t>
            </w:r>
          </w:p>
          <w:p w14:paraId="0BAB82D9" w14:textId="77777777" w:rsidR="00113A62" w:rsidRPr="00E736E1" w:rsidRDefault="004B5849" w:rsidP="002F4321">
            <w:pPr>
              <w:numPr>
                <w:ilvl w:val="0"/>
                <w:numId w:val="2"/>
              </w:num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Stimularea beneficiarilor de resursă de apă în vederea protecţiei acesteia. </w:t>
            </w:r>
          </w:p>
          <w:p w14:paraId="4DC784BD" w14:textId="13CDE548"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ab/>
              <w:t>Pentru aplicarea</w:t>
            </w:r>
            <w:r w:rsidR="0032718D"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acestor principii, a fost necesară implementarea noului mecanism economic prin Ordonan</w:t>
            </w:r>
            <w:r w:rsidR="00716E23" w:rsidRPr="00E736E1">
              <w:rPr>
                <w:rFonts w:ascii="Times New Roman" w:hAnsi="Times New Roman" w:cs="Times New Roman"/>
                <w:color w:val="000000" w:themeColor="text1"/>
                <w:sz w:val="24"/>
                <w:szCs w:val="24"/>
              </w:rPr>
              <w:t>ţ</w:t>
            </w:r>
            <w:r w:rsidR="00420483" w:rsidRPr="00E736E1">
              <w:rPr>
                <w:rFonts w:ascii="Times New Roman" w:hAnsi="Times New Roman" w:cs="Times New Roman"/>
                <w:color w:val="000000" w:themeColor="text1"/>
                <w:sz w:val="24"/>
                <w:szCs w:val="24"/>
              </w:rPr>
              <w:t>a de u</w:t>
            </w:r>
            <w:r w:rsidRPr="00E736E1">
              <w:rPr>
                <w:rFonts w:ascii="Times New Roman" w:hAnsi="Times New Roman" w:cs="Times New Roman"/>
                <w:color w:val="000000" w:themeColor="text1"/>
                <w:sz w:val="24"/>
                <w:szCs w:val="24"/>
              </w:rPr>
              <w:t xml:space="preserve">rgenţă a Guvernului nr. 107/2002 privind înfiinţarea Administraţiei Naţionale „Apele Române", aprobată cu modificări  şi completări prin  Legea </w:t>
            </w:r>
            <w:r w:rsidR="00375C43"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nr. 404/2003 </w:t>
            </w:r>
            <w:r w:rsidRPr="00E736E1">
              <w:rPr>
                <w:rFonts w:ascii="Times New Roman" w:hAnsi="Times New Roman" w:cs="Times New Roman"/>
                <w:i/>
                <w:iCs/>
                <w:color w:val="000000" w:themeColor="text1"/>
                <w:sz w:val="24"/>
                <w:szCs w:val="24"/>
              </w:rPr>
              <w:t xml:space="preserve">pentru aprobarea </w:t>
            </w:r>
            <w:r w:rsidR="00420483" w:rsidRPr="00E736E1">
              <w:rPr>
                <w:rFonts w:ascii="Times New Roman" w:hAnsi="Times New Roman" w:cs="Times New Roman"/>
                <w:i/>
                <w:iCs/>
                <w:color w:val="000000" w:themeColor="text1"/>
                <w:sz w:val="24"/>
                <w:szCs w:val="24"/>
              </w:rPr>
              <w:t>Ordonanței de u</w:t>
            </w:r>
            <w:r w:rsidRPr="00E736E1">
              <w:rPr>
                <w:rFonts w:ascii="Times New Roman" w:hAnsi="Times New Roman" w:cs="Times New Roman"/>
                <w:i/>
                <w:iCs/>
                <w:color w:val="000000" w:themeColor="text1"/>
                <w:sz w:val="24"/>
                <w:szCs w:val="24"/>
              </w:rPr>
              <w:t>rgență a Guvernului nr.107/2002 privind înființarea Administrației Naționale</w:t>
            </w:r>
            <w:r w:rsidR="00E4161A" w:rsidRPr="00E736E1">
              <w:rPr>
                <w:rFonts w:ascii="Times New Roman" w:hAnsi="Times New Roman" w:cs="Times New Roman"/>
                <w:i/>
                <w:iCs/>
                <w:color w:val="000000" w:themeColor="text1"/>
                <w:sz w:val="24"/>
                <w:szCs w:val="24"/>
              </w:rPr>
              <w:t xml:space="preserve"> </w:t>
            </w:r>
            <w:r w:rsidRPr="00E736E1">
              <w:rPr>
                <w:rFonts w:ascii="Times New Roman" w:hAnsi="Times New Roman" w:cs="Times New Roman"/>
                <w:i/>
                <w:iCs/>
                <w:color w:val="000000" w:themeColor="text1"/>
                <w:sz w:val="24"/>
                <w:szCs w:val="24"/>
              </w:rPr>
              <w:t>"Apele Române"</w:t>
            </w:r>
            <w:r w:rsidR="00161557"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cu modificările şi completările ulterioare.</w:t>
            </w:r>
          </w:p>
          <w:p w14:paraId="7A3C328E" w14:textId="77777777"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Prin aprobarea acestui act normativ s-au propus următoarele îmbunătăţiri ale mecanismului economic:</w:t>
            </w:r>
          </w:p>
          <w:p w14:paraId="726C6100" w14:textId="77777777"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ab/>
              <w:t>- încurajarea utilizatorilor în prognozarea corectă a necesarului de</w:t>
            </w:r>
            <w:r w:rsidR="00DB7A7C" w:rsidRPr="00E736E1">
              <w:rPr>
                <w:rFonts w:ascii="Times New Roman" w:hAnsi="Times New Roman" w:cs="Times New Roman"/>
                <w:color w:val="000000" w:themeColor="text1"/>
                <w:sz w:val="24"/>
                <w:szCs w:val="24"/>
              </w:rPr>
              <w:t xml:space="preserve"> a</w:t>
            </w:r>
            <w:r w:rsidRPr="00E736E1">
              <w:rPr>
                <w:rFonts w:ascii="Times New Roman" w:hAnsi="Times New Roman" w:cs="Times New Roman"/>
                <w:color w:val="000000" w:themeColor="text1"/>
                <w:sz w:val="24"/>
                <w:szCs w:val="24"/>
              </w:rPr>
              <w:t>pă;</w:t>
            </w:r>
          </w:p>
          <w:p w14:paraId="42D24119" w14:textId="77777777"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lastRenderedPageBreak/>
              <w:tab/>
              <w:t>- penalizarea graduală a acelor operatori care se abat de la normele privind prelevarea apei brute şi evacuarea apelor impurificate;</w:t>
            </w:r>
          </w:p>
          <w:p w14:paraId="183260E4" w14:textId="09DA1A1D"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ab/>
              <w:t>De asemenea, prin acest act normativ s-a instituit competenţa Administraţiei Naţionale „Apele Române" ca singur</w:t>
            </w:r>
            <w:r w:rsidR="00B95773" w:rsidRPr="00E736E1">
              <w:rPr>
                <w:rFonts w:ascii="Times New Roman" w:hAnsi="Times New Roman" w:cs="Times New Roman"/>
                <w:color w:val="000000" w:themeColor="text1"/>
                <w:sz w:val="24"/>
                <w:szCs w:val="24"/>
              </w:rPr>
              <w:t>ă</w:t>
            </w:r>
            <w:r w:rsidRPr="00E736E1">
              <w:rPr>
                <w:rFonts w:ascii="Times New Roman" w:hAnsi="Times New Roman" w:cs="Times New Roman"/>
                <w:color w:val="000000" w:themeColor="text1"/>
                <w:sz w:val="24"/>
                <w:szCs w:val="24"/>
              </w:rPr>
              <w:t xml:space="preserve"> instituţie în drept să aplice acest sistem de contribuţii, plăţi, tarife şi penalităţi specifice gospodăririi apelor, tuturor utilizatorilor de apă, indiferent de deţinătorul cu orice titlu al amenajării, precum şi din sursele subterane, cu excepţia celor pentru care sunt reglementări specifice în vigoare, întrucât apa este monopol natural de interes strategic.</w:t>
            </w:r>
          </w:p>
          <w:p w14:paraId="5FBBC20C" w14:textId="77777777"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Pentru a-şi realiza sarcinile, Administraţia Naţională „Apele Române” are ca atribuţii:</w:t>
            </w:r>
          </w:p>
          <w:p w14:paraId="4110418B" w14:textId="77777777" w:rsidR="00113A62" w:rsidRPr="00E736E1" w:rsidRDefault="009E69DB"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w:t>
            </w:r>
            <w:r w:rsidR="004B5849" w:rsidRPr="00E736E1">
              <w:rPr>
                <w:rFonts w:ascii="Times New Roman" w:hAnsi="Times New Roman" w:cs="Times New Roman"/>
                <w:color w:val="000000" w:themeColor="text1"/>
                <w:sz w:val="24"/>
                <w:szCs w:val="24"/>
              </w:rPr>
              <w:t>cunoaşterea, conservarea, utilizarea raţională, protecţia, restaurarea şi v</w:t>
            </w:r>
            <w:r w:rsidRPr="00E736E1">
              <w:rPr>
                <w:rFonts w:ascii="Times New Roman" w:hAnsi="Times New Roman" w:cs="Times New Roman"/>
                <w:color w:val="000000" w:themeColor="text1"/>
                <w:sz w:val="24"/>
                <w:szCs w:val="24"/>
              </w:rPr>
              <w:t>alorificarea resurselor de apă;</w:t>
            </w:r>
          </w:p>
          <w:p w14:paraId="27AF3CA7" w14:textId="77777777" w:rsidR="002032D3" w:rsidRPr="00E736E1" w:rsidRDefault="002032D3"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lang w:val="en-US"/>
              </w:rPr>
              <w:t xml:space="preserve">- </w:t>
            </w:r>
            <w:r w:rsidRPr="00E736E1">
              <w:rPr>
                <w:rFonts w:ascii="Times New Roman" w:hAnsi="Times New Roman" w:cs="Times New Roman"/>
                <w:color w:val="000000" w:themeColor="text1"/>
                <w:sz w:val="24"/>
                <w:szCs w:val="24"/>
              </w:rPr>
              <w:t xml:space="preserve">întreţinerea infrastructurii naţionale de gospodărire </w:t>
            </w:r>
            <w:proofErr w:type="gramStart"/>
            <w:r w:rsidRPr="00E736E1">
              <w:rPr>
                <w:rFonts w:ascii="Times New Roman" w:hAnsi="Times New Roman" w:cs="Times New Roman"/>
                <w:color w:val="000000" w:themeColor="text1"/>
                <w:sz w:val="24"/>
                <w:szCs w:val="24"/>
              </w:rPr>
              <w:t>a</w:t>
            </w:r>
            <w:proofErr w:type="gramEnd"/>
            <w:r w:rsidRPr="00E736E1">
              <w:rPr>
                <w:rFonts w:ascii="Times New Roman" w:hAnsi="Times New Roman" w:cs="Times New Roman"/>
                <w:color w:val="000000" w:themeColor="text1"/>
                <w:sz w:val="24"/>
                <w:szCs w:val="24"/>
              </w:rPr>
              <w:t xml:space="preserve"> apelor (</w:t>
            </w:r>
            <w:r w:rsidR="00491216" w:rsidRPr="00E736E1">
              <w:rPr>
                <w:rFonts w:ascii="Times New Roman" w:hAnsi="Times New Roman" w:cs="Times New Roman"/>
                <w:color w:val="000000" w:themeColor="text1"/>
                <w:sz w:val="24"/>
                <w:szCs w:val="24"/>
              </w:rPr>
              <w:t>a</w:t>
            </w:r>
            <w:r w:rsidRPr="00E736E1">
              <w:rPr>
                <w:rFonts w:ascii="Times New Roman" w:hAnsi="Times New Roman" w:cs="Times New Roman"/>
                <w:color w:val="000000" w:themeColor="text1"/>
                <w:sz w:val="24"/>
                <w:szCs w:val="24"/>
              </w:rPr>
              <w:t xml:space="preserve">cumulări, </w:t>
            </w:r>
            <w:r w:rsidR="00C0666C" w:rsidRPr="00E736E1">
              <w:rPr>
                <w:rFonts w:ascii="Times New Roman" w:hAnsi="Times New Roman" w:cs="Times New Roman"/>
                <w:color w:val="000000" w:themeColor="text1"/>
                <w:sz w:val="24"/>
                <w:szCs w:val="24"/>
              </w:rPr>
              <w:t>diguri</w:t>
            </w:r>
            <w:r w:rsidRPr="00E736E1">
              <w:rPr>
                <w:rFonts w:ascii="Times New Roman" w:hAnsi="Times New Roman" w:cs="Times New Roman"/>
                <w:color w:val="000000" w:themeColor="text1"/>
                <w:sz w:val="24"/>
                <w:szCs w:val="24"/>
              </w:rPr>
              <w:t>, etc.)</w:t>
            </w:r>
            <w:r w:rsidRPr="00E736E1">
              <w:rPr>
                <w:rFonts w:ascii="Times New Roman" w:hAnsi="Times New Roman" w:cs="Times New Roman"/>
                <w:color w:val="000000" w:themeColor="text1"/>
                <w:sz w:val="24"/>
                <w:szCs w:val="24"/>
                <w:lang w:val="en-US"/>
              </w:rPr>
              <w:t>;</w:t>
            </w:r>
          </w:p>
          <w:p w14:paraId="08B68D44" w14:textId="77777777" w:rsidR="00113A62" w:rsidRPr="00E736E1" w:rsidRDefault="009E69DB"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w:t>
            </w:r>
            <w:r w:rsidR="004B5849" w:rsidRPr="00E736E1">
              <w:rPr>
                <w:rFonts w:ascii="Times New Roman" w:hAnsi="Times New Roman" w:cs="Times New Roman"/>
                <w:color w:val="000000" w:themeColor="text1"/>
                <w:sz w:val="24"/>
                <w:szCs w:val="24"/>
              </w:rPr>
              <w:t xml:space="preserve">administrarea, exploatarea şi întreţinerea reţelei naţionale de observaţii şi măsurători hidrologice, hidrogeologice şi a infrastructurii „Sistemului Naţional de Gospodărire a Apelor”; </w:t>
            </w:r>
          </w:p>
          <w:p w14:paraId="5E561ED3" w14:textId="77777777"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întreţinerea cursurilor de apă; </w:t>
            </w:r>
          </w:p>
          <w:p w14:paraId="28E97C8A" w14:textId="77777777"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organizarea activităţilor specifice de apărare împotriva inundaţiilor; </w:t>
            </w:r>
          </w:p>
          <w:p w14:paraId="205B8596" w14:textId="7289F712" w:rsidR="00113A62" w:rsidRPr="00E736E1" w:rsidRDefault="00670C6E"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w:t>
            </w:r>
            <w:r w:rsidR="004B5849" w:rsidRPr="00E736E1">
              <w:rPr>
                <w:rFonts w:ascii="Times New Roman" w:hAnsi="Times New Roman" w:cs="Times New Roman"/>
                <w:color w:val="000000" w:themeColor="text1"/>
                <w:sz w:val="24"/>
                <w:szCs w:val="24"/>
              </w:rPr>
              <w:t xml:space="preserve">supravegherea calităţii resurselor de apă, de prevenire şi de avertizare în caz de poluări accidentale; </w:t>
            </w:r>
          </w:p>
          <w:p w14:paraId="7220A1F5" w14:textId="31D86401"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constituirea şi gestionarea fondului naţional de date hidrologice, hidrogeologice şi de gospodărire a apelor; </w:t>
            </w:r>
          </w:p>
          <w:p w14:paraId="68F2255E" w14:textId="558142F8"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w:t>
            </w:r>
            <w:r w:rsidR="00B95773"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implementarea Directivei Europene 60/2000/EC şi a celorlalte directive ale Uniunii Europene în domeniul gospodăririi cantitative şi calitative a apelor.</w:t>
            </w:r>
          </w:p>
          <w:p w14:paraId="2C90809C" w14:textId="2F3554EE" w:rsidR="00113A62" w:rsidRPr="00E736E1" w:rsidRDefault="004B5849" w:rsidP="00660F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Pentru realizarea sarcinilor prin noul mecanism economic, care constă într-un sistem de contribuţii, plăţi, tarife şi penalităţi specifice activităţii de gospodărire a resurselor de apă, a fost adoptată Ordonanța de urgență a Guvernului nr. 107/2002 privind înființarea Administraţiei Naţionale „Apele Române”</w:t>
            </w:r>
            <w:r w:rsidR="00B95773" w:rsidRPr="00E736E1">
              <w:rPr>
                <w:rFonts w:ascii="Times New Roman" w:hAnsi="Times New Roman" w:cs="Times New Roman"/>
                <w:color w:val="000000" w:themeColor="text1"/>
                <w:sz w:val="24"/>
                <w:szCs w:val="24"/>
              </w:rPr>
              <w:t>,</w:t>
            </w:r>
            <w:r w:rsidRPr="00E736E1">
              <w:rPr>
                <w:rFonts w:ascii="Times New Roman" w:hAnsi="Times New Roman" w:cs="Times New Roman"/>
                <w:color w:val="000000" w:themeColor="text1"/>
                <w:sz w:val="24"/>
                <w:szCs w:val="24"/>
              </w:rPr>
              <w:t xml:space="preserve"> care prevede următoarele contribuţii specifice:</w:t>
            </w:r>
          </w:p>
          <w:p w14:paraId="3EA2A502" w14:textId="77777777" w:rsidR="00113A62" w:rsidRPr="00E736E1" w:rsidRDefault="004B5849" w:rsidP="002F4321">
            <w:pPr>
              <w:numPr>
                <w:ilvl w:val="0"/>
                <w:numId w:val="2"/>
              </w:num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contribuţia pentru utilizarea resurselor de apă pe categorii de resursă şi utilizatori;</w:t>
            </w:r>
          </w:p>
          <w:p w14:paraId="00A10A62" w14:textId="77777777" w:rsidR="00113A62" w:rsidRPr="00E736E1" w:rsidRDefault="004B5849" w:rsidP="002F4321">
            <w:pPr>
              <w:numPr>
                <w:ilvl w:val="0"/>
                <w:numId w:val="2"/>
              </w:num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contribuţia pentru primirea apelor uzate în resursele de apă;</w:t>
            </w:r>
          </w:p>
          <w:p w14:paraId="3D17FE1C" w14:textId="77777777" w:rsidR="00113A62" w:rsidRPr="00E736E1" w:rsidRDefault="004B5849" w:rsidP="002F4321">
            <w:pPr>
              <w:numPr>
                <w:ilvl w:val="0"/>
                <w:numId w:val="2"/>
              </w:numPr>
              <w:jc w:val="both"/>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contribuţia pentru potenţialul hidroenergetic asigurat prin barajele lacurilor de acumulare din administrarea Administraţiei Naţionale „Apele Române”;</w:t>
            </w:r>
          </w:p>
          <w:p w14:paraId="5C7C4DF7" w14:textId="77777777" w:rsidR="00113A62" w:rsidRPr="00E736E1" w:rsidRDefault="004B5849" w:rsidP="002F4321">
            <w:pPr>
              <w:numPr>
                <w:ilvl w:val="0"/>
                <w:numId w:val="2"/>
              </w:numPr>
              <w:jc w:val="both"/>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contribuţia pentru exploatarea de agregate minerale din albiile şi malurile cursurilor de apă.</w:t>
            </w:r>
          </w:p>
          <w:p w14:paraId="27C7E136" w14:textId="77777777" w:rsidR="00113A62" w:rsidRPr="00E736E1" w:rsidRDefault="004B5849" w:rsidP="0020027C">
            <w:pPr>
              <w:pStyle w:val="BodyTextIndent"/>
              <w:spacing w:after="0"/>
              <w:ind w:left="0"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Mecanismul economic specific gospodăririi apelor prevede aplicarea de penalităţi tuturor utilizatorilor la care se constată abateri de la prevederile reglementate, atât pentru depăşirea cantităţilor de apă utilizate, a concentraţiilor şi cantităţilor de substanţe impurificatoare evacuate în resursele de apă, cât şi pentru încălcarea prevederilor din abonamentul încheiat cu Administraţia Naţională „Apele Române”.</w:t>
            </w:r>
          </w:p>
          <w:p w14:paraId="37228BFB" w14:textId="77777777" w:rsidR="00113A62" w:rsidRPr="00E736E1" w:rsidRDefault="004B5849" w:rsidP="0020027C">
            <w:pPr>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Trebuie menţionat că cea mai importantă sarcină a Administraţiei Naţionale „Apele Române” este menţinerea în siguranţă </w:t>
            </w:r>
            <w:r w:rsidRPr="00E736E1">
              <w:rPr>
                <w:rFonts w:ascii="Times New Roman" w:hAnsi="Times New Roman" w:cs="Times New Roman"/>
                <w:color w:val="000000" w:themeColor="text1"/>
                <w:sz w:val="24"/>
                <w:szCs w:val="24"/>
              </w:rPr>
              <w:lastRenderedPageBreak/>
              <w:t xml:space="preserve">a Sistemului Naţional de Gospodărire a Apelor, inclusiv infrastructura lucrărilor de apărare împotriva inundaţiilor.  </w:t>
            </w:r>
          </w:p>
          <w:p w14:paraId="4360F93F" w14:textId="77777777" w:rsidR="00113A62" w:rsidRPr="00E736E1" w:rsidRDefault="004B5849" w:rsidP="0020027C">
            <w:pPr>
              <w:tabs>
                <w:tab w:val="left" w:pos="0"/>
              </w:tabs>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Veniturile Administraţiei Naţionale „Apele Române” se obţin prin aplicarea sistemului de contribuţii tuturor utilizatorilor de apă.</w:t>
            </w:r>
          </w:p>
          <w:p w14:paraId="7A46B04A" w14:textId="77777777" w:rsidR="0032338D" w:rsidRPr="00E736E1" w:rsidRDefault="00DC46C4" w:rsidP="0020027C">
            <w:pPr>
              <w:tabs>
                <w:tab w:val="left" w:pos="0"/>
              </w:tabs>
              <w:ind w:firstLine="672"/>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Pe baza autorizaţiilor de gospodă</w:t>
            </w:r>
            <w:r w:rsidR="004B5849" w:rsidRPr="00E736E1">
              <w:rPr>
                <w:rFonts w:ascii="Times New Roman" w:hAnsi="Times New Roman" w:cs="Times New Roman"/>
                <w:color w:val="000000" w:themeColor="text1"/>
                <w:sz w:val="24"/>
                <w:szCs w:val="24"/>
              </w:rPr>
              <w:t>rire a apelor, unde sunt aprobate cantit</w:t>
            </w:r>
            <w:r w:rsidR="00033C66" w:rsidRPr="00E736E1">
              <w:rPr>
                <w:rFonts w:ascii="Times New Roman" w:hAnsi="Times New Roman" w:cs="Times New Roman"/>
                <w:color w:val="000000" w:themeColor="text1"/>
                <w:sz w:val="24"/>
                <w:szCs w:val="24"/>
              </w:rPr>
              <w:t>ăţ</w:t>
            </w:r>
            <w:r w:rsidR="004B5849" w:rsidRPr="00E736E1">
              <w:rPr>
                <w:rFonts w:ascii="Times New Roman" w:hAnsi="Times New Roman" w:cs="Times New Roman"/>
                <w:color w:val="000000" w:themeColor="text1"/>
                <w:sz w:val="24"/>
                <w:szCs w:val="24"/>
              </w:rPr>
              <w:t>ile maxime de utilizare, se întocmesc contractele de abonament, care stau la baza fundament</w:t>
            </w:r>
            <w:r w:rsidR="00033C66" w:rsidRPr="00E736E1">
              <w:rPr>
                <w:rFonts w:ascii="Times New Roman" w:hAnsi="Times New Roman" w:cs="Times New Roman"/>
                <w:color w:val="000000" w:themeColor="text1"/>
                <w:sz w:val="24"/>
                <w:szCs w:val="24"/>
              </w:rPr>
              <w:t>ă</w:t>
            </w:r>
            <w:r w:rsidR="004B5849" w:rsidRPr="00E736E1">
              <w:rPr>
                <w:rFonts w:ascii="Times New Roman" w:hAnsi="Times New Roman" w:cs="Times New Roman"/>
                <w:color w:val="000000" w:themeColor="text1"/>
                <w:sz w:val="24"/>
                <w:szCs w:val="24"/>
              </w:rPr>
              <w:t>rii veniturilor.</w:t>
            </w:r>
          </w:p>
          <w:p w14:paraId="04E5EEE3" w14:textId="3DD5693D" w:rsidR="0095229C" w:rsidRPr="00E736E1" w:rsidRDefault="00033C66" w:rsidP="00381080">
            <w:pPr>
              <w:pStyle w:val="ListParagraph"/>
              <w:ind w:left="0" w:firstLine="720"/>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Ţinând cont de aceste reglementări, precum ş</w:t>
            </w:r>
            <w:r w:rsidR="0095229C" w:rsidRPr="00E736E1">
              <w:rPr>
                <w:rFonts w:ascii="Times New Roman" w:hAnsi="Times New Roman" w:cs="Times New Roman"/>
                <w:color w:val="000000" w:themeColor="text1"/>
                <w:sz w:val="24"/>
                <w:szCs w:val="24"/>
              </w:rPr>
              <w:t>i de prevederile Scrisorii</w:t>
            </w:r>
            <w:r w:rsidR="00F27EA8" w:rsidRPr="00E736E1">
              <w:rPr>
                <w:rFonts w:ascii="Times New Roman" w:hAnsi="Times New Roman" w:cs="Times New Roman"/>
                <w:color w:val="000000" w:themeColor="text1"/>
                <w:sz w:val="24"/>
                <w:szCs w:val="24"/>
              </w:rPr>
              <w:t xml:space="preserve"> </w:t>
            </w:r>
            <w:r w:rsidR="0095229C" w:rsidRPr="00E736E1">
              <w:rPr>
                <w:rFonts w:ascii="Times New Roman" w:hAnsi="Times New Roman" w:cs="Times New Roman"/>
                <w:color w:val="000000" w:themeColor="text1"/>
                <w:sz w:val="24"/>
                <w:szCs w:val="24"/>
              </w:rPr>
              <w:t xml:space="preserve">Cadru nr. </w:t>
            </w:r>
            <w:r w:rsidR="00F27EA8" w:rsidRPr="00E736E1">
              <w:rPr>
                <w:rFonts w:ascii="Times New Roman" w:hAnsi="Times New Roman" w:cs="Times New Roman"/>
                <w:color w:val="000000" w:themeColor="text1"/>
                <w:sz w:val="24"/>
                <w:szCs w:val="24"/>
              </w:rPr>
              <w:t>46</w:t>
            </w:r>
            <w:r w:rsidR="002D4DAD" w:rsidRPr="00E736E1">
              <w:rPr>
                <w:rFonts w:ascii="Times New Roman" w:hAnsi="Times New Roman" w:cs="Times New Roman"/>
                <w:color w:val="000000" w:themeColor="text1"/>
                <w:sz w:val="24"/>
                <w:szCs w:val="24"/>
              </w:rPr>
              <w:t>2147</w:t>
            </w:r>
            <w:r w:rsidR="000A2698" w:rsidRPr="00E736E1">
              <w:rPr>
                <w:rFonts w:ascii="Times New Roman" w:hAnsi="Times New Roman" w:cs="Times New Roman"/>
                <w:color w:val="000000" w:themeColor="text1"/>
                <w:sz w:val="24"/>
                <w:szCs w:val="24"/>
              </w:rPr>
              <w:t>/</w:t>
            </w:r>
            <w:r w:rsidR="002D4DAD" w:rsidRPr="00E736E1">
              <w:rPr>
                <w:rFonts w:ascii="Times New Roman" w:hAnsi="Times New Roman" w:cs="Times New Roman"/>
                <w:color w:val="000000" w:themeColor="text1"/>
                <w:sz w:val="24"/>
                <w:szCs w:val="24"/>
              </w:rPr>
              <w:t xml:space="preserve">15.01.2021 </w:t>
            </w:r>
            <w:r w:rsidR="0095229C" w:rsidRPr="00E736E1">
              <w:rPr>
                <w:rFonts w:ascii="Times New Roman" w:hAnsi="Times New Roman" w:cs="Times New Roman"/>
                <w:bCs/>
                <w:color w:val="000000" w:themeColor="text1"/>
                <w:sz w:val="24"/>
                <w:szCs w:val="24"/>
              </w:rPr>
              <w:t>privind contextul macroeconomic, metodologia de elaborare a p</w:t>
            </w:r>
            <w:r w:rsidR="00596865" w:rsidRPr="00E736E1">
              <w:rPr>
                <w:rFonts w:ascii="Times New Roman" w:hAnsi="Times New Roman" w:cs="Times New Roman"/>
                <w:bCs/>
                <w:color w:val="000000" w:themeColor="text1"/>
                <w:sz w:val="24"/>
                <w:szCs w:val="24"/>
              </w:rPr>
              <w:t xml:space="preserve">roiectelor de buget pe </w:t>
            </w:r>
            <w:r w:rsidR="00596865" w:rsidRPr="00E736E1">
              <w:rPr>
                <w:rFonts w:ascii="Times New Roman" w:hAnsi="Times New Roman" w:cs="Times New Roman"/>
                <w:color w:val="000000" w:themeColor="text1"/>
                <w:sz w:val="24"/>
                <w:szCs w:val="24"/>
              </w:rPr>
              <w:t>anul 20</w:t>
            </w:r>
            <w:r w:rsidR="00B53D49" w:rsidRPr="00E736E1">
              <w:rPr>
                <w:rFonts w:ascii="Times New Roman" w:hAnsi="Times New Roman" w:cs="Times New Roman"/>
                <w:color w:val="000000" w:themeColor="text1"/>
                <w:sz w:val="24"/>
                <w:szCs w:val="24"/>
              </w:rPr>
              <w:t>2</w:t>
            </w:r>
            <w:r w:rsidR="002D4DAD" w:rsidRPr="00E736E1">
              <w:rPr>
                <w:rFonts w:ascii="Times New Roman" w:hAnsi="Times New Roman" w:cs="Times New Roman"/>
                <w:color w:val="000000" w:themeColor="text1"/>
                <w:sz w:val="24"/>
                <w:szCs w:val="24"/>
              </w:rPr>
              <w:t>1</w:t>
            </w:r>
            <w:r w:rsidR="0095229C" w:rsidRPr="00E736E1">
              <w:rPr>
                <w:rFonts w:ascii="Times New Roman" w:hAnsi="Times New Roman" w:cs="Times New Roman"/>
                <w:color w:val="000000" w:themeColor="text1"/>
                <w:sz w:val="24"/>
                <w:szCs w:val="24"/>
              </w:rPr>
              <w:t xml:space="preserve"> ş</w:t>
            </w:r>
            <w:r w:rsidR="00596865" w:rsidRPr="00E736E1">
              <w:rPr>
                <w:rFonts w:ascii="Times New Roman" w:hAnsi="Times New Roman" w:cs="Times New Roman"/>
                <w:color w:val="000000" w:themeColor="text1"/>
                <w:sz w:val="24"/>
                <w:szCs w:val="24"/>
              </w:rPr>
              <w:t>i a estimărilor pentru anii 2</w:t>
            </w:r>
            <w:r w:rsidR="000A2698" w:rsidRPr="00E736E1">
              <w:rPr>
                <w:rFonts w:ascii="Times New Roman" w:hAnsi="Times New Roman" w:cs="Times New Roman"/>
                <w:color w:val="000000" w:themeColor="text1"/>
                <w:sz w:val="24"/>
                <w:szCs w:val="24"/>
              </w:rPr>
              <w:t>02</w:t>
            </w:r>
            <w:r w:rsidR="002D4DAD" w:rsidRPr="00E736E1">
              <w:rPr>
                <w:rFonts w:ascii="Times New Roman" w:hAnsi="Times New Roman" w:cs="Times New Roman"/>
                <w:color w:val="000000" w:themeColor="text1"/>
                <w:sz w:val="24"/>
                <w:szCs w:val="24"/>
              </w:rPr>
              <w:t>2</w:t>
            </w:r>
            <w:r w:rsidR="00596865" w:rsidRPr="00E736E1">
              <w:rPr>
                <w:rFonts w:ascii="Times New Roman" w:hAnsi="Times New Roman" w:cs="Times New Roman"/>
                <w:color w:val="000000" w:themeColor="text1"/>
                <w:sz w:val="24"/>
                <w:szCs w:val="24"/>
              </w:rPr>
              <w:t>-20</w:t>
            </w:r>
            <w:r w:rsidR="00F91B32" w:rsidRPr="00E736E1">
              <w:rPr>
                <w:rFonts w:ascii="Times New Roman" w:hAnsi="Times New Roman" w:cs="Times New Roman"/>
                <w:color w:val="000000" w:themeColor="text1"/>
                <w:sz w:val="24"/>
                <w:szCs w:val="24"/>
              </w:rPr>
              <w:t>2</w:t>
            </w:r>
            <w:r w:rsidR="002D4DAD" w:rsidRPr="00E736E1">
              <w:rPr>
                <w:rFonts w:ascii="Times New Roman" w:hAnsi="Times New Roman" w:cs="Times New Roman"/>
                <w:color w:val="000000" w:themeColor="text1"/>
                <w:sz w:val="24"/>
                <w:szCs w:val="24"/>
              </w:rPr>
              <w:t>4</w:t>
            </w:r>
            <w:r w:rsidR="005863AC" w:rsidRPr="00E736E1">
              <w:rPr>
                <w:rFonts w:ascii="Times New Roman" w:hAnsi="Times New Roman" w:cs="Times New Roman"/>
                <w:color w:val="000000" w:themeColor="text1"/>
                <w:sz w:val="24"/>
                <w:szCs w:val="24"/>
              </w:rPr>
              <w:t xml:space="preserve"> și</w:t>
            </w:r>
            <w:r w:rsidR="0095229C" w:rsidRPr="00E736E1">
              <w:rPr>
                <w:rFonts w:ascii="Times New Roman" w:hAnsi="Times New Roman" w:cs="Times New Roman"/>
                <w:color w:val="000000" w:themeColor="text1"/>
                <w:sz w:val="24"/>
                <w:szCs w:val="24"/>
              </w:rPr>
              <w:t xml:space="preserve"> </w:t>
            </w:r>
            <w:r w:rsidR="00B85233" w:rsidRPr="00E736E1">
              <w:rPr>
                <w:rFonts w:ascii="Times New Roman" w:hAnsi="Times New Roman" w:cs="Times New Roman"/>
                <w:color w:val="000000" w:themeColor="text1"/>
                <w:sz w:val="24"/>
                <w:szCs w:val="24"/>
              </w:rPr>
              <w:t xml:space="preserve">a </w:t>
            </w:r>
            <w:r w:rsidR="00A215F3" w:rsidRPr="00E736E1">
              <w:rPr>
                <w:rFonts w:ascii="Times New Roman" w:hAnsi="Times New Roman" w:cs="Times New Roman"/>
                <w:color w:val="000000" w:themeColor="text1"/>
                <w:sz w:val="24"/>
                <w:szCs w:val="24"/>
              </w:rPr>
              <w:t xml:space="preserve">necesității </w:t>
            </w:r>
            <w:r w:rsidR="0006041B" w:rsidRPr="00E736E1">
              <w:rPr>
                <w:rFonts w:ascii="Times New Roman" w:hAnsi="Times New Roman" w:cs="Times New Roman"/>
                <w:color w:val="000000" w:themeColor="text1"/>
                <w:sz w:val="24"/>
                <w:szCs w:val="24"/>
              </w:rPr>
              <w:t>asigur</w:t>
            </w:r>
            <w:r w:rsidR="008662C9" w:rsidRPr="00E736E1">
              <w:rPr>
                <w:rFonts w:ascii="Times New Roman" w:hAnsi="Times New Roman" w:cs="Times New Roman"/>
                <w:color w:val="000000" w:themeColor="text1"/>
                <w:sz w:val="24"/>
                <w:szCs w:val="24"/>
              </w:rPr>
              <w:t>ării</w:t>
            </w:r>
            <w:r w:rsidR="0006041B" w:rsidRPr="00E736E1">
              <w:rPr>
                <w:rFonts w:ascii="Times New Roman" w:hAnsi="Times New Roman" w:cs="Times New Roman"/>
                <w:color w:val="000000" w:themeColor="text1"/>
                <w:sz w:val="24"/>
                <w:szCs w:val="24"/>
              </w:rPr>
              <w:t xml:space="preserve"> fonduri</w:t>
            </w:r>
            <w:r w:rsidR="008662C9" w:rsidRPr="00E736E1">
              <w:rPr>
                <w:rFonts w:ascii="Times New Roman" w:hAnsi="Times New Roman" w:cs="Times New Roman"/>
                <w:color w:val="000000" w:themeColor="text1"/>
                <w:sz w:val="24"/>
                <w:szCs w:val="24"/>
              </w:rPr>
              <w:t>lor</w:t>
            </w:r>
            <w:r w:rsidR="0006041B" w:rsidRPr="00E736E1">
              <w:rPr>
                <w:rFonts w:ascii="Times New Roman" w:hAnsi="Times New Roman" w:cs="Times New Roman"/>
                <w:color w:val="000000" w:themeColor="text1"/>
                <w:sz w:val="24"/>
                <w:szCs w:val="24"/>
              </w:rPr>
              <w:t xml:space="preserve"> bugetare pentru </w:t>
            </w:r>
            <w:r w:rsidR="00EE285E" w:rsidRPr="00E736E1">
              <w:rPr>
                <w:rFonts w:ascii="Times New Roman" w:hAnsi="Times New Roman" w:cs="Times New Roman"/>
                <w:color w:val="000000" w:themeColor="text1"/>
                <w:sz w:val="24"/>
                <w:szCs w:val="24"/>
              </w:rPr>
              <w:t xml:space="preserve">realizare Programului de Gospodărire a Apelor și </w:t>
            </w:r>
            <w:r w:rsidR="0006041B" w:rsidRPr="00E736E1">
              <w:rPr>
                <w:rFonts w:ascii="Times New Roman" w:hAnsi="Times New Roman" w:cs="Times New Roman"/>
                <w:color w:val="000000" w:themeColor="text1"/>
                <w:sz w:val="24"/>
                <w:szCs w:val="24"/>
              </w:rPr>
              <w:t>achitarea obligațiilor la bugetul de stat,</w:t>
            </w:r>
            <w:r w:rsidRPr="00E736E1">
              <w:rPr>
                <w:rFonts w:ascii="Times New Roman" w:hAnsi="Times New Roman" w:cs="Times New Roman"/>
                <w:color w:val="000000" w:themeColor="text1"/>
                <w:sz w:val="24"/>
                <w:szCs w:val="24"/>
              </w:rPr>
              <w:t xml:space="preserve"> </w:t>
            </w:r>
            <w:r w:rsidR="00381080" w:rsidRPr="00E736E1">
              <w:rPr>
                <w:rFonts w:ascii="Times New Roman" w:hAnsi="Times New Roman" w:cs="Times New Roman"/>
                <w:sz w:val="24"/>
                <w:szCs w:val="24"/>
              </w:rPr>
              <w:t xml:space="preserve">precum și a Bugetului de cheltuieli aprobat de către Ministerul Mediului, Apelor și Pădurilor </w:t>
            </w:r>
            <w:r w:rsidR="00381080" w:rsidRPr="00E736E1">
              <w:rPr>
                <w:rFonts w:ascii="Times New Roman" w:hAnsi="Times New Roman" w:cs="Times New Roman"/>
                <w:color w:val="000000"/>
                <w:sz w:val="24"/>
                <w:szCs w:val="24"/>
                <w:shd w:val="clear" w:color="auto" w:fill="FFFFFF"/>
              </w:rPr>
              <w:t xml:space="preserve">cu nr. </w:t>
            </w:r>
            <w:r w:rsidR="00DC046D" w:rsidRPr="00DC046D">
              <w:rPr>
                <w:rFonts w:ascii="Times New Roman" w:hAnsi="Times New Roman" w:cs="Times New Roman"/>
                <w:color w:val="000000"/>
                <w:sz w:val="24"/>
                <w:szCs w:val="24"/>
                <w:shd w:val="clear" w:color="auto" w:fill="FFFFFF"/>
              </w:rPr>
              <w:t>221818</w:t>
            </w:r>
            <w:r w:rsidR="00381080" w:rsidRPr="00DC046D">
              <w:rPr>
                <w:rFonts w:ascii="Times New Roman" w:hAnsi="Times New Roman" w:cs="Times New Roman"/>
                <w:color w:val="000000"/>
                <w:sz w:val="24"/>
                <w:szCs w:val="24"/>
                <w:shd w:val="clear" w:color="auto" w:fill="FFFFFF"/>
              </w:rPr>
              <w:t>/</w:t>
            </w:r>
            <w:r w:rsidR="009A7BAC" w:rsidRPr="00DC046D">
              <w:rPr>
                <w:rFonts w:ascii="Times New Roman" w:hAnsi="Times New Roman" w:cs="Times New Roman"/>
                <w:color w:val="000000"/>
                <w:sz w:val="24"/>
                <w:szCs w:val="24"/>
                <w:shd w:val="clear" w:color="auto" w:fill="FFFFFF"/>
              </w:rPr>
              <w:t>08.12</w:t>
            </w:r>
            <w:r w:rsidR="00381080" w:rsidRPr="00DC046D">
              <w:rPr>
                <w:rFonts w:ascii="Times New Roman" w:hAnsi="Times New Roman" w:cs="Times New Roman"/>
                <w:color w:val="000000"/>
                <w:sz w:val="24"/>
                <w:szCs w:val="24"/>
                <w:shd w:val="clear" w:color="auto" w:fill="FFFFFF"/>
              </w:rPr>
              <w:t>.2021</w:t>
            </w:r>
            <w:r w:rsidR="00381080" w:rsidRPr="00E736E1">
              <w:rPr>
                <w:rFonts w:ascii="Times New Roman" w:hAnsi="Times New Roman" w:cs="Times New Roman"/>
                <w:color w:val="000000"/>
                <w:sz w:val="24"/>
                <w:szCs w:val="24"/>
                <w:shd w:val="clear" w:color="auto" w:fill="FFFFFF"/>
              </w:rPr>
              <w:t xml:space="preserve">, respectiv </w:t>
            </w:r>
            <w:r w:rsidR="00381080" w:rsidRPr="00E736E1">
              <w:rPr>
                <w:rFonts w:ascii="Times New Roman" w:hAnsi="Times New Roman" w:cs="Times New Roman"/>
                <w:sz w:val="24"/>
                <w:szCs w:val="24"/>
              </w:rPr>
              <w:t xml:space="preserve">a </w:t>
            </w:r>
            <w:r w:rsidR="00183A82">
              <w:rPr>
                <w:rFonts w:ascii="Times New Roman" w:hAnsi="Times New Roman" w:cs="Times New Roman"/>
                <w:color w:val="000000"/>
                <w:sz w:val="24"/>
                <w:szCs w:val="24"/>
                <w:shd w:val="clear" w:color="auto" w:fill="FFFFFF"/>
              </w:rPr>
              <w:t>O.U.G</w:t>
            </w:r>
            <w:r w:rsidR="00381080" w:rsidRPr="00E736E1">
              <w:rPr>
                <w:rFonts w:ascii="Times New Roman" w:hAnsi="Times New Roman" w:cs="Times New Roman"/>
                <w:color w:val="000000"/>
                <w:sz w:val="24"/>
                <w:szCs w:val="24"/>
                <w:shd w:val="clear" w:color="auto" w:fill="FFFFFF"/>
              </w:rPr>
              <w:t xml:space="preserve"> nr. </w:t>
            </w:r>
            <w:r w:rsidR="00B51749" w:rsidRPr="00E736E1">
              <w:rPr>
                <w:rFonts w:ascii="Times New Roman" w:hAnsi="Times New Roman" w:cs="Times New Roman"/>
                <w:color w:val="000000"/>
                <w:sz w:val="24"/>
                <w:szCs w:val="24"/>
                <w:shd w:val="clear" w:color="auto" w:fill="FFFFFF"/>
              </w:rPr>
              <w:t>122</w:t>
            </w:r>
            <w:r w:rsidR="00381080" w:rsidRPr="00E736E1">
              <w:rPr>
                <w:rFonts w:ascii="Times New Roman" w:hAnsi="Times New Roman" w:cs="Times New Roman"/>
                <w:color w:val="000000"/>
                <w:sz w:val="24"/>
                <w:szCs w:val="24"/>
                <w:shd w:val="clear" w:color="auto" w:fill="FFFFFF"/>
              </w:rPr>
              <w:t>/202</w:t>
            </w:r>
            <w:r w:rsidR="008662C9" w:rsidRPr="00E736E1">
              <w:rPr>
                <w:rFonts w:ascii="Times New Roman" w:hAnsi="Times New Roman" w:cs="Times New Roman"/>
                <w:color w:val="000000"/>
                <w:sz w:val="24"/>
                <w:szCs w:val="24"/>
                <w:shd w:val="clear" w:color="auto" w:fill="FFFFFF"/>
              </w:rPr>
              <w:t xml:space="preserve">1 </w:t>
            </w:r>
            <w:r w:rsidR="009A7BAC" w:rsidRPr="00E736E1">
              <w:rPr>
                <w:rFonts w:ascii="Times New Roman" w:hAnsi="Times New Roman" w:cs="Times New Roman"/>
                <w:i/>
                <w:iCs/>
                <w:color w:val="000000"/>
                <w:sz w:val="24"/>
                <w:szCs w:val="24"/>
                <w:shd w:val="clear" w:color="auto" w:fill="FFFFFF"/>
              </w:rPr>
              <w:t>cu privire la rectificarea bugetului de stat pe anul 2021 şi la instituirea cadrului legal pentru acordarea unui împrumut subordonat de către statul român, prin Ministerul Finanţelor, în calitate de acţionar, către CEC Bank - S.A.</w:t>
            </w:r>
            <w:r w:rsidR="00381080" w:rsidRPr="00E736E1">
              <w:rPr>
                <w:rFonts w:ascii="Times New Roman" w:hAnsi="Times New Roman" w:cs="Times New Roman"/>
                <w:i/>
                <w:iCs/>
                <w:color w:val="000000"/>
                <w:sz w:val="24"/>
                <w:szCs w:val="24"/>
                <w:shd w:val="clear" w:color="auto" w:fill="FFFFFF"/>
              </w:rPr>
              <w:t>,</w:t>
            </w:r>
            <w:r w:rsidR="00381080" w:rsidRPr="00E736E1">
              <w:rPr>
                <w:rFonts w:ascii="Times New Roman" w:hAnsi="Times New Roman" w:cs="Times New Roman"/>
                <w:color w:val="000000"/>
                <w:sz w:val="24"/>
                <w:szCs w:val="24"/>
                <w:shd w:val="clear" w:color="auto" w:fill="FFFFFF"/>
              </w:rPr>
              <w:t xml:space="preserve"> </w:t>
            </w:r>
            <w:r w:rsidR="00381080" w:rsidRPr="00E736E1">
              <w:rPr>
                <w:rFonts w:ascii="Times New Roman" w:hAnsi="Times New Roman" w:cs="Times New Roman"/>
                <w:sz w:val="24"/>
                <w:szCs w:val="24"/>
              </w:rPr>
              <w:t>Administrația Națională „Apele Române” a întocmit proiectul bugetului de venituri și cheltuieli rectificat pentru anul 202</w:t>
            </w:r>
            <w:r w:rsidR="008662C9" w:rsidRPr="00E736E1">
              <w:rPr>
                <w:rFonts w:ascii="Times New Roman" w:hAnsi="Times New Roman" w:cs="Times New Roman"/>
                <w:sz w:val="24"/>
                <w:szCs w:val="24"/>
              </w:rPr>
              <w:t>1.</w:t>
            </w:r>
          </w:p>
          <w:p w14:paraId="0AC977AE" w14:textId="3B691CDB" w:rsidR="00085A15" w:rsidRPr="00E736E1" w:rsidRDefault="00CC7089" w:rsidP="00085A15">
            <w:pPr>
              <w:tabs>
                <w:tab w:val="left" w:pos="0"/>
              </w:tabs>
              <w:ind w:firstLine="720"/>
              <w:jc w:val="both"/>
              <w:rPr>
                <w:rFonts w:ascii="Times New Roman" w:hAnsi="Times New Roman" w:cs="Times New Roman"/>
                <w:sz w:val="24"/>
                <w:szCs w:val="24"/>
              </w:rPr>
            </w:pPr>
            <w:r w:rsidRPr="00E736E1">
              <w:rPr>
                <w:rFonts w:ascii="Times New Roman" w:hAnsi="Times New Roman" w:cs="Times New Roman"/>
                <w:bCs/>
                <w:color w:val="000000" w:themeColor="text1"/>
                <w:sz w:val="24"/>
                <w:szCs w:val="24"/>
              </w:rPr>
              <w:t xml:space="preserve">  </w:t>
            </w:r>
            <w:r w:rsidR="00085A15" w:rsidRPr="00E736E1">
              <w:rPr>
                <w:rFonts w:ascii="Times New Roman" w:hAnsi="Times New Roman" w:cs="Times New Roman"/>
                <w:sz w:val="24"/>
                <w:szCs w:val="24"/>
              </w:rPr>
              <w:t xml:space="preserve">Astfel, pentru anul 2021, veniturile aprobate prin Hotărârea Guvernului nr. </w:t>
            </w:r>
            <w:r w:rsidR="003A153B" w:rsidRPr="00E736E1">
              <w:rPr>
                <w:rFonts w:ascii="Times New Roman" w:hAnsi="Times New Roman" w:cs="Times New Roman"/>
                <w:sz w:val="24"/>
                <w:szCs w:val="24"/>
              </w:rPr>
              <w:t>1169</w:t>
            </w:r>
            <w:r w:rsidR="00085A15" w:rsidRPr="00E736E1">
              <w:rPr>
                <w:rFonts w:ascii="Times New Roman" w:hAnsi="Times New Roman" w:cs="Times New Roman"/>
                <w:sz w:val="24"/>
                <w:szCs w:val="24"/>
              </w:rPr>
              <w:t xml:space="preserve">/2021 </w:t>
            </w:r>
            <w:r w:rsidR="00085A15" w:rsidRPr="00E736E1">
              <w:rPr>
                <w:rStyle w:val="spar"/>
                <w:rFonts w:ascii="Times New Roman" w:hAnsi="Times New Roman" w:cs="Times New Roman"/>
                <w:i/>
                <w:iCs/>
                <w:color w:val="000000"/>
                <w:sz w:val="24"/>
                <w:szCs w:val="24"/>
              </w:rPr>
              <w:t>privind aprobarea bugetului de venituri şi cheltuieli pe anul 2021 pentru Administraţia Naţională "Apele Române", aflată în coordonarea Ministerului Mediului, Apelor şi Pădurilor,</w:t>
            </w:r>
            <w:r w:rsidR="00085A15" w:rsidRPr="00E736E1">
              <w:rPr>
                <w:rFonts w:ascii="Times New Roman" w:hAnsi="Times New Roman" w:cs="Times New Roman"/>
                <w:color w:val="000000"/>
                <w:sz w:val="24"/>
                <w:szCs w:val="24"/>
              </w:rPr>
              <w:t xml:space="preserve"> </w:t>
            </w:r>
            <w:r w:rsidR="00085A15" w:rsidRPr="00E736E1">
              <w:rPr>
                <w:rFonts w:ascii="Times New Roman" w:hAnsi="Times New Roman" w:cs="Times New Roman"/>
                <w:sz w:val="24"/>
                <w:szCs w:val="24"/>
              </w:rPr>
              <w:t xml:space="preserve">sunt în sumă de </w:t>
            </w:r>
            <w:r w:rsidR="00D04E4E" w:rsidRPr="00E736E1">
              <w:rPr>
                <w:rFonts w:ascii="Times New Roman" w:hAnsi="Times New Roman" w:cs="Times New Roman"/>
                <w:sz w:val="24"/>
                <w:szCs w:val="24"/>
              </w:rPr>
              <w:t>1.648.115</w:t>
            </w:r>
            <w:r w:rsidR="00085A15" w:rsidRPr="00E736E1">
              <w:rPr>
                <w:rFonts w:ascii="Times New Roman" w:hAnsi="Times New Roman" w:cs="Times New Roman"/>
                <w:sz w:val="24"/>
                <w:szCs w:val="24"/>
              </w:rPr>
              <w:t xml:space="preserve"> mii lei, iar cuantumul cheltuielilor a fost stabilit la suma de </w:t>
            </w:r>
            <w:r w:rsidR="00D04E4E" w:rsidRPr="00E736E1">
              <w:rPr>
                <w:rFonts w:ascii="Times New Roman" w:hAnsi="Times New Roman" w:cs="Times New Roman"/>
                <w:sz w:val="24"/>
                <w:szCs w:val="24"/>
              </w:rPr>
              <w:t>1.695.220</w:t>
            </w:r>
            <w:r w:rsidR="00085A15" w:rsidRPr="00E736E1">
              <w:rPr>
                <w:rFonts w:ascii="Times New Roman" w:hAnsi="Times New Roman" w:cs="Times New Roman"/>
                <w:sz w:val="24"/>
                <w:szCs w:val="24"/>
              </w:rPr>
              <w:t xml:space="preserve"> mii lei, rezultând un deficit aprobat de 47.105 mii lei, acoperit din excedentul anilor precedenți.</w:t>
            </w:r>
            <w:r w:rsidR="00085A15" w:rsidRPr="00E736E1">
              <w:rPr>
                <w:rFonts w:ascii="Times New Roman" w:hAnsi="Times New Roman" w:cs="Times New Roman"/>
                <w:b/>
                <w:bCs/>
                <w:color w:val="00008B"/>
                <w:sz w:val="24"/>
                <w:szCs w:val="24"/>
                <w:shd w:val="clear" w:color="auto" w:fill="FFFFFF"/>
              </w:rPr>
              <w:t xml:space="preserve"> </w:t>
            </w:r>
          </w:p>
          <w:p w14:paraId="3194A034" w14:textId="6E010B80" w:rsidR="00664BA8" w:rsidRPr="00E736E1" w:rsidRDefault="00360E47" w:rsidP="0020027C">
            <w:pPr>
              <w:ind w:firstLine="781"/>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shd w:val="clear" w:color="auto" w:fill="FFFFFF"/>
              </w:rPr>
              <w:t>Față de acestea,</w:t>
            </w:r>
            <w:r w:rsidR="006A3A2C" w:rsidRPr="00E736E1">
              <w:rPr>
                <w:rFonts w:ascii="Times New Roman" w:hAnsi="Times New Roman" w:cs="Times New Roman"/>
                <w:color w:val="000000" w:themeColor="text1"/>
                <w:sz w:val="24"/>
                <w:szCs w:val="24"/>
                <w:shd w:val="clear" w:color="auto" w:fill="FFFFFF"/>
              </w:rPr>
              <w:t xml:space="preserve"> </w:t>
            </w:r>
            <w:r w:rsidRPr="00E736E1">
              <w:rPr>
                <w:rFonts w:ascii="Times New Roman" w:hAnsi="Times New Roman" w:cs="Times New Roman"/>
                <w:color w:val="000000" w:themeColor="text1"/>
                <w:sz w:val="24"/>
                <w:szCs w:val="24"/>
                <w:shd w:val="clear" w:color="auto" w:fill="FFFFFF"/>
              </w:rPr>
              <w:t>bugetul de venituri și cheltuieli al Administrației Naționale „Apele Române” propus spre rectificare în anul 202</w:t>
            </w:r>
            <w:r w:rsidR="008B4B30" w:rsidRPr="00E736E1">
              <w:rPr>
                <w:rFonts w:ascii="Times New Roman" w:hAnsi="Times New Roman" w:cs="Times New Roman"/>
                <w:color w:val="000000" w:themeColor="text1"/>
                <w:sz w:val="24"/>
                <w:szCs w:val="24"/>
                <w:shd w:val="clear" w:color="auto" w:fill="FFFFFF"/>
              </w:rPr>
              <w:t>1</w:t>
            </w:r>
            <w:r w:rsidRPr="00E736E1">
              <w:rPr>
                <w:rFonts w:ascii="Times New Roman" w:hAnsi="Times New Roman" w:cs="Times New Roman"/>
                <w:color w:val="000000" w:themeColor="text1"/>
                <w:sz w:val="24"/>
                <w:szCs w:val="24"/>
                <w:shd w:val="clear" w:color="auto" w:fill="FFFFFF"/>
              </w:rPr>
              <w:t xml:space="preserve"> se prezintă</w:t>
            </w:r>
            <w:r w:rsidR="008B4B30" w:rsidRPr="00E736E1">
              <w:rPr>
                <w:rFonts w:ascii="Times New Roman" w:hAnsi="Times New Roman" w:cs="Times New Roman"/>
                <w:color w:val="000000" w:themeColor="text1"/>
                <w:sz w:val="24"/>
                <w:szCs w:val="24"/>
                <w:shd w:val="clear" w:color="auto" w:fill="FFFFFF"/>
              </w:rPr>
              <w:t>,</w:t>
            </w:r>
            <w:r w:rsidRPr="00E736E1">
              <w:rPr>
                <w:rFonts w:ascii="Times New Roman" w:hAnsi="Times New Roman" w:cs="Times New Roman"/>
                <w:color w:val="000000" w:themeColor="text1"/>
                <w:sz w:val="24"/>
                <w:szCs w:val="24"/>
                <w:shd w:val="clear" w:color="auto" w:fill="FFFFFF"/>
              </w:rPr>
              <w:t xml:space="preserve"> astfel:</w:t>
            </w:r>
          </w:p>
          <w:p w14:paraId="09D7CB5A" w14:textId="77777777" w:rsidR="00664BA8" w:rsidRPr="00E736E1" w:rsidRDefault="00664BA8" w:rsidP="00751EAD">
            <w:pPr>
              <w:tabs>
                <w:tab w:val="left" w:pos="0"/>
              </w:tabs>
              <w:jc w:val="both"/>
              <w:rPr>
                <w:rFonts w:ascii="Times New Roman" w:hAnsi="Times New Roman" w:cs="Times New Roman"/>
                <w:color w:val="000000" w:themeColor="text1"/>
                <w:sz w:val="24"/>
                <w:szCs w:val="24"/>
              </w:rPr>
            </w:pPr>
          </w:p>
          <w:p w14:paraId="2930349B" w14:textId="1F54CE94" w:rsidR="00A54F80" w:rsidRPr="00E736E1" w:rsidRDefault="00A54F80" w:rsidP="00A54F80">
            <w:pPr>
              <w:ind w:firstLine="781"/>
              <w:jc w:val="both"/>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 xml:space="preserve">La capitolul de venituri </w:t>
            </w:r>
            <w:r w:rsidR="00DC046D">
              <w:rPr>
                <w:rFonts w:ascii="Times New Roman" w:hAnsi="Times New Roman" w:cs="Times New Roman"/>
                <w:b/>
                <w:color w:val="000000" w:themeColor="text1"/>
                <w:sz w:val="24"/>
                <w:szCs w:val="24"/>
              </w:rPr>
              <w:t>1.</w:t>
            </w:r>
            <w:r w:rsidR="000657D3">
              <w:rPr>
                <w:rFonts w:ascii="Times New Roman" w:hAnsi="Times New Roman" w:cs="Times New Roman"/>
                <w:b/>
                <w:color w:val="000000" w:themeColor="text1"/>
                <w:sz w:val="24"/>
                <w:szCs w:val="24"/>
              </w:rPr>
              <w:t>709.587</w:t>
            </w:r>
            <w:r w:rsidRPr="00E736E1">
              <w:rPr>
                <w:rFonts w:ascii="Times New Roman" w:hAnsi="Times New Roman" w:cs="Times New Roman"/>
                <w:b/>
                <w:color w:val="000000" w:themeColor="text1"/>
                <w:sz w:val="24"/>
                <w:szCs w:val="24"/>
              </w:rPr>
              <w:t xml:space="preserve"> mii lei</w:t>
            </w:r>
          </w:p>
          <w:p w14:paraId="2E63960A" w14:textId="77777777" w:rsidR="00473D07" w:rsidRPr="00E736E1" w:rsidRDefault="00473D07" w:rsidP="00A54F80">
            <w:pPr>
              <w:ind w:firstLine="781"/>
              <w:jc w:val="both"/>
              <w:rPr>
                <w:rFonts w:ascii="Times New Roman" w:hAnsi="Times New Roman" w:cs="Times New Roman"/>
                <w:b/>
                <w:color w:val="000000" w:themeColor="text1"/>
                <w:sz w:val="24"/>
                <w:szCs w:val="24"/>
              </w:rPr>
            </w:pPr>
          </w:p>
          <w:p w14:paraId="7BED989D" w14:textId="210A6027" w:rsidR="00DC046D" w:rsidRPr="00067419" w:rsidRDefault="00A54F80" w:rsidP="00DC046D">
            <w:pPr>
              <w:tabs>
                <w:tab w:val="left" w:pos="0"/>
              </w:tabs>
              <w:ind w:firstLine="421"/>
              <w:jc w:val="both"/>
              <w:rPr>
                <w:rFonts w:ascii="Times New Roman" w:hAnsi="Times New Roman" w:cs="Times New Roman"/>
                <w:sz w:val="23"/>
                <w:szCs w:val="23"/>
              </w:rPr>
            </w:pPr>
            <w:r w:rsidRPr="00E736E1">
              <w:rPr>
                <w:rFonts w:ascii="Times New Roman" w:hAnsi="Times New Roman" w:cs="Times New Roman"/>
                <w:color w:val="000000" w:themeColor="text1"/>
                <w:sz w:val="24"/>
                <w:szCs w:val="24"/>
                <w:shd w:val="clear" w:color="auto" w:fill="FFFFFF"/>
              </w:rPr>
              <w:t xml:space="preserve">     </w:t>
            </w:r>
            <w:r w:rsidR="00570523" w:rsidRPr="00E736E1">
              <w:rPr>
                <w:rFonts w:ascii="Times New Roman" w:hAnsi="Times New Roman" w:cs="Times New Roman"/>
                <w:color w:val="000000" w:themeColor="text1"/>
                <w:sz w:val="24"/>
                <w:szCs w:val="24"/>
              </w:rPr>
              <w:t xml:space="preserve">Comparativ </w:t>
            </w:r>
            <w:r w:rsidR="00D02944" w:rsidRPr="00E736E1">
              <w:rPr>
                <w:rFonts w:ascii="Times New Roman" w:hAnsi="Times New Roman" w:cs="Times New Roman"/>
                <w:color w:val="000000" w:themeColor="text1"/>
                <w:sz w:val="24"/>
                <w:szCs w:val="24"/>
              </w:rPr>
              <w:t xml:space="preserve">cu </w:t>
            </w:r>
            <w:r w:rsidR="00D02944" w:rsidRPr="00E736E1">
              <w:rPr>
                <w:rFonts w:ascii="Times New Roman" w:hAnsi="Times New Roman" w:cs="Times New Roman"/>
                <w:sz w:val="24"/>
                <w:szCs w:val="24"/>
              </w:rPr>
              <w:t xml:space="preserve">veniturile aprobate prin Hotărârea Guvernului </w:t>
            </w:r>
            <w:r w:rsidR="00D04E4E" w:rsidRPr="00E736E1">
              <w:rPr>
                <w:rFonts w:ascii="Times New Roman" w:hAnsi="Times New Roman" w:cs="Times New Roman"/>
                <w:sz w:val="24"/>
                <w:szCs w:val="24"/>
              </w:rPr>
              <w:t xml:space="preserve">               </w:t>
            </w:r>
            <w:r w:rsidR="00D02944" w:rsidRPr="00E736E1">
              <w:rPr>
                <w:rFonts w:ascii="Times New Roman" w:hAnsi="Times New Roman" w:cs="Times New Roman"/>
                <w:sz w:val="24"/>
                <w:szCs w:val="24"/>
              </w:rPr>
              <w:t xml:space="preserve">nr. </w:t>
            </w:r>
            <w:r w:rsidR="00D04E4E" w:rsidRPr="00E736E1">
              <w:rPr>
                <w:rFonts w:ascii="Times New Roman" w:hAnsi="Times New Roman" w:cs="Times New Roman"/>
                <w:sz w:val="24"/>
                <w:szCs w:val="24"/>
              </w:rPr>
              <w:t>1169</w:t>
            </w:r>
            <w:r w:rsidR="00D02944" w:rsidRPr="00E736E1">
              <w:rPr>
                <w:rFonts w:ascii="Times New Roman" w:hAnsi="Times New Roman" w:cs="Times New Roman"/>
                <w:sz w:val="24"/>
                <w:szCs w:val="24"/>
              </w:rPr>
              <w:t xml:space="preserve">/2021 </w:t>
            </w:r>
            <w:r w:rsidR="00D02944" w:rsidRPr="00E736E1">
              <w:rPr>
                <w:rStyle w:val="spar"/>
                <w:rFonts w:ascii="Times New Roman" w:hAnsi="Times New Roman" w:cs="Times New Roman"/>
                <w:i/>
                <w:iCs/>
                <w:color w:val="000000"/>
                <w:sz w:val="24"/>
                <w:szCs w:val="24"/>
              </w:rPr>
              <w:t>privind aprobarea bugetului de venituri şi cheltuieli rectificat pe anul 2021 pentru Administraţia Naţională "Apele Române", aflată în coordonarea Ministerului Mediului, Apelor şi Pădurilor,</w:t>
            </w:r>
            <w:r w:rsidR="00D02944" w:rsidRPr="00E736E1">
              <w:rPr>
                <w:rFonts w:ascii="Times New Roman" w:hAnsi="Times New Roman" w:cs="Times New Roman"/>
                <w:color w:val="000000"/>
                <w:sz w:val="24"/>
                <w:szCs w:val="24"/>
              </w:rPr>
              <w:t xml:space="preserve"> </w:t>
            </w:r>
            <w:r w:rsidR="00D02944" w:rsidRPr="00E736E1">
              <w:rPr>
                <w:rFonts w:ascii="Times New Roman" w:hAnsi="Times New Roman" w:cs="Times New Roman"/>
                <w:sz w:val="24"/>
                <w:szCs w:val="24"/>
              </w:rPr>
              <w:t xml:space="preserve">în sumă de </w:t>
            </w:r>
            <w:r w:rsidR="00836E7D" w:rsidRPr="00E736E1">
              <w:rPr>
                <w:rFonts w:ascii="Times New Roman" w:hAnsi="Times New Roman" w:cs="Times New Roman"/>
                <w:sz w:val="24"/>
                <w:szCs w:val="24"/>
              </w:rPr>
              <w:t>1.648.115</w:t>
            </w:r>
            <w:r w:rsidR="00D02944" w:rsidRPr="00E736E1">
              <w:rPr>
                <w:rFonts w:ascii="Times New Roman" w:hAnsi="Times New Roman" w:cs="Times New Roman"/>
                <w:sz w:val="24"/>
                <w:szCs w:val="24"/>
              </w:rPr>
              <w:t xml:space="preserve"> mii lei</w:t>
            </w:r>
            <w:r w:rsidR="00D02944" w:rsidRPr="00E736E1">
              <w:rPr>
                <w:rFonts w:ascii="Times New Roman" w:hAnsi="Times New Roman" w:cs="Times New Roman"/>
                <w:color w:val="000000" w:themeColor="text1"/>
                <w:sz w:val="24"/>
                <w:szCs w:val="24"/>
                <w:shd w:val="clear" w:color="auto" w:fill="FFFFFF"/>
              </w:rPr>
              <w:t xml:space="preserve"> și realizate la data de 3</w:t>
            </w:r>
            <w:r w:rsidR="00836E7D" w:rsidRPr="00E736E1">
              <w:rPr>
                <w:rFonts w:ascii="Times New Roman" w:hAnsi="Times New Roman" w:cs="Times New Roman"/>
                <w:color w:val="000000" w:themeColor="text1"/>
                <w:sz w:val="24"/>
                <w:szCs w:val="24"/>
                <w:shd w:val="clear" w:color="auto" w:fill="FFFFFF"/>
              </w:rPr>
              <w:t>0</w:t>
            </w:r>
            <w:r w:rsidR="00D02944" w:rsidRPr="00E736E1">
              <w:rPr>
                <w:rFonts w:ascii="Times New Roman" w:hAnsi="Times New Roman" w:cs="Times New Roman"/>
                <w:color w:val="000000" w:themeColor="text1"/>
                <w:sz w:val="24"/>
                <w:szCs w:val="24"/>
                <w:shd w:val="clear" w:color="auto" w:fill="FFFFFF"/>
              </w:rPr>
              <w:t>.</w:t>
            </w:r>
            <w:r w:rsidR="00836E7D" w:rsidRPr="00E736E1">
              <w:rPr>
                <w:rFonts w:ascii="Times New Roman" w:hAnsi="Times New Roman" w:cs="Times New Roman"/>
                <w:color w:val="000000" w:themeColor="text1"/>
                <w:sz w:val="24"/>
                <w:szCs w:val="24"/>
                <w:shd w:val="clear" w:color="auto" w:fill="FFFFFF"/>
              </w:rPr>
              <w:t>11</w:t>
            </w:r>
            <w:r w:rsidR="00D02944" w:rsidRPr="00E736E1">
              <w:rPr>
                <w:rFonts w:ascii="Times New Roman" w:hAnsi="Times New Roman" w:cs="Times New Roman"/>
                <w:color w:val="000000" w:themeColor="text1"/>
                <w:sz w:val="24"/>
                <w:szCs w:val="24"/>
                <w:shd w:val="clear" w:color="auto" w:fill="FFFFFF"/>
              </w:rPr>
              <w:t xml:space="preserve">.2021 în </w:t>
            </w:r>
            <w:r w:rsidR="00096222" w:rsidRPr="00E736E1">
              <w:rPr>
                <w:rFonts w:ascii="Times New Roman" w:hAnsi="Times New Roman" w:cs="Times New Roman"/>
                <w:color w:val="000000" w:themeColor="text1"/>
                <w:sz w:val="24"/>
                <w:szCs w:val="24"/>
                <w:shd w:val="clear" w:color="auto" w:fill="FFFFFF"/>
              </w:rPr>
              <w:t xml:space="preserve">procent de </w:t>
            </w:r>
            <w:r w:rsidR="001750E5">
              <w:rPr>
                <w:rFonts w:ascii="Times New Roman" w:hAnsi="Times New Roman" w:cs="Times New Roman"/>
                <w:color w:val="000000" w:themeColor="text1"/>
                <w:sz w:val="24"/>
                <w:szCs w:val="24"/>
                <w:shd w:val="clear" w:color="auto" w:fill="FFFFFF"/>
              </w:rPr>
              <w:t>86,17</w:t>
            </w:r>
            <w:r w:rsidR="00096222" w:rsidRPr="00E736E1">
              <w:rPr>
                <w:rFonts w:ascii="Times New Roman" w:hAnsi="Times New Roman" w:cs="Times New Roman"/>
                <w:color w:val="000000" w:themeColor="text1"/>
                <w:sz w:val="24"/>
                <w:szCs w:val="24"/>
                <w:shd w:val="clear" w:color="auto" w:fill="FFFFFF"/>
              </w:rPr>
              <w:t>%, respectiv</w:t>
            </w:r>
            <w:r w:rsidR="00D02944" w:rsidRPr="00E736E1">
              <w:rPr>
                <w:rFonts w:ascii="Times New Roman" w:hAnsi="Times New Roman" w:cs="Times New Roman"/>
                <w:color w:val="000000" w:themeColor="text1"/>
                <w:sz w:val="24"/>
                <w:szCs w:val="24"/>
                <w:shd w:val="clear" w:color="auto" w:fill="FFFFFF"/>
              </w:rPr>
              <w:t xml:space="preserve"> </w:t>
            </w:r>
            <w:r w:rsidR="001750E5">
              <w:rPr>
                <w:rFonts w:ascii="Times New Roman" w:hAnsi="Times New Roman" w:cs="Times New Roman"/>
                <w:color w:val="000000" w:themeColor="text1"/>
                <w:sz w:val="24"/>
                <w:szCs w:val="24"/>
                <w:shd w:val="clear" w:color="auto" w:fill="FFFFFF"/>
              </w:rPr>
              <w:t>1.420.145</w:t>
            </w:r>
            <w:r w:rsidR="00D02944" w:rsidRPr="00E736E1">
              <w:rPr>
                <w:rFonts w:ascii="Times New Roman" w:hAnsi="Times New Roman" w:cs="Times New Roman"/>
                <w:color w:val="000000" w:themeColor="text1"/>
                <w:sz w:val="24"/>
                <w:szCs w:val="24"/>
                <w:shd w:val="clear" w:color="auto" w:fill="FFFFFF"/>
              </w:rPr>
              <w:t xml:space="preserve"> mii lei, </w:t>
            </w:r>
            <w:r w:rsidR="00570523" w:rsidRPr="00E736E1">
              <w:rPr>
                <w:rFonts w:ascii="Times New Roman" w:hAnsi="Times New Roman" w:cs="Times New Roman"/>
                <w:color w:val="000000" w:themeColor="text1"/>
                <w:sz w:val="24"/>
                <w:szCs w:val="24"/>
              </w:rPr>
              <w:t xml:space="preserve">a fost </w:t>
            </w:r>
            <w:r w:rsidR="00DC046D" w:rsidRPr="00067419">
              <w:rPr>
                <w:rFonts w:ascii="Times New Roman" w:hAnsi="Times New Roman" w:cs="Times New Roman"/>
                <w:color w:val="000000" w:themeColor="text1"/>
                <w:sz w:val="23"/>
                <w:szCs w:val="23"/>
              </w:rPr>
              <w:t xml:space="preserve">propusă majorarea cu </w:t>
            </w:r>
            <w:r w:rsidR="00DB6F79">
              <w:rPr>
                <w:rFonts w:ascii="Times New Roman" w:hAnsi="Times New Roman" w:cs="Times New Roman"/>
                <w:color w:val="000000" w:themeColor="text1"/>
                <w:sz w:val="23"/>
                <w:szCs w:val="23"/>
              </w:rPr>
              <w:t>61.472</w:t>
            </w:r>
            <w:r w:rsidR="00DC046D" w:rsidRPr="00067419">
              <w:rPr>
                <w:rFonts w:ascii="Times New Roman" w:hAnsi="Times New Roman" w:cs="Times New Roman"/>
                <w:color w:val="000000" w:themeColor="text1"/>
                <w:sz w:val="23"/>
                <w:szCs w:val="23"/>
              </w:rPr>
              <w:t xml:space="preserve"> mii lei, respectiv </w:t>
            </w:r>
            <w:r w:rsidR="00DB6F79">
              <w:rPr>
                <w:rFonts w:ascii="Times New Roman" w:hAnsi="Times New Roman" w:cs="Times New Roman"/>
                <w:color w:val="000000" w:themeColor="text1"/>
                <w:sz w:val="23"/>
                <w:szCs w:val="23"/>
              </w:rPr>
              <w:t>3,73</w:t>
            </w:r>
            <w:r w:rsidR="00DC046D" w:rsidRPr="00067419">
              <w:rPr>
                <w:rFonts w:ascii="Times New Roman" w:hAnsi="Times New Roman" w:cs="Times New Roman"/>
                <w:color w:val="000000" w:themeColor="text1"/>
                <w:sz w:val="23"/>
                <w:szCs w:val="23"/>
              </w:rPr>
              <w:t>%</w:t>
            </w:r>
            <w:r w:rsidR="00DC046D" w:rsidRPr="00067419">
              <w:rPr>
                <w:rFonts w:ascii="Times New Roman" w:hAnsi="Times New Roman" w:cs="Times New Roman"/>
                <w:color w:val="000000" w:themeColor="text1"/>
                <w:sz w:val="23"/>
                <w:szCs w:val="23"/>
                <w:shd w:val="clear" w:color="auto" w:fill="FFFFFF"/>
              </w:rPr>
              <w:t>. R</w:t>
            </w:r>
            <w:r w:rsidR="00DC046D" w:rsidRPr="00067419">
              <w:rPr>
                <w:rFonts w:ascii="Times New Roman" w:hAnsi="Times New Roman" w:cs="Times New Roman"/>
                <w:color w:val="000000"/>
                <w:sz w:val="23"/>
                <w:szCs w:val="23"/>
                <w:shd w:val="clear" w:color="auto" w:fill="FFFFFF"/>
              </w:rPr>
              <w:t>ectificarea veniturilor curente și ale subvențiilor de la bugetul statului, se realizează, după cum urmează:</w:t>
            </w:r>
            <w:r w:rsidR="00DC046D" w:rsidRPr="00067419">
              <w:rPr>
                <w:rFonts w:ascii="Times New Roman" w:hAnsi="Times New Roman" w:cs="Times New Roman"/>
                <w:sz w:val="23"/>
                <w:szCs w:val="23"/>
              </w:rPr>
              <w:t xml:space="preserve"> </w:t>
            </w:r>
          </w:p>
          <w:p w14:paraId="30B06DBE" w14:textId="73899372" w:rsidR="001E5852" w:rsidRPr="00067419" w:rsidRDefault="00DC046D" w:rsidP="001E5852">
            <w:pPr>
              <w:pStyle w:val="ListParagraph"/>
              <w:numPr>
                <w:ilvl w:val="0"/>
                <w:numId w:val="8"/>
              </w:numPr>
              <w:tabs>
                <w:tab w:val="left" w:pos="237"/>
              </w:tabs>
              <w:ind w:left="-33" w:firstLine="94"/>
              <w:jc w:val="both"/>
              <w:rPr>
                <w:rFonts w:ascii="Times New Roman" w:eastAsia="Times New Roman" w:hAnsi="Times New Roman" w:cs="Times New Roman"/>
                <w:color w:val="000000" w:themeColor="text1"/>
                <w:sz w:val="23"/>
                <w:szCs w:val="23"/>
                <w:lang w:eastAsia="en-US"/>
              </w:rPr>
            </w:pPr>
            <w:r w:rsidRPr="00067419">
              <w:rPr>
                <w:rFonts w:ascii="Times New Roman" w:eastAsia="Times New Roman" w:hAnsi="Times New Roman" w:cs="Times New Roman"/>
                <w:color w:val="000000"/>
                <w:sz w:val="23"/>
                <w:szCs w:val="23"/>
                <w:lang w:eastAsia="en-US"/>
              </w:rPr>
              <w:t>Capitolul „Venituri curente</w:t>
            </w:r>
            <w:r w:rsidRPr="00067419">
              <w:rPr>
                <w:rFonts w:ascii="Times New Roman" w:eastAsia="Times New Roman" w:hAnsi="Times New Roman" w:cs="Times New Roman"/>
                <w:color w:val="000000" w:themeColor="text1"/>
                <w:sz w:val="23"/>
                <w:szCs w:val="23"/>
                <w:lang w:eastAsia="en-US"/>
              </w:rPr>
              <w:t>” se major</w:t>
            </w:r>
            <w:r w:rsidR="00C10C37">
              <w:rPr>
                <w:rFonts w:ascii="Times New Roman" w:eastAsia="Times New Roman" w:hAnsi="Times New Roman" w:cs="Times New Roman"/>
                <w:color w:val="000000" w:themeColor="text1"/>
                <w:sz w:val="23"/>
                <w:szCs w:val="23"/>
                <w:lang w:eastAsia="en-US"/>
              </w:rPr>
              <w:t>ează</w:t>
            </w:r>
            <w:r w:rsidRPr="00067419">
              <w:rPr>
                <w:rFonts w:ascii="Times New Roman" w:eastAsia="Times New Roman" w:hAnsi="Times New Roman" w:cs="Times New Roman"/>
                <w:color w:val="000000" w:themeColor="text1"/>
                <w:sz w:val="23"/>
                <w:szCs w:val="23"/>
                <w:lang w:eastAsia="en-US"/>
              </w:rPr>
              <w:t xml:space="preserve"> cu suma de </w:t>
            </w:r>
            <w:r w:rsidR="001E5852">
              <w:rPr>
                <w:rFonts w:ascii="Times New Roman" w:eastAsia="Times New Roman" w:hAnsi="Times New Roman" w:cs="Times New Roman"/>
                <w:color w:val="000000" w:themeColor="text1"/>
                <w:sz w:val="23"/>
                <w:szCs w:val="23"/>
                <w:lang w:eastAsia="en-US"/>
              </w:rPr>
              <w:t>79.938</w:t>
            </w:r>
            <w:r w:rsidRPr="00067419">
              <w:rPr>
                <w:rFonts w:ascii="Times New Roman" w:eastAsia="Times New Roman" w:hAnsi="Times New Roman" w:cs="Times New Roman"/>
                <w:color w:val="000000" w:themeColor="text1"/>
                <w:sz w:val="23"/>
                <w:szCs w:val="23"/>
                <w:lang w:eastAsia="en-US"/>
              </w:rPr>
              <w:t xml:space="preserve"> mii lei, respectiv </w:t>
            </w:r>
            <w:r w:rsidR="00F100AD">
              <w:rPr>
                <w:rFonts w:ascii="Times New Roman" w:eastAsia="Times New Roman" w:hAnsi="Times New Roman" w:cs="Times New Roman"/>
                <w:color w:val="000000" w:themeColor="text1"/>
                <w:sz w:val="23"/>
                <w:szCs w:val="23"/>
                <w:lang w:eastAsia="en-US"/>
              </w:rPr>
              <w:t>8,</w:t>
            </w:r>
            <w:r w:rsidR="001E5852">
              <w:rPr>
                <w:rFonts w:ascii="Times New Roman" w:eastAsia="Times New Roman" w:hAnsi="Times New Roman" w:cs="Times New Roman"/>
                <w:color w:val="000000" w:themeColor="text1"/>
                <w:sz w:val="23"/>
                <w:szCs w:val="23"/>
                <w:lang w:eastAsia="en-US"/>
              </w:rPr>
              <w:t>28</w:t>
            </w:r>
            <w:r w:rsidRPr="00067419">
              <w:rPr>
                <w:rFonts w:ascii="Times New Roman" w:eastAsia="Times New Roman" w:hAnsi="Times New Roman" w:cs="Times New Roman"/>
                <w:color w:val="000000" w:themeColor="text1"/>
                <w:sz w:val="23"/>
                <w:szCs w:val="23"/>
                <w:lang w:eastAsia="en-US"/>
              </w:rPr>
              <w:t xml:space="preserve">%, </w:t>
            </w:r>
            <w:r w:rsidR="001E5852" w:rsidRPr="00067419">
              <w:rPr>
                <w:rFonts w:ascii="Times New Roman" w:eastAsia="Times New Roman" w:hAnsi="Times New Roman" w:cs="Times New Roman"/>
                <w:color w:val="000000" w:themeColor="text1"/>
                <w:sz w:val="23"/>
                <w:szCs w:val="23"/>
                <w:lang w:eastAsia="en-US"/>
              </w:rPr>
              <w:t>astfel:</w:t>
            </w:r>
          </w:p>
          <w:p w14:paraId="68FC7339" w14:textId="53B7C609" w:rsidR="001E5852" w:rsidRPr="001E5852" w:rsidRDefault="001E5852" w:rsidP="00D20CFF">
            <w:pPr>
              <w:pStyle w:val="ListParagraph"/>
              <w:numPr>
                <w:ilvl w:val="0"/>
                <w:numId w:val="3"/>
              </w:numPr>
              <w:ind w:left="-33" w:firstLine="540"/>
              <w:jc w:val="both"/>
              <w:rPr>
                <w:rFonts w:ascii="Times New Roman" w:hAnsi="Times New Roman" w:cs="Times New Roman"/>
                <w:sz w:val="23"/>
                <w:szCs w:val="23"/>
              </w:rPr>
            </w:pPr>
            <w:r w:rsidRPr="001E5852">
              <w:rPr>
                <w:rFonts w:ascii="Times New Roman" w:eastAsia="Times New Roman" w:hAnsi="Times New Roman" w:cs="Times New Roman"/>
                <w:color w:val="000000"/>
                <w:sz w:val="23"/>
                <w:szCs w:val="23"/>
                <w:lang w:eastAsia="en-US"/>
              </w:rPr>
              <w:t xml:space="preserve"> Subcapitolul „Venituri din prestări de servicii</w:t>
            </w:r>
            <w:r w:rsidRPr="001E5852">
              <w:rPr>
                <w:rFonts w:ascii="Times New Roman" w:eastAsia="Times New Roman" w:hAnsi="Times New Roman" w:cs="Times New Roman"/>
                <w:color w:val="000000" w:themeColor="text1"/>
                <w:sz w:val="23"/>
                <w:szCs w:val="23"/>
                <w:lang w:eastAsia="en-US"/>
              </w:rPr>
              <w:t xml:space="preserve">” se majorează cu suma de </w:t>
            </w:r>
            <w:r>
              <w:rPr>
                <w:rFonts w:ascii="Times New Roman" w:eastAsia="Times New Roman" w:hAnsi="Times New Roman" w:cs="Times New Roman"/>
                <w:color w:val="000000" w:themeColor="text1"/>
                <w:sz w:val="23"/>
                <w:szCs w:val="23"/>
                <w:lang w:eastAsia="en-US"/>
              </w:rPr>
              <w:t>80.809</w:t>
            </w:r>
            <w:r w:rsidRPr="001E5852">
              <w:rPr>
                <w:rFonts w:ascii="Times New Roman" w:eastAsia="Times New Roman" w:hAnsi="Times New Roman" w:cs="Times New Roman"/>
                <w:color w:val="000000" w:themeColor="text1"/>
                <w:sz w:val="23"/>
                <w:szCs w:val="23"/>
                <w:lang w:eastAsia="en-US"/>
              </w:rPr>
              <w:t xml:space="preserve"> mii lei</w:t>
            </w:r>
            <w:r>
              <w:rPr>
                <w:rFonts w:ascii="Times New Roman" w:eastAsia="Times New Roman" w:hAnsi="Times New Roman" w:cs="Times New Roman"/>
                <w:color w:val="000000" w:themeColor="text1"/>
                <w:sz w:val="23"/>
                <w:szCs w:val="23"/>
                <w:lang w:eastAsia="en-US"/>
              </w:rPr>
              <w:t xml:space="preserve">, </w:t>
            </w:r>
            <w:r w:rsidRPr="001E5852">
              <w:rPr>
                <w:rFonts w:ascii="Times New Roman" w:hAnsi="Times New Roman" w:cs="Times New Roman"/>
                <w:color w:val="000000" w:themeColor="text1"/>
                <w:sz w:val="23"/>
                <w:szCs w:val="23"/>
              </w:rPr>
              <w:t xml:space="preserve">respectiv </w:t>
            </w:r>
            <w:r>
              <w:rPr>
                <w:rFonts w:ascii="Times New Roman" w:hAnsi="Times New Roman" w:cs="Times New Roman"/>
                <w:color w:val="000000" w:themeColor="text1"/>
                <w:sz w:val="23"/>
                <w:szCs w:val="23"/>
              </w:rPr>
              <w:t>8,49</w:t>
            </w:r>
            <w:r w:rsidRPr="001E5852">
              <w:rPr>
                <w:rFonts w:ascii="Times New Roman" w:hAnsi="Times New Roman" w:cs="Times New Roman"/>
                <w:color w:val="000000" w:themeColor="text1"/>
                <w:sz w:val="23"/>
                <w:szCs w:val="23"/>
              </w:rPr>
              <w:t>%</w:t>
            </w:r>
            <w:r w:rsidRPr="001E5852">
              <w:rPr>
                <w:rFonts w:ascii="Times New Roman" w:eastAsia="Times New Roman" w:hAnsi="Times New Roman" w:cs="Times New Roman"/>
                <w:color w:val="000000" w:themeColor="text1"/>
                <w:sz w:val="23"/>
                <w:szCs w:val="23"/>
                <w:lang w:eastAsia="en-US"/>
              </w:rPr>
              <w:t>;</w:t>
            </w:r>
          </w:p>
          <w:p w14:paraId="37DD4014" w14:textId="0BCD0DED" w:rsidR="001E5852" w:rsidRPr="001E5852" w:rsidRDefault="001E5852" w:rsidP="001E5852">
            <w:pPr>
              <w:pStyle w:val="ListParagraph"/>
              <w:numPr>
                <w:ilvl w:val="0"/>
                <w:numId w:val="3"/>
              </w:numPr>
              <w:ind w:left="-33" w:firstLine="540"/>
              <w:jc w:val="both"/>
              <w:rPr>
                <w:rFonts w:ascii="Times New Roman" w:hAnsi="Times New Roman" w:cs="Times New Roman"/>
                <w:sz w:val="23"/>
                <w:szCs w:val="23"/>
              </w:rPr>
            </w:pPr>
            <w:r w:rsidRPr="00067419">
              <w:rPr>
                <w:rFonts w:ascii="Times New Roman" w:eastAsia="Times New Roman" w:hAnsi="Times New Roman" w:cs="Times New Roman"/>
                <w:color w:val="000000"/>
                <w:sz w:val="23"/>
                <w:szCs w:val="23"/>
                <w:lang w:eastAsia="en-US"/>
              </w:rPr>
              <w:t>Subcapitolul „</w:t>
            </w:r>
            <w:r>
              <w:rPr>
                <w:rFonts w:ascii="Times New Roman" w:eastAsia="Times New Roman" w:hAnsi="Times New Roman" w:cs="Times New Roman"/>
                <w:color w:val="000000"/>
                <w:sz w:val="23"/>
                <w:szCs w:val="23"/>
                <w:lang w:eastAsia="en-US"/>
              </w:rPr>
              <w:t>Alte amenzi, penalități și confiscări</w:t>
            </w:r>
            <w:r w:rsidRPr="00067419">
              <w:rPr>
                <w:rFonts w:ascii="Times New Roman" w:eastAsia="Times New Roman" w:hAnsi="Times New Roman" w:cs="Times New Roman"/>
                <w:color w:val="000000" w:themeColor="text1"/>
                <w:sz w:val="23"/>
                <w:szCs w:val="23"/>
                <w:lang w:eastAsia="en-US"/>
              </w:rPr>
              <w:t xml:space="preserve">” se </w:t>
            </w:r>
            <w:r>
              <w:rPr>
                <w:rFonts w:ascii="Times New Roman" w:eastAsia="Times New Roman" w:hAnsi="Times New Roman" w:cs="Times New Roman"/>
                <w:color w:val="000000" w:themeColor="text1"/>
                <w:sz w:val="23"/>
                <w:szCs w:val="23"/>
                <w:lang w:eastAsia="en-US"/>
              </w:rPr>
              <w:t>diminuează</w:t>
            </w:r>
            <w:r w:rsidRPr="00067419">
              <w:rPr>
                <w:rFonts w:ascii="Times New Roman" w:eastAsia="Times New Roman" w:hAnsi="Times New Roman" w:cs="Times New Roman"/>
                <w:color w:val="000000" w:themeColor="text1"/>
                <w:sz w:val="23"/>
                <w:szCs w:val="23"/>
                <w:lang w:eastAsia="en-US"/>
              </w:rPr>
              <w:t xml:space="preserve"> cu suma de </w:t>
            </w:r>
            <w:r>
              <w:rPr>
                <w:rFonts w:ascii="Times New Roman" w:eastAsia="Times New Roman" w:hAnsi="Times New Roman" w:cs="Times New Roman"/>
                <w:color w:val="000000" w:themeColor="text1"/>
                <w:sz w:val="23"/>
                <w:szCs w:val="23"/>
                <w:lang w:eastAsia="en-US"/>
              </w:rPr>
              <w:t>632</w:t>
            </w:r>
            <w:r w:rsidRPr="00067419">
              <w:rPr>
                <w:rFonts w:ascii="Times New Roman" w:eastAsia="Times New Roman" w:hAnsi="Times New Roman" w:cs="Times New Roman"/>
                <w:color w:val="000000" w:themeColor="text1"/>
                <w:sz w:val="23"/>
                <w:szCs w:val="23"/>
                <w:lang w:eastAsia="en-US"/>
              </w:rPr>
              <w:t xml:space="preserve"> mii lei</w:t>
            </w:r>
            <w:r>
              <w:rPr>
                <w:rFonts w:ascii="Times New Roman" w:eastAsia="Times New Roman" w:hAnsi="Times New Roman" w:cs="Times New Roman"/>
                <w:color w:val="000000" w:themeColor="text1"/>
                <w:sz w:val="23"/>
                <w:szCs w:val="23"/>
                <w:lang w:eastAsia="en-US"/>
              </w:rPr>
              <w:t>,</w:t>
            </w:r>
            <w:r w:rsidRPr="00067419">
              <w:rPr>
                <w:rFonts w:ascii="Times New Roman" w:hAnsi="Times New Roman" w:cs="Times New Roman"/>
                <w:color w:val="000000" w:themeColor="text1"/>
                <w:sz w:val="23"/>
                <w:szCs w:val="23"/>
              </w:rPr>
              <w:t xml:space="preserve"> respectiv </w:t>
            </w:r>
            <w:r>
              <w:rPr>
                <w:rFonts w:ascii="Times New Roman" w:hAnsi="Times New Roman" w:cs="Times New Roman"/>
                <w:color w:val="000000" w:themeColor="text1"/>
                <w:sz w:val="23"/>
                <w:szCs w:val="23"/>
              </w:rPr>
              <w:t>52,93</w:t>
            </w:r>
            <w:r w:rsidRPr="00067419">
              <w:rPr>
                <w:rFonts w:ascii="Times New Roman" w:hAnsi="Times New Roman" w:cs="Times New Roman"/>
                <w:color w:val="000000" w:themeColor="text1"/>
                <w:sz w:val="23"/>
                <w:szCs w:val="23"/>
              </w:rPr>
              <w:t>%</w:t>
            </w:r>
            <w:r>
              <w:rPr>
                <w:rFonts w:ascii="Times New Roman" w:eastAsia="Times New Roman" w:hAnsi="Times New Roman" w:cs="Times New Roman"/>
                <w:color w:val="000000" w:themeColor="text1"/>
                <w:sz w:val="23"/>
                <w:szCs w:val="23"/>
                <w:lang w:eastAsia="en-US"/>
              </w:rPr>
              <w:t>;</w:t>
            </w:r>
          </w:p>
          <w:p w14:paraId="7DFE8259" w14:textId="29FFF516" w:rsidR="001E5852" w:rsidRPr="00067419" w:rsidRDefault="001E5852" w:rsidP="001E5852">
            <w:pPr>
              <w:pStyle w:val="ListParagraph"/>
              <w:numPr>
                <w:ilvl w:val="0"/>
                <w:numId w:val="3"/>
              </w:numPr>
              <w:ind w:left="-33" w:firstLine="540"/>
              <w:jc w:val="both"/>
              <w:rPr>
                <w:rFonts w:ascii="Times New Roman" w:hAnsi="Times New Roman" w:cs="Times New Roman"/>
                <w:sz w:val="23"/>
                <w:szCs w:val="23"/>
              </w:rPr>
            </w:pPr>
            <w:r w:rsidRPr="00067419">
              <w:rPr>
                <w:rFonts w:ascii="Times New Roman" w:eastAsia="Times New Roman" w:hAnsi="Times New Roman" w:cs="Times New Roman"/>
                <w:color w:val="000000"/>
                <w:sz w:val="23"/>
                <w:szCs w:val="23"/>
                <w:lang w:eastAsia="en-US"/>
              </w:rPr>
              <w:lastRenderedPageBreak/>
              <w:t>Subcapitolul „</w:t>
            </w:r>
            <w:r>
              <w:rPr>
                <w:rFonts w:ascii="Times New Roman" w:eastAsia="Times New Roman" w:hAnsi="Times New Roman" w:cs="Times New Roman"/>
                <w:color w:val="000000"/>
                <w:sz w:val="23"/>
                <w:szCs w:val="23"/>
                <w:lang w:eastAsia="en-US"/>
              </w:rPr>
              <w:t>Alte venituri</w:t>
            </w:r>
            <w:r w:rsidRPr="00067419">
              <w:rPr>
                <w:rFonts w:ascii="Times New Roman" w:eastAsia="Times New Roman" w:hAnsi="Times New Roman" w:cs="Times New Roman"/>
                <w:color w:val="000000" w:themeColor="text1"/>
                <w:sz w:val="23"/>
                <w:szCs w:val="23"/>
                <w:lang w:eastAsia="en-US"/>
              </w:rPr>
              <w:t xml:space="preserve">” se </w:t>
            </w:r>
            <w:r>
              <w:rPr>
                <w:rFonts w:ascii="Times New Roman" w:eastAsia="Times New Roman" w:hAnsi="Times New Roman" w:cs="Times New Roman"/>
                <w:color w:val="000000" w:themeColor="text1"/>
                <w:sz w:val="23"/>
                <w:szCs w:val="23"/>
                <w:lang w:eastAsia="en-US"/>
              </w:rPr>
              <w:t>diminuează</w:t>
            </w:r>
            <w:r w:rsidRPr="00067419">
              <w:rPr>
                <w:rFonts w:ascii="Times New Roman" w:eastAsia="Times New Roman" w:hAnsi="Times New Roman" w:cs="Times New Roman"/>
                <w:color w:val="000000" w:themeColor="text1"/>
                <w:sz w:val="23"/>
                <w:szCs w:val="23"/>
                <w:lang w:eastAsia="en-US"/>
              </w:rPr>
              <w:t xml:space="preserve"> cu suma de </w:t>
            </w:r>
            <w:r>
              <w:rPr>
                <w:rFonts w:ascii="Times New Roman" w:eastAsia="Times New Roman" w:hAnsi="Times New Roman" w:cs="Times New Roman"/>
                <w:color w:val="000000" w:themeColor="text1"/>
                <w:sz w:val="23"/>
                <w:szCs w:val="23"/>
                <w:lang w:eastAsia="en-US"/>
              </w:rPr>
              <w:t>239</w:t>
            </w:r>
            <w:r w:rsidRPr="00067419">
              <w:rPr>
                <w:rFonts w:ascii="Times New Roman" w:eastAsia="Times New Roman" w:hAnsi="Times New Roman" w:cs="Times New Roman"/>
                <w:color w:val="000000" w:themeColor="text1"/>
                <w:sz w:val="23"/>
                <w:szCs w:val="23"/>
                <w:lang w:eastAsia="en-US"/>
              </w:rPr>
              <w:t xml:space="preserve"> mii lei</w:t>
            </w:r>
            <w:r>
              <w:rPr>
                <w:rFonts w:ascii="Times New Roman" w:eastAsia="Times New Roman" w:hAnsi="Times New Roman" w:cs="Times New Roman"/>
                <w:color w:val="000000" w:themeColor="text1"/>
                <w:sz w:val="23"/>
                <w:szCs w:val="23"/>
                <w:lang w:eastAsia="en-US"/>
              </w:rPr>
              <w:t>,</w:t>
            </w:r>
            <w:r w:rsidRPr="00067419">
              <w:rPr>
                <w:rFonts w:ascii="Times New Roman" w:hAnsi="Times New Roman" w:cs="Times New Roman"/>
                <w:color w:val="000000" w:themeColor="text1"/>
                <w:sz w:val="23"/>
                <w:szCs w:val="23"/>
              </w:rPr>
              <w:t xml:space="preserve"> respectiv </w:t>
            </w:r>
            <w:r>
              <w:rPr>
                <w:rFonts w:ascii="Times New Roman" w:hAnsi="Times New Roman" w:cs="Times New Roman"/>
                <w:color w:val="000000" w:themeColor="text1"/>
                <w:sz w:val="23"/>
                <w:szCs w:val="23"/>
              </w:rPr>
              <w:t>2,72</w:t>
            </w:r>
            <w:r w:rsidRPr="00067419">
              <w:rPr>
                <w:rFonts w:ascii="Times New Roman" w:hAnsi="Times New Roman" w:cs="Times New Roman"/>
                <w:color w:val="000000" w:themeColor="text1"/>
                <w:sz w:val="23"/>
                <w:szCs w:val="23"/>
              </w:rPr>
              <w:t>%</w:t>
            </w:r>
            <w:r>
              <w:rPr>
                <w:rFonts w:ascii="Times New Roman" w:eastAsia="Times New Roman" w:hAnsi="Times New Roman" w:cs="Times New Roman"/>
                <w:color w:val="000000" w:themeColor="text1"/>
                <w:sz w:val="23"/>
                <w:szCs w:val="23"/>
                <w:lang w:eastAsia="en-US"/>
              </w:rPr>
              <w:t>;</w:t>
            </w:r>
          </w:p>
          <w:p w14:paraId="47B269AF" w14:textId="5DB03DB1" w:rsidR="00DC046D" w:rsidRPr="00F100AD" w:rsidRDefault="00F100AD" w:rsidP="00F100AD">
            <w:pPr>
              <w:tabs>
                <w:tab w:val="left" w:pos="237"/>
              </w:tabs>
              <w:ind w:left="-33"/>
              <w:jc w:val="both"/>
              <w:rPr>
                <w:rFonts w:ascii="Times New Roman" w:hAnsi="Times New Roman" w:cs="Times New Roman"/>
                <w:sz w:val="23"/>
                <w:szCs w:val="23"/>
              </w:rPr>
            </w:pPr>
            <w:r>
              <w:rPr>
                <w:rFonts w:ascii="Times New Roman" w:eastAsia="Times New Roman" w:hAnsi="Times New Roman" w:cs="Times New Roman"/>
                <w:color w:val="000000"/>
                <w:sz w:val="23"/>
                <w:szCs w:val="23"/>
                <w:lang w:eastAsia="en-US"/>
              </w:rPr>
              <w:t xml:space="preserve"> </w:t>
            </w:r>
            <w:r w:rsidR="00DC046D" w:rsidRPr="00F100AD">
              <w:rPr>
                <w:rFonts w:ascii="Times New Roman" w:eastAsia="Times New Roman" w:hAnsi="Times New Roman" w:cs="Times New Roman"/>
                <w:color w:val="000000"/>
                <w:sz w:val="23"/>
                <w:szCs w:val="23"/>
                <w:lang w:eastAsia="en-US"/>
              </w:rPr>
              <w:t>II. Capitolul „Sume primite de la UE/alți donatori iîn contul plăților efectuate și prefinanțări aferente cadrului financiar 2014-2020</w:t>
            </w:r>
            <w:r w:rsidR="00DC046D" w:rsidRPr="00F100AD">
              <w:rPr>
                <w:rFonts w:ascii="Times New Roman" w:eastAsia="Times New Roman" w:hAnsi="Times New Roman" w:cs="Times New Roman"/>
                <w:color w:val="000000" w:themeColor="text1"/>
                <w:sz w:val="23"/>
                <w:szCs w:val="23"/>
                <w:lang w:eastAsia="en-US"/>
              </w:rPr>
              <w:t xml:space="preserve">” se </w:t>
            </w:r>
            <w:r>
              <w:rPr>
                <w:rFonts w:ascii="Times New Roman" w:eastAsia="Times New Roman" w:hAnsi="Times New Roman" w:cs="Times New Roman"/>
                <w:color w:val="000000" w:themeColor="text1"/>
                <w:sz w:val="23"/>
                <w:szCs w:val="23"/>
                <w:lang w:eastAsia="en-US"/>
              </w:rPr>
              <w:t>diminuează</w:t>
            </w:r>
            <w:r w:rsidR="00DC046D" w:rsidRPr="00F100AD">
              <w:rPr>
                <w:rFonts w:ascii="Times New Roman" w:eastAsia="Times New Roman" w:hAnsi="Times New Roman" w:cs="Times New Roman"/>
                <w:color w:val="000000" w:themeColor="text1"/>
                <w:sz w:val="23"/>
                <w:szCs w:val="23"/>
                <w:lang w:eastAsia="en-US"/>
              </w:rPr>
              <w:t xml:space="preserve"> cu suma de </w:t>
            </w:r>
            <w:r w:rsidR="00BE4688">
              <w:rPr>
                <w:rFonts w:ascii="Times New Roman" w:eastAsia="Times New Roman" w:hAnsi="Times New Roman" w:cs="Times New Roman"/>
                <w:color w:val="000000" w:themeColor="text1"/>
                <w:sz w:val="23"/>
                <w:szCs w:val="23"/>
                <w:lang w:eastAsia="en-US"/>
              </w:rPr>
              <w:t>9.472</w:t>
            </w:r>
            <w:r w:rsidR="00DC046D" w:rsidRPr="00F100AD">
              <w:rPr>
                <w:rFonts w:ascii="Times New Roman" w:eastAsia="Times New Roman" w:hAnsi="Times New Roman" w:cs="Times New Roman"/>
                <w:color w:val="000000" w:themeColor="text1"/>
                <w:sz w:val="23"/>
                <w:szCs w:val="23"/>
                <w:lang w:eastAsia="en-US"/>
              </w:rPr>
              <w:t xml:space="preserve"> mii lei, respectiv </w:t>
            </w:r>
            <w:r w:rsidR="00BE4688">
              <w:rPr>
                <w:rFonts w:ascii="Times New Roman" w:eastAsia="Times New Roman" w:hAnsi="Times New Roman" w:cs="Times New Roman"/>
                <w:color w:val="000000" w:themeColor="text1"/>
                <w:sz w:val="23"/>
                <w:szCs w:val="23"/>
                <w:lang w:eastAsia="en-US"/>
              </w:rPr>
              <w:t>24,58</w:t>
            </w:r>
            <w:r w:rsidR="00DC046D" w:rsidRPr="00F100AD">
              <w:rPr>
                <w:rFonts w:ascii="Times New Roman" w:eastAsia="Times New Roman" w:hAnsi="Times New Roman" w:cs="Times New Roman"/>
                <w:color w:val="000000" w:themeColor="text1"/>
                <w:sz w:val="23"/>
                <w:szCs w:val="23"/>
                <w:lang w:eastAsia="en-US"/>
              </w:rPr>
              <w:t>%</w:t>
            </w:r>
            <w:r w:rsidR="00C10C37">
              <w:rPr>
                <w:rFonts w:ascii="Times New Roman" w:eastAsia="Times New Roman" w:hAnsi="Times New Roman" w:cs="Times New Roman"/>
                <w:color w:val="000000" w:themeColor="text1"/>
                <w:sz w:val="23"/>
                <w:szCs w:val="23"/>
                <w:lang w:eastAsia="en-US"/>
              </w:rPr>
              <w:t>;</w:t>
            </w:r>
          </w:p>
          <w:p w14:paraId="22A7C046" w14:textId="56E5350B" w:rsidR="00C9394C" w:rsidRPr="00E736E1" w:rsidRDefault="00DC046D" w:rsidP="000E1F55">
            <w:pPr>
              <w:pStyle w:val="ListParagraph"/>
              <w:ind w:left="54"/>
              <w:jc w:val="both"/>
              <w:rPr>
                <w:rFonts w:ascii="Times New Roman" w:hAnsi="Times New Roman" w:cs="Times New Roman"/>
                <w:sz w:val="24"/>
                <w:szCs w:val="24"/>
              </w:rPr>
            </w:pPr>
            <w:r w:rsidRPr="00067419">
              <w:rPr>
                <w:rFonts w:ascii="Times New Roman" w:eastAsia="Times New Roman" w:hAnsi="Times New Roman" w:cs="Times New Roman"/>
                <w:color w:val="000000"/>
                <w:sz w:val="23"/>
                <w:szCs w:val="23"/>
                <w:lang w:eastAsia="en-US"/>
              </w:rPr>
              <w:t xml:space="preserve">III. Capitolul </w:t>
            </w:r>
            <w:r w:rsidR="00C10C37" w:rsidRPr="00E736E1">
              <w:rPr>
                <w:rFonts w:ascii="Times New Roman" w:eastAsia="Times New Roman" w:hAnsi="Times New Roman" w:cs="Times New Roman"/>
                <w:color w:val="000000"/>
                <w:sz w:val="24"/>
                <w:szCs w:val="24"/>
                <w:lang w:eastAsia="en-US"/>
              </w:rPr>
              <w:t>„Subvenții de la bugetul de stat</w:t>
            </w:r>
            <w:r w:rsidR="00C10C37" w:rsidRPr="00E736E1">
              <w:rPr>
                <w:rFonts w:ascii="Times New Roman" w:eastAsia="Times New Roman" w:hAnsi="Times New Roman" w:cs="Times New Roman"/>
                <w:color w:val="000000" w:themeColor="text1"/>
                <w:sz w:val="24"/>
                <w:szCs w:val="24"/>
                <w:lang w:eastAsia="en-US"/>
              </w:rPr>
              <w:t>”</w:t>
            </w:r>
            <w:r w:rsidR="00C10C37">
              <w:rPr>
                <w:rFonts w:ascii="Times New Roman" w:eastAsia="Times New Roman" w:hAnsi="Times New Roman" w:cs="Times New Roman"/>
                <w:color w:val="000000" w:themeColor="text1"/>
                <w:sz w:val="24"/>
                <w:szCs w:val="24"/>
                <w:lang w:eastAsia="en-US"/>
              </w:rPr>
              <w:t xml:space="preserve"> </w:t>
            </w:r>
            <w:r w:rsidR="000E1F55" w:rsidRPr="00F100AD">
              <w:rPr>
                <w:rFonts w:ascii="Times New Roman" w:eastAsia="Times New Roman" w:hAnsi="Times New Roman" w:cs="Times New Roman"/>
                <w:color w:val="000000" w:themeColor="text1"/>
                <w:sz w:val="23"/>
                <w:szCs w:val="23"/>
                <w:lang w:eastAsia="en-US"/>
              </w:rPr>
              <w:t xml:space="preserve">se </w:t>
            </w:r>
            <w:r w:rsidR="000E1F55">
              <w:rPr>
                <w:rFonts w:ascii="Times New Roman" w:eastAsia="Times New Roman" w:hAnsi="Times New Roman" w:cs="Times New Roman"/>
                <w:color w:val="000000" w:themeColor="text1"/>
                <w:sz w:val="23"/>
                <w:szCs w:val="23"/>
                <w:lang w:eastAsia="en-US"/>
              </w:rPr>
              <w:t>diminuează</w:t>
            </w:r>
            <w:r w:rsidR="000E1F55" w:rsidRPr="00067419">
              <w:rPr>
                <w:rFonts w:ascii="Times New Roman" w:hAnsi="Times New Roman" w:cs="Times New Roman"/>
                <w:color w:val="000000"/>
                <w:sz w:val="23"/>
                <w:szCs w:val="23"/>
                <w:shd w:val="clear" w:color="auto" w:fill="FFFFFF"/>
              </w:rPr>
              <w:t xml:space="preserve"> </w:t>
            </w:r>
            <w:r w:rsidRPr="00067419">
              <w:rPr>
                <w:rFonts w:ascii="Times New Roman" w:hAnsi="Times New Roman" w:cs="Times New Roman"/>
                <w:color w:val="000000"/>
                <w:sz w:val="23"/>
                <w:szCs w:val="23"/>
                <w:shd w:val="clear" w:color="auto" w:fill="FFFFFF"/>
              </w:rPr>
              <w:t xml:space="preserve">cu suma de </w:t>
            </w:r>
            <w:r w:rsidR="000E1F55">
              <w:rPr>
                <w:rFonts w:ascii="Times New Roman" w:hAnsi="Times New Roman" w:cs="Times New Roman"/>
                <w:color w:val="000000"/>
                <w:sz w:val="23"/>
                <w:szCs w:val="23"/>
                <w:shd w:val="clear" w:color="auto" w:fill="FFFFFF"/>
              </w:rPr>
              <w:t>8.994</w:t>
            </w:r>
            <w:r w:rsidRPr="00067419">
              <w:rPr>
                <w:rFonts w:ascii="Times New Roman" w:hAnsi="Times New Roman" w:cs="Times New Roman"/>
                <w:color w:val="000000"/>
                <w:sz w:val="23"/>
                <w:szCs w:val="23"/>
                <w:shd w:val="clear" w:color="auto" w:fill="FFFFFF"/>
              </w:rPr>
              <w:t xml:space="preserve"> mii lei, </w:t>
            </w:r>
            <w:r w:rsidR="00D02944" w:rsidRPr="00E736E1">
              <w:rPr>
                <w:rFonts w:ascii="Times New Roman" w:hAnsi="Times New Roman" w:cs="Times New Roman"/>
                <w:color w:val="000000" w:themeColor="text1"/>
                <w:sz w:val="24"/>
                <w:szCs w:val="24"/>
              </w:rPr>
              <w:t>respectiv</w:t>
            </w:r>
            <w:r w:rsidR="00570523" w:rsidRPr="00E736E1">
              <w:rPr>
                <w:rFonts w:ascii="Times New Roman" w:hAnsi="Times New Roman" w:cs="Times New Roman"/>
                <w:color w:val="000000" w:themeColor="text1"/>
                <w:sz w:val="24"/>
                <w:szCs w:val="24"/>
              </w:rPr>
              <w:t xml:space="preserve"> </w:t>
            </w:r>
            <w:r w:rsidR="00C10C37">
              <w:rPr>
                <w:rFonts w:ascii="Times New Roman" w:hAnsi="Times New Roman" w:cs="Times New Roman"/>
                <w:color w:val="000000" w:themeColor="text1"/>
                <w:sz w:val="24"/>
                <w:szCs w:val="24"/>
              </w:rPr>
              <w:t>1,40</w:t>
            </w:r>
            <w:r w:rsidR="00570523" w:rsidRPr="00E736E1">
              <w:rPr>
                <w:rFonts w:ascii="Times New Roman" w:hAnsi="Times New Roman" w:cs="Times New Roman"/>
                <w:color w:val="000000" w:themeColor="text1"/>
                <w:sz w:val="24"/>
                <w:szCs w:val="24"/>
              </w:rPr>
              <w:t>%</w:t>
            </w:r>
            <w:r w:rsidR="0061266C" w:rsidRPr="00E736E1">
              <w:rPr>
                <w:rFonts w:ascii="Times New Roman" w:hAnsi="Times New Roman" w:cs="Times New Roman"/>
                <w:color w:val="000000" w:themeColor="text1"/>
                <w:sz w:val="24"/>
                <w:szCs w:val="24"/>
              </w:rPr>
              <w:t>,</w:t>
            </w:r>
            <w:r w:rsidR="0061266C" w:rsidRPr="00E736E1">
              <w:rPr>
                <w:rFonts w:ascii="Times New Roman" w:hAnsi="Times New Roman" w:cs="Times New Roman"/>
                <w:color w:val="000000" w:themeColor="text1"/>
                <w:sz w:val="24"/>
                <w:szCs w:val="24"/>
                <w:shd w:val="clear" w:color="auto" w:fill="FFFFFF"/>
              </w:rPr>
              <w:t xml:space="preserve"> </w:t>
            </w:r>
            <w:r w:rsidR="00C10C37">
              <w:rPr>
                <w:rFonts w:ascii="Times New Roman" w:eastAsia="Times New Roman" w:hAnsi="Times New Roman" w:cs="Times New Roman"/>
                <w:color w:val="000000" w:themeColor="text1"/>
                <w:sz w:val="24"/>
                <w:szCs w:val="24"/>
                <w:lang w:eastAsia="en-US"/>
              </w:rPr>
              <w:t xml:space="preserve">la </w:t>
            </w:r>
            <w:r w:rsidR="00F317F1" w:rsidRPr="00E736E1">
              <w:rPr>
                <w:rFonts w:ascii="Times New Roman" w:hAnsi="Times New Roman" w:cs="Times New Roman"/>
                <w:sz w:val="24"/>
                <w:szCs w:val="24"/>
              </w:rPr>
              <w:t>alocații bugetare pentru investiții</w:t>
            </w:r>
            <w:r w:rsidR="00C10C37">
              <w:rPr>
                <w:rFonts w:ascii="Times New Roman" w:hAnsi="Times New Roman" w:cs="Times New Roman"/>
                <w:sz w:val="24"/>
                <w:szCs w:val="24"/>
              </w:rPr>
              <w:t>.</w:t>
            </w:r>
          </w:p>
          <w:p w14:paraId="240E0436" w14:textId="77777777" w:rsidR="00143C28" w:rsidRPr="00E736E1" w:rsidRDefault="00143C28" w:rsidP="0020027C">
            <w:pPr>
              <w:tabs>
                <w:tab w:val="left" w:pos="0"/>
              </w:tabs>
              <w:ind w:firstLine="421"/>
              <w:jc w:val="both"/>
              <w:rPr>
                <w:rFonts w:ascii="Times New Roman" w:hAnsi="Times New Roman" w:cs="Times New Roman"/>
                <w:color w:val="000000" w:themeColor="text1"/>
                <w:sz w:val="24"/>
                <w:szCs w:val="24"/>
                <w:shd w:val="clear" w:color="auto" w:fill="FFFFFF"/>
              </w:rPr>
            </w:pPr>
          </w:p>
          <w:p w14:paraId="46C1B595" w14:textId="744B7370" w:rsidR="00A54F80" w:rsidRPr="00E736E1" w:rsidRDefault="00A54F80" w:rsidP="00A54F80">
            <w:pPr>
              <w:ind w:firstLine="781"/>
              <w:jc w:val="both"/>
              <w:rPr>
                <w:rFonts w:ascii="Times New Roman" w:hAnsi="Times New Roman" w:cs="Times New Roman"/>
                <w:sz w:val="24"/>
                <w:szCs w:val="24"/>
              </w:rPr>
            </w:pPr>
            <w:r w:rsidRPr="00E736E1">
              <w:rPr>
                <w:rFonts w:ascii="Times New Roman" w:hAnsi="Times New Roman" w:cs="Times New Roman"/>
                <w:b/>
                <w:sz w:val="24"/>
                <w:szCs w:val="24"/>
              </w:rPr>
              <w:t xml:space="preserve">La capitolul de cheltuieli: </w:t>
            </w:r>
            <w:r w:rsidR="00890C93">
              <w:rPr>
                <w:rFonts w:ascii="Times New Roman" w:hAnsi="Times New Roman" w:cs="Times New Roman"/>
                <w:b/>
                <w:sz w:val="24"/>
                <w:szCs w:val="24"/>
              </w:rPr>
              <w:t>1.715</w:t>
            </w:r>
            <w:r w:rsidR="00B36D40">
              <w:rPr>
                <w:rFonts w:ascii="Times New Roman" w:hAnsi="Times New Roman" w:cs="Times New Roman"/>
                <w:b/>
                <w:sz w:val="24"/>
                <w:szCs w:val="24"/>
              </w:rPr>
              <w:t>.</w:t>
            </w:r>
            <w:r w:rsidR="00890C93">
              <w:rPr>
                <w:rFonts w:ascii="Times New Roman" w:hAnsi="Times New Roman" w:cs="Times New Roman"/>
                <w:b/>
                <w:sz w:val="24"/>
                <w:szCs w:val="24"/>
              </w:rPr>
              <w:t>110</w:t>
            </w:r>
            <w:r w:rsidRPr="00E736E1">
              <w:rPr>
                <w:rFonts w:ascii="Times New Roman" w:hAnsi="Times New Roman" w:cs="Times New Roman"/>
                <w:b/>
                <w:sz w:val="24"/>
                <w:szCs w:val="24"/>
              </w:rPr>
              <w:t xml:space="preserve"> mii lei </w:t>
            </w:r>
          </w:p>
          <w:p w14:paraId="75A19C88" w14:textId="77777777" w:rsidR="00E12AD0" w:rsidRPr="00E736E1" w:rsidRDefault="00E12AD0" w:rsidP="00A54F80">
            <w:pPr>
              <w:suppressAutoHyphens w:val="0"/>
              <w:ind w:firstLine="871"/>
              <w:jc w:val="both"/>
              <w:rPr>
                <w:rFonts w:ascii="Times New Roman" w:hAnsi="Times New Roman" w:cs="Times New Roman"/>
                <w:sz w:val="24"/>
                <w:szCs w:val="24"/>
                <w:shd w:val="clear" w:color="auto" w:fill="FFFFFF"/>
              </w:rPr>
            </w:pPr>
          </w:p>
          <w:p w14:paraId="325578B3" w14:textId="0CB0AA3F" w:rsidR="00E12AD0" w:rsidRPr="00E736E1" w:rsidRDefault="00A54F80" w:rsidP="00E12AD0">
            <w:pPr>
              <w:suppressAutoHyphens w:val="0"/>
              <w:ind w:firstLine="871"/>
              <w:jc w:val="both"/>
              <w:rPr>
                <w:rFonts w:ascii="Times New Roman" w:hAnsi="Times New Roman" w:cs="Times New Roman"/>
                <w:color w:val="000000"/>
                <w:sz w:val="24"/>
                <w:szCs w:val="24"/>
              </w:rPr>
            </w:pPr>
            <w:r w:rsidRPr="00E736E1">
              <w:rPr>
                <w:rFonts w:ascii="Times New Roman" w:hAnsi="Times New Roman" w:cs="Times New Roman"/>
                <w:sz w:val="24"/>
                <w:szCs w:val="24"/>
                <w:shd w:val="clear" w:color="auto" w:fill="FFFFFF"/>
              </w:rPr>
              <w:t xml:space="preserve">Comparativ cu bugetul de venituri și cheltuieli aprobat prin </w:t>
            </w:r>
            <w:r w:rsidR="00E12AD0" w:rsidRPr="00E736E1">
              <w:rPr>
                <w:rFonts w:ascii="Times New Roman" w:hAnsi="Times New Roman" w:cs="Times New Roman"/>
                <w:sz w:val="24"/>
                <w:szCs w:val="24"/>
              </w:rPr>
              <w:t xml:space="preserve">Hotărârea Guvernului nr. </w:t>
            </w:r>
            <w:r w:rsidR="0061266C" w:rsidRPr="00E736E1">
              <w:rPr>
                <w:rFonts w:ascii="Times New Roman" w:hAnsi="Times New Roman" w:cs="Times New Roman"/>
                <w:sz w:val="24"/>
                <w:szCs w:val="24"/>
              </w:rPr>
              <w:t>1169/</w:t>
            </w:r>
            <w:r w:rsidR="00E12AD0" w:rsidRPr="00E736E1">
              <w:rPr>
                <w:rFonts w:ascii="Times New Roman" w:hAnsi="Times New Roman" w:cs="Times New Roman"/>
                <w:sz w:val="24"/>
                <w:szCs w:val="24"/>
              </w:rPr>
              <w:t xml:space="preserve">2021 </w:t>
            </w:r>
            <w:r w:rsidR="00E12AD0" w:rsidRPr="00E736E1">
              <w:rPr>
                <w:rStyle w:val="spar"/>
                <w:rFonts w:ascii="Times New Roman" w:hAnsi="Times New Roman" w:cs="Times New Roman"/>
                <w:i/>
                <w:iCs/>
                <w:color w:val="000000"/>
                <w:sz w:val="24"/>
                <w:szCs w:val="24"/>
              </w:rPr>
              <w:t>privind aprobarea bugetului de venituri şi cheltuieli rectificat pe anul 2021 pentru Administraţia Naţională "Apele Române", aflată în coordonarea Ministerului Mediului, Apelor şi Pădurilor</w:t>
            </w:r>
            <w:r w:rsidRPr="00E736E1">
              <w:rPr>
                <w:rStyle w:val="spar"/>
                <w:rFonts w:ascii="Times New Roman" w:hAnsi="Times New Roman" w:cs="Times New Roman"/>
                <w:i/>
                <w:iCs/>
                <w:color w:val="000000"/>
                <w:sz w:val="24"/>
                <w:szCs w:val="24"/>
              </w:rPr>
              <w:t>,</w:t>
            </w:r>
            <w:r w:rsidRPr="00E736E1">
              <w:rPr>
                <w:rFonts w:ascii="Times New Roman" w:hAnsi="Times New Roman" w:cs="Times New Roman"/>
                <w:color w:val="000000"/>
                <w:sz w:val="24"/>
                <w:szCs w:val="24"/>
              </w:rPr>
              <w:t xml:space="preserve"> </w:t>
            </w:r>
            <w:r w:rsidR="00E12AD0" w:rsidRPr="00E736E1">
              <w:rPr>
                <w:rFonts w:ascii="Times New Roman" w:hAnsi="Times New Roman" w:cs="Times New Roman"/>
                <w:color w:val="000000"/>
                <w:sz w:val="24"/>
                <w:szCs w:val="24"/>
              </w:rPr>
              <w:t xml:space="preserve">atât </w:t>
            </w:r>
            <w:r w:rsidRPr="00E736E1">
              <w:rPr>
                <w:rFonts w:ascii="Times New Roman" w:hAnsi="Times New Roman" w:cs="Times New Roman"/>
                <w:sz w:val="24"/>
                <w:szCs w:val="24"/>
                <w:shd w:val="clear" w:color="auto" w:fill="FFFFFF"/>
              </w:rPr>
              <w:t>creditele de angajament</w:t>
            </w:r>
            <w:r w:rsidR="00E12AD0" w:rsidRPr="00E736E1">
              <w:rPr>
                <w:rFonts w:ascii="Times New Roman" w:hAnsi="Times New Roman" w:cs="Times New Roman"/>
                <w:sz w:val="24"/>
                <w:szCs w:val="24"/>
                <w:shd w:val="clear" w:color="auto" w:fill="FFFFFF"/>
              </w:rPr>
              <w:t>, cât și</w:t>
            </w:r>
            <w:r w:rsidRPr="00E736E1">
              <w:rPr>
                <w:rFonts w:ascii="Times New Roman" w:hAnsi="Times New Roman" w:cs="Times New Roman"/>
                <w:sz w:val="24"/>
                <w:szCs w:val="24"/>
                <w:shd w:val="clear" w:color="auto" w:fill="FFFFFF"/>
              </w:rPr>
              <w:t>  </w:t>
            </w:r>
            <w:r w:rsidR="00E12AD0" w:rsidRPr="00E736E1">
              <w:rPr>
                <w:rFonts w:ascii="Times New Roman" w:hAnsi="Times New Roman" w:cs="Times New Roman"/>
                <w:color w:val="000000"/>
                <w:sz w:val="24"/>
                <w:szCs w:val="24"/>
                <w:shd w:val="clear" w:color="auto" w:fill="FFFFFF"/>
              </w:rPr>
              <w:t xml:space="preserve">creditele bugetare </w:t>
            </w:r>
            <w:r w:rsidRPr="00E736E1">
              <w:rPr>
                <w:rFonts w:ascii="Times New Roman" w:hAnsi="Times New Roman" w:cs="Times New Roman"/>
                <w:color w:val="000000"/>
                <w:sz w:val="24"/>
                <w:szCs w:val="24"/>
              </w:rPr>
              <w:t xml:space="preserve">se </w:t>
            </w:r>
            <w:r w:rsidR="00C91C52" w:rsidRPr="00E736E1">
              <w:rPr>
                <w:rFonts w:ascii="Times New Roman" w:hAnsi="Times New Roman" w:cs="Times New Roman"/>
                <w:color w:val="000000"/>
                <w:sz w:val="24"/>
                <w:szCs w:val="24"/>
              </w:rPr>
              <w:t>modifică</w:t>
            </w:r>
            <w:r w:rsidR="00E12AD0" w:rsidRPr="00E736E1">
              <w:rPr>
                <w:rFonts w:ascii="Times New Roman" w:hAnsi="Times New Roman" w:cs="Times New Roman"/>
                <w:color w:val="000000"/>
                <w:sz w:val="24"/>
                <w:szCs w:val="24"/>
              </w:rPr>
              <w:t>, astfel:</w:t>
            </w:r>
          </w:p>
          <w:p w14:paraId="4211446E" w14:textId="4A7C32D5" w:rsidR="00EC18CA" w:rsidRPr="00E736E1" w:rsidRDefault="00EC18CA" w:rsidP="00EC18CA">
            <w:pPr>
              <w:pStyle w:val="ListParagraph"/>
              <w:numPr>
                <w:ilvl w:val="0"/>
                <w:numId w:val="2"/>
              </w:numPr>
              <w:suppressAutoHyphens w:val="0"/>
              <w:ind w:left="0" w:firstLine="414"/>
              <w:jc w:val="both"/>
              <w:rPr>
                <w:rFonts w:ascii="Times New Roman" w:hAnsi="Times New Roman" w:cs="Times New Roman"/>
                <w:bCs/>
                <w:color w:val="000000" w:themeColor="text1"/>
                <w:sz w:val="24"/>
                <w:szCs w:val="24"/>
              </w:rPr>
            </w:pPr>
            <w:bookmarkStart w:id="0" w:name="_Hlk77152842"/>
            <w:r w:rsidRPr="00E736E1">
              <w:rPr>
                <w:rFonts w:ascii="Times New Roman" w:hAnsi="Times New Roman" w:cs="Times New Roman"/>
                <w:bCs/>
                <w:color w:val="000000" w:themeColor="text1"/>
                <w:sz w:val="24"/>
                <w:szCs w:val="24"/>
              </w:rPr>
              <w:t xml:space="preserve">Credite de angajament în sumă de </w:t>
            </w:r>
            <w:r w:rsidR="0061266C" w:rsidRPr="00E736E1">
              <w:rPr>
                <w:rFonts w:ascii="Times New Roman" w:hAnsi="Times New Roman" w:cs="Times New Roman"/>
                <w:bCs/>
                <w:color w:val="000000" w:themeColor="text1"/>
                <w:sz w:val="24"/>
                <w:szCs w:val="24"/>
              </w:rPr>
              <w:t>4.030.757</w:t>
            </w:r>
            <w:r w:rsidRPr="00E736E1">
              <w:rPr>
                <w:rFonts w:ascii="Times New Roman" w:hAnsi="Times New Roman" w:cs="Times New Roman"/>
                <w:bCs/>
                <w:color w:val="000000" w:themeColor="text1"/>
                <w:sz w:val="24"/>
                <w:szCs w:val="24"/>
              </w:rPr>
              <w:t xml:space="preserve"> mii lei s-au </w:t>
            </w:r>
            <w:r w:rsidR="00890C93">
              <w:rPr>
                <w:rFonts w:ascii="Times New Roman" w:hAnsi="Times New Roman" w:cs="Times New Roman"/>
                <w:bCs/>
                <w:color w:val="000000" w:themeColor="text1"/>
                <w:sz w:val="24"/>
                <w:szCs w:val="24"/>
              </w:rPr>
              <w:t xml:space="preserve">majorat </w:t>
            </w:r>
            <w:r w:rsidRPr="00E736E1">
              <w:rPr>
                <w:rFonts w:ascii="Times New Roman" w:hAnsi="Times New Roman" w:cs="Times New Roman"/>
                <w:bCs/>
                <w:color w:val="000000" w:themeColor="text1"/>
                <w:sz w:val="24"/>
                <w:szCs w:val="24"/>
              </w:rPr>
              <w:t xml:space="preserve">cu </w:t>
            </w:r>
            <w:r w:rsidR="00890C93">
              <w:rPr>
                <w:rFonts w:ascii="Times New Roman" w:hAnsi="Times New Roman" w:cs="Times New Roman"/>
                <w:bCs/>
                <w:color w:val="000000" w:themeColor="text1"/>
                <w:sz w:val="24"/>
                <w:szCs w:val="24"/>
              </w:rPr>
              <w:t>24.926</w:t>
            </w:r>
            <w:r w:rsidRPr="00E736E1">
              <w:rPr>
                <w:rFonts w:ascii="Times New Roman" w:hAnsi="Times New Roman" w:cs="Times New Roman"/>
                <w:bCs/>
                <w:color w:val="000000" w:themeColor="text1"/>
                <w:sz w:val="24"/>
                <w:szCs w:val="24"/>
              </w:rPr>
              <w:t xml:space="preserve"> mii lei, respectiv </w:t>
            </w:r>
            <w:r w:rsidR="0061266C" w:rsidRPr="00E736E1">
              <w:rPr>
                <w:rFonts w:ascii="Times New Roman" w:hAnsi="Times New Roman" w:cs="Times New Roman"/>
                <w:bCs/>
                <w:color w:val="000000" w:themeColor="text1"/>
                <w:sz w:val="24"/>
                <w:szCs w:val="24"/>
              </w:rPr>
              <w:t>0,</w:t>
            </w:r>
            <w:r w:rsidR="00890C93">
              <w:rPr>
                <w:rFonts w:ascii="Times New Roman" w:hAnsi="Times New Roman" w:cs="Times New Roman"/>
                <w:bCs/>
                <w:color w:val="000000" w:themeColor="text1"/>
                <w:sz w:val="24"/>
                <w:szCs w:val="24"/>
              </w:rPr>
              <w:t>62</w:t>
            </w:r>
            <w:r w:rsidRPr="00E736E1">
              <w:rPr>
                <w:rFonts w:ascii="Times New Roman" w:hAnsi="Times New Roman" w:cs="Times New Roman"/>
                <w:bCs/>
                <w:color w:val="000000" w:themeColor="text1"/>
                <w:sz w:val="24"/>
                <w:szCs w:val="24"/>
              </w:rPr>
              <w:t xml:space="preserve">% și sunt în sumă </w:t>
            </w:r>
            <w:r w:rsidR="00890C93">
              <w:rPr>
                <w:rFonts w:ascii="Times New Roman" w:hAnsi="Times New Roman" w:cs="Times New Roman"/>
                <w:bCs/>
                <w:color w:val="000000" w:themeColor="text1"/>
                <w:sz w:val="24"/>
                <w:szCs w:val="24"/>
              </w:rPr>
              <w:t>de 4.055.683</w:t>
            </w:r>
            <w:r w:rsidRPr="00E736E1">
              <w:rPr>
                <w:rFonts w:ascii="Times New Roman" w:hAnsi="Times New Roman" w:cs="Times New Roman"/>
                <w:bCs/>
                <w:color w:val="000000" w:themeColor="text1"/>
                <w:sz w:val="24"/>
                <w:szCs w:val="24"/>
              </w:rPr>
              <w:t xml:space="preserve"> mii lei;</w:t>
            </w:r>
          </w:p>
          <w:p w14:paraId="2B7B0AB3" w14:textId="4137FA3B" w:rsidR="00EC18CA" w:rsidRPr="00E736E1" w:rsidRDefault="00EC18CA" w:rsidP="00EC18CA">
            <w:pPr>
              <w:pStyle w:val="ListParagraph"/>
              <w:numPr>
                <w:ilvl w:val="0"/>
                <w:numId w:val="2"/>
              </w:numPr>
              <w:suppressAutoHyphens w:val="0"/>
              <w:ind w:left="0" w:firstLine="414"/>
              <w:jc w:val="both"/>
              <w:rPr>
                <w:rFonts w:ascii="Times New Roman" w:hAnsi="Times New Roman" w:cs="Times New Roman"/>
                <w:bCs/>
                <w:color w:val="000000" w:themeColor="text1"/>
                <w:sz w:val="24"/>
                <w:szCs w:val="24"/>
              </w:rPr>
            </w:pPr>
            <w:r w:rsidRPr="00E736E1">
              <w:rPr>
                <w:rFonts w:ascii="Times New Roman" w:hAnsi="Times New Roman" w:cs="Times New Roman"/>
                <w:bCs/>
                <w:color w:val="000000" w:themeColor="text1"/>
                <w:sz w:val="24"/>
                <w:szCs w:val="24"/>
              </w:rPr>
              <w:t xml:space="preserve">Credite bugetare în sumă de </w:t>
            </w:r>
            <w:r w:rsidR="0061266C" w:rsidRPr="00E736E1">
              <w:rPr>
                <w:rFonts w:ascii="Times New Roman" w:hAnsi="Times New Roman" w:cs="Times New Roman"/>
                <w:bCs/>
                <w:color w:val="000000" w:themeColor="text1"/>
                <w:sz w:val="24"/>
                <w:szCs w:val="24"/>
              </w:rPr>
              <w:t>1.695.220</w:t>
            </w:r>
            <w:r w:rsidRPr="00E736E1">
              <w:rPr>
                <w:rFonts w:ascii="Times New Roman" w:hAnsi="Times New Roman" w:cs="Times New Roman"/>
                <w:bCs/>
                <w:color w:val="000000" w:themeColor="text1"/>
                <w:sz w:val="24"/>
                <w:szCs w:val="24"/>
              </w:rPr>
              <w:t xml:space="preserve"> mii lei s-au </w:t>
            </w:r>
            <w:r w:rsidR="00890C93">
              <w:rPr>
                <w:rFonts w:ascii="Times New Roman" w:hAnsi="Times New Roman" w:cs="Times New Roman"/>
                <w:bCs/>
                <w:color w:val="000000" w:themeColor="text1"/>
                <w:sz w:val="24"/>
                <w:szCs w:val="24"/>
              </w:rPr>
              <w:t>majorat</w:t>
            </w:r>
            <w:r w:rsidRPr="00E736E1">
              <w:rPr>
                <w:rFonts w:ascii="Times New Roman" w:hAnsi="Times New Roman" w:cs="Times New Roman"/>
                <w:bCs/>
                <w:color w:val="000000" w:themeColor="text1"/>
                <w:sz w:val="24"/>
                <w:szCs w:val="24"/>
              </w:rPr>
              <w:t xml:space="preserve"> cu </w:t>
            </w:r>
            <w:r w:rsidR="00890C93">
              <w:rPr>
                <w:rFonts w:ascii="Times New Roman" w:hAnsi="Times New Roman" w:cs="Times New Roman"/>
                <w:bCs/>
                <w:color w:val="000000" w:themeColor="text1"/>
                <w:sz w:val="24"/>
                <w:szCs w:val="24"/>
              </w:rPr>
              <w:t>19.890</w:t>
            </w:r>
            <w:r w:rsidRPr="00E736E1">
              <w:rPr>
                <w:rFonts w:ascii="Times New Roman" w:hAnsi="Times New Roman" w:cs="Times New Roman"/>
                <w:bCs/>
                <w:color w:val="000000" w:themeColor="text1"/>
                <w:sz w:val="24"/>
                <w:szCs w:val="24"/>
              </w:rPr>
              <w:t xml:space="preserve"> mii lei, respectiv </w:t>
            </w:r>
            <w:r w:rsidR="00890C93">
              <w:rPr>
                <w:rFonts w:ascii="Times New Roman" w:hAnsi="Times New Roman" w:cs="Times New Roman"/>
                <w:bCs/>
                <w:color w:val="000000" w:themeColor="text1"/>
                <w:sz w:val="24"/>
                <w:szCs w:val="24"/>
              </w:rPr>
              <w:t>1,17</w:t>
            </w:r>
            <w:r w:rsidRPr="00E736E1">
              <w:rPr>
                <w:rFonts w:ascii="Times New Roman" w:hAnsi="Times New Roman" w:cs="Times New Roman"/>
                <w:bCs/>
                <w:color w:val="000000" w:themeColor="text1"/>
                <w:sz w:val="24"/>
                <w:szCs w:val="24"/>
              </w:rPr>
              <w:t xml:space="preserve">% și sunt în sumă de </w:t>
            </w:r>
            <w:r w:rsidR="00890C93">
              <w:rPr>
                <w:rFonts w:ascii="Times New Roman" w:hAnsi="Times New Roman" w:cs="Times New Roman"/>
                <w:bCs/>
                <w:color w:val="000000" w:themeColor="text1"/>
                <w:sz w:val="24"/>
                <w:szCs w:val="24"/>
              </w:rPr>
              <w:t>1.715.110</w:t>
            </w:r>
            <w:r w:rsidRPr="00E736E1">
              <w:rPr>
                <w:rFonts w:ascii="Times New Roman" w:hAnsi="Times New Roman" w:cs="Times New Roman"/>
                <w:bCs/>
                <w:color w:val="000000" w:themeColor="text1"/>
                <w:sz w:val="24"/>
                <w:szCs w:val="24"/>
              </w:rPr>
              <w:t xml:space="preserve"> mii lei.</w:t>
            </w:r>
          </w:p>
          <w:p w14:paraId="17D98987" w14:textId="77777777" w:rsidR="00FA7E87" w:rsidRPr="00E736E1" w:rsidRDefault="00FA7E87" w:rsidP="00FA7E87">
            <w:pPr>
              <w:jc w:val="both"/>
              <w:rPr>
                <w:rFonts w:ascii="Times New Roman" w:hAnsi="Times New Roman" w:cs="Times New Roman"/>
                <w:b/>
                <w:sz w:val="24"/>
                <w:szCs w:val="24"/>
              </w:rPr>
            </w:pPr>
          </w:p>
          <w:p w14:paraId="4F8822A8" w14:textId="7709B2B0" w:rsidR="0012617E" w:rsidRPr="0012617E" w:rsidRDefault="00570837" w:rsidP="0012617E">
            <w:pPr>
              <w:jc w:val="both"/>
              <w:rPr>
                <w:rFonts w:ascii="Times New Roman" w:hAnsi="Times New Roman" w:cs="Times New Roman"/>
                <w:color w:val="000000" w:themeColor="text1"/>
                <w:sz w:val="24"/>
                <w:szCs w:val="24"/>
              </w:rPr>
            </w:pPr>
            <w:r w:rsidRPr="00E736E1">
              <w:rPr>
                <w:rFonts w:ascii="Times New Roman" w:hAnsi="Times New Roman" w:cs="Times New Roman"/>
                <w:b/>
                <w:sz w:val="24"/>
                <w:szCs w:val="24"/>
              </w:rPr>
              <w:t xml:space="preserve">              </w:t>
            </w:r>
            <w:r w:rsidR="00A54F80" w:rsidRPr="0012617E">
              <w:rPr>
                <w:rFonts w:ascii="Times New Roman" w:hAnsi="Times New Roman" w:cs="Times New Roman"/>
                <w:b/>
                <w:color w:val="000000" w:themeColor="text1"/>
                <w:sz w:val="24"/>
                <w:szCs w:val="24"/>
              </w:rPr>
              <w:t xml:space="preserve">La </w:t>
            </w:r>
            <w:r w:rsidR="00A00A60" w:rsidRPr="0012617E">
              <w:rPr>
                <w:rFonts w:ascii="Times New Roman" w:hAnsi="Times New Roman" w:cs="Times New Roman"/>
                <w:b/>
                <w:color w:val="000000" w:themeColor="text1"/>
                <w:sz w:val="24"/>
                <w:szCs w:val="24"/>
              </w:rPr>
              <w:t xml:space="preserve">total </w:t>
            </w:r>
            <w:r w:rsidR="00A54F80" w:rsidRPr="0012617E">
              <w:rPr>
                <w:rFonts w:ascii="Times New Roman" w:hAnsi="Times New Roman" w:cs="Times New Roman"/>
                <w:b/>
                <w:color w:val="000000" w:themeColor="text1"/>
                <w:sz w:val="24"/>
                <w:szCs w:val="24"/>
              </w:rPr>
              <w:t>titlu 20 „Bunuri și servicii”</w:t>
            </w:r>
            <w:r w:rsidR="002639E6" w:rsidRPr="0012617E">
              <w:rPr>
                <w:rFonts w:ascii="Times New Roman" w:hAnsi="Times New Roman" w:cs="Times New Roman"/>
                <w:b/>
                <w:color w:val="000000" w:themeColor="text1"/>
                <w:sz w:val="24"/>
                <w:szCs w:val="24"/>
              </w:rPr>
              <w:t xml:space="preserve"> </w:t>
            </w:r>
            <w:r w:rsidR="0012617E" w:rsidRPr="0012617E">
              <w:rPr>
                <w:rFonts w:ascii="Times New Roman" w:hAnsi="Times New Roman" w:cs="Times New Roman"/>
                <w:bCs/>
                <w:sz w:val="24"/>
                <w:szCs w:val="24"/>
              </w:rPr>
              <w:t>suma</w:t>
            </w:r>
            <w:r w:rsidR="0012617E" w:rsidRPr="0012617E">
              <w:rPr>
                <w:rFonts w:ascii="Times New Roman" w:hAnsi="Times New Roman" w:cs="Times New Roman"/>
                <w:b/>
                <w:sz w:val="24"/>
                <w:szCs w:val="24"/>
              </w:rPr>
              <w:t xml:space="preserve"> </w:t>
            </w:r>
            <w:r w:rsidR="0012617E" w:rsidRPr="0012617E">
              <w:rPr>
                <w:rFonts w:ascii="Times New Roman" w:hAnsi="Times New Roman" w:cs="Times New Roman"/>
                <w:bCs/>
                <w:color w:val="000000" w:themeColor="text1"/>
                <w:sz w:val="24"/>
                <w:szCs w:val="24"/>
              </w:rPr>
              <w:t xml:space="preserve">se majorează cu </w:t>
            </w:r>
            <w:r w:rsidR="0012617E">
              <w:rPr>
                <w:rFonts w:ascii="Times New Roman" w:hAnsi="Times New Roman" w:cs="Times New Roman"/>
                <w:b/>
                <w:bCs/>
                <w:color w:val="000000" w:themeColor="text1"/>
                <w:sz w:val="24"/>
                <w:szCs w:val="24"/>
              </w:rPr>
              <w:t>28.884</w:t>
            </w:r>
            <w:r w:rsidR="0012617E" w:rsidRPr="0012617E">
              <w:rPr>
                <w:rFonts w:ascii="Times New Roman" w:hAnsi="Times New Roman" w:cs="Times New Roman"/>
                <w:b/>
                <w:bCs/>
                <w:color w:val="000000" w:themeColor="text1"/>
                <w:sz w:val="24"/>
                <w:szCs w:val="24"/>
              </w:rPr>
              <w:t xml:space="preserve"> mii lei</w:t>
            </w:r>
            <w:r w:rsidR="0012617E" w:rsidRPr="0012617E">
              <w:rPr>
                <w:rFonts w:ascii="Times New Roman" w:hAnsi="Times New Roman" w:cs="Times New Roman"/>
                <w:color w:val="000000" w:themeColor="text1"/>
                <w:sz w:val="24"/>
                <w:szCs w:val="24"/>
              </w:rPr>
              <w:t xml:space="preserve">, respectiv </w:t>
            </w:r>
            <w:r w:rsidR="0012617E">
              <w:rPr>
                <w:rFonts w:ascii="Times New Roman" w:hAnsi="Times New Roman" w:cs="Times New Roman"/>
                <w:color w:val="000000" w:themeColor="text1"/>
                <w:sz w:val="24"/>
                <w:szCs w:val="24"/>
              </w:rPr>
              <w:t>8,62</w:t>
            </w:r>
            <w:r w:rsidR="0012617E" w:rsidRPr="0012617E">
              <w:rPr>
                <w:rFonts w:ascii="Times New Roman" w:hAnsi="Times New Roman" w:cs="Times New Roman"/>
                <w:color w:val="000000" w:themeColor="text1"/>
                <w:sz w:val="24"/>
                <w:szCs w:val="24"/>
              </w:rPr>
              <w:t>%, atât la creditele de angajament, cât și la cele bugetare.</w:t>
            </w:r>
            <w:r w:rsidR="0012617E" w:rsidRPr="0012617E">
              <w:rPr>
                <w:rFonts w:ascii="Times New Roman" w:hAnsi="Times New Roman" w:cs="Times New Roman"/>
                <w:bCs/>
                <w:color w:val="000000" w:themeColor="text1"/>
                <w:sz w:val="24"/>
                <w:szCs w:val="24"/>
              </w:rPr>
              <w:t xml:space="preserve"> Detalierea influențelor privind rectificarea bugetară pe alineate bugetare se prezintă, astfel:</w:t>
            </w:r>
          </w:p>
          <w:p w14:paraId="3237A9E3" w14:textId="34A6618C" w:rsidR="00E736E1" w:rsidRPr="00E736E1" w:rsidRDefault="00E736E1" w:rsidP="00E736E1">
            <w:pPr>
              <w:jc w:val="both"/>
              <w:rPr>
                <w:rFonts w:ascii="Times New Roman" w:hAnsi="Times New Roman" w:cs="Times New Roman"/>
                <w:color w:val="000000"/>
                <w:sz w:val="24"/>
                <w:szCs w:val="24"/>
                <w:shd w:val="clear" w:color="auto" w:fill="FFFFFF"/>
              </w:rPr>
            </w:pPr>
            <w:r w:rsidRPr="0012617E">
              <w:rPr>
                <w:rFonts w:ascii="Times New Roman" w:hAnsi="Times New Roman" w:cs="Times New Roman"/>
                <w:b/>
                <w:bCs/>
                <w:sz w:val="24"/>
                <w:szCs w:val="24"/>
                <w:shd w:val="clear" w:color="auto" w:fill="FFFFFF"/>
              </w:rPr>
              <w:t xml:space="preserve">- </w:t>
            </w:r>
            <w:r w:rsidRPr="0012617E">
              <w:rPr>
                <w:rFonts w:ascii="Times New Roman" w:hAnsi="Times New Roman" w:cs="Times New Roman"/>
                <w:sz w:val="24"/>
                <w:szCs w:val="24"/>
                <w:shd w:val="clear" w:color="auto" w:fill="FFFFFF"/>
              </w:rPr>
              <w:t xml:space="preserve">alineat </w:t>
            </w:r>
            <w:r w:rsidRPr="0012617E">
              <w:rPr>
                <w:rFonts w:ascii="Times New Roman" w:hAnsi="Times New Roman" w:cs="Times New Roman"/>
                <w:color w:val="000000" w:themeColor="text1"/>
                <w:sz w:val="24"/>
                <w:szCs w:val="24"/>
              </w:rPr>
              <w:t xml:space="preserve">20.01.01 </w:t>
            </w:r>
            <w:r w:rsidRPr="0012617E">
              <w:rPr>
                <w:rFonts w:ascii="Times New Roman" w:hAnsi="Times New Roman" w:cs="Times New Roman"/>
                <w:color w:val="000000"/>
                <w:sz w:val="24"/>
                <w:szCs w:val="24"/>
              </w:rPr>
              <w:t>„Furnituri de birou”, suma a crescut la</w:t>
            </w:r>
            <w:r w:rsidRPr="0012617E">
              <w:rPr>
                <w:rFonts w:ascii="Times New Roman" w:hAnsi="Times New Roman" w:cs="Times New Roman"/>
                <w:color w:val="000000"/>
                <w:sz w:val="24"/>
                <w:szCs w:val="24"/>
                <w:shd w:val="clear" w:color="auto" w:fill="FFFFFF"/>
              </w:rPr>
              <w:t xml:space="preserve"> creditele de angajament, cât și la creditele bugetare cu 55</w:t>
            </w:r>
            <w:r w:rsidRPr="00E736E1">
              <w:rPr>
                <w:rFonts w:ascii="Times New Roman" w:hAnsi="Times New Roman" w:cs="Times New Roman"/>
                <w:color w:val="000000"/>
                <w:sz w:val="24"/>
                <w:szCs w:val="24"/>
                <w:shd w:val="clear" w:color="auto" w:fill="FFFFFF"/>
              </w:rPr>
              <w:t xml:space="preserve"> mii lei, respectiv 3,55%;</w:t>
            </w:r>
          </w:p>
          <w:p w14:paraId="1C7D4867"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sz w:val="24"/>
                <w:szCs w:val="24"/>
                <w:shd w:val="clear" w:color="auto" w:fill="FFFFFF"/>
              </w:rPr>
              <w:t xml:space="preserve">- alineat </w:t>
            </w:r>
            <w:r w:rsidRPr="00E736E1">
              <w:rPr>
                <w:rFonts w:ascii="Times New Roman" w:hAnsi="Times New Roman" w:cs="Times New Roman"/>
                <w:color w:val="000000" w:themeColor="text1"/>
                <w:sz w:val="24"/>
                <w:szCs w:val="24"/>
              </w:rPr>
              <w:t xml:space="preserve">20.01.03 </w:t>
            </w:r>
            <w:r w:rsidRPr="00E736E1">
              <w:rPr>
                <w:rFonts w:ascii="Times New Roman" w:hAnsi="Times New Roman" w:cs="Times New Roman"/>
                <w:color w:val="000000"/>
                <w:sz w:val="24"/>
                <w:szCs w:val="24"/>
              </w:rPr>
              <w:t>„Încălzit, iluminat și forță motrică”, suma a crescut cu 2.937 mii lei, respectiv</w:t>
            </w:r>
            <w:r w:rsidRPr="00E736E1">
              <w:rPr>
                <w:rFonts w:ascii="Times New Roman" w:hAnsi="Times New Roman" w:cs="Times New Roman"/>
                <w:color w:val="000000"/>
                <w:sz w:val="24"/>
                <w:szCs w:val="24"/>
                <w:shd w:val="clear" w:color="auto" w:fill="FFFFFF"/>
              </w:rPr>
              <w:t xml:space="preserve"> 16.26%, și</w:t>
            </w:r>
            <w:r w:rsidRPr="00E736E1">
              <w:rPr>
                <w:rFonts w:ascii="Times New Roman" w:hAnsi="Times New Roman" w:cs="Times New Roman"/>
                <w:sz w:val="24"/>
                <w:szCs w:val="24"/>
                <w:shd w:val="clear" w:color="auto" w:fill="FFFFFF"/>
              </w:rPr>
              <w:t xml:space="preserve"> reprezintă acoperirea necesarului de energie electrică și gaze</w:t>
            </w:r>
            <w:r w:rsidRPr="00E736E1">
              <w:rPr>
                <w:rFonts w:ascii="Times New Roman" w:hAnsi="Times New Roman" w:cs="Times New Roman"/>
                <w:color w:val="000000"/>
                <w:sz w:val="24"/>
                <w:szCs w:val="24"/>
              </w:rPr>
              <w:t xml:space="preserve"> naturale, datorită creșterii consumului de energie electrică și majorarea tarifelor percepute de agenții economici;</w:t>
            </w:r>
          </w:p>
          <w:p w14:paraId="0D4F5038"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sz w:val="24"/>
                <w:szCs w:val="24"/>
                <w:shd w:val="clear" w:color="auto" w:fill="FFFFFF"/>
              </w:rPr>
              <w:t xml:space="preserve">- alineat </w:t>
            </w:r>
            <w:r w:rsidRPr="00E736E1">
              <w:rPr>
                <w:rFonts w:ascii="Times New Roman" w:hAnsi="Times New Roman" w:cs="Times New Roman"/>
                <w:color w:val="000000" w:themeColor="text1"/>
                <w:sz w:val="24"/>
                <w:szCs w:val="24"/>
              </w:rPr>
              <w:t xml:space="preserve">20.01.04 </w:t>
            </w:r>
            <w:r w:rsidRPr="00E736E1">
              <w:rPr>
                <w:rFonts w:ascii="Times New Roman" w:hAnsi="Times New Roman" w:cs="Times New Roman"/>
                <w:color w:val="000000"/>
                <w:sz w:val="24"/>
                <w:szCs w:val="24"/>
              </w:rPr>
              <w:t>„Apă, canal și salubritate”, 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46 mii lei</w:t>
            </w:r>
            <w:r w:rsidRPr="00E736E1">
              <w:rPr>
                <w:rFonts w:ascii="Times New Roman" w:hAnsi="Times New Roman" w:cs="Times New Roman"/>
                <w:sz w:val="24"/>
                <w:szCs w:val="24"/>
                <w:shd w:val="clear" w:color="auto" w:fill="FFFFFF"/>
              </w:rPr>
              <w:t>, respectiv 3,01%, sumă datorată creșterii tarifelor de către operatorii economici</w:t>
            </w:r>
            <w:r w:rsidRPr="00E736E1">
              <w:rPr>
                <w:rFonts w:ascii="Times New Roman" w:hAnsi="Times New Roman" w:cs="Times New Roman"/>
                <w:color w:val="000000"/>
                <w:sz w:val="24"/>
                <w:szCs w:val="24"/>
              </w:rPr>
              <w:t>;</w:t>
            </w:r>
          </w:p>
          <w:p w14:paraId="36C51BAF"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sz w:val="24"/>
                <w:szCs w:val="24"/>
                <w:shd w:val="clear" w:color="auto" w:fill="FFFFFF"/>
              </w:rPr>
              <w:t xml:space="preserve">- </w:t>
            </w:r>
            <w:r w:rsidRPr="00E736E1">
              <w:rPr>
                <w:rFonts w:ascii="Times New Roman" w:hAnsi="Times New Roman" w:cs="Times New Roman"/>
                <w:color w:val="000000" w:themeColor="text1"/>
                <w:sz w:val="24"/>
                <w:szCs w:val="24"/>
              </w:rPr>
              <w:t xml:space="preserve">alineat 20.01.05 „Carburanți si lubrifianți”, </w:t>
            </w:r>
            <w:r w:rsidRPr="00E736E1">
              <w:rPr>
                <w:rFonts w:ascii="Times New Roman" w:hAnsi="Times New Roman" w:cs="Times New Roman"/>
                <w:color w:val="000000"/>
                <w:sz w:val="24"/>
                <w:szCs w:val="24"/>
              </w:rPr>
              <w:t>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88 mii lei, respectiv 0,42%</w:t>
            </w:r>
            <w:r w:rsidRPr="00E736E1">
              <w:rPr>
                <w:rFonts w:ascii="Times New Roman" w:hAnsi="Times New Roman" w:cs="Times New Roman"/>
                <w:color w:val="000000" w:themeColor="text1"/>
                <w:sz w:val="24"/>
                <w:szCs w:val="24"/>
              </w:rPr>
              <w:t>;</w:t>
            </w:r>
          </w:p>
          <w:p w14:paraId="42C3C9E9"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alineat 20.01.06 „Piese de schimb”, </w:t>
            </w:r>
            <w:r w:rsidRPr="00E736E1">
              <w:rPr>
                <w:rFonts w:ascii="Times New Roman" w:hAnsi="Times New Roman" w:cs="Times New Roman"/>
                <w:color w:val="000000"/>
                <w:sz w:val="24"/>
                <w:szCs w:val="24"/>
              </w:rPr>
              <w:t>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545 mii lei, respectiv 8,57%, sumă </w:t>
            </w:r>
            <w:r w:rsidRPr="00E736E1">
              <w:rPr>
                <w:rFonts w:ascii="Times New Roman" w:hAnsi="Times New Roman" w:cs="Times New Roman"/>
                <w:color w:val="000000" w:themeColor="text1"/>
                <w:sz w:val="24"/>
                <w:szCs w:val="24"/>
              </w:rPr>
              <w:t>necesară pentru achiziționarea pieselor de schimb;</w:t>
            </w:r>
          </w:p>
          <w:p w14:paraId="6C25D878"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alineat 20.01.08 „Poștă, telecomunicații, radio, tv, internet”, </w:t>
            </w:r>
            <w:r w:rsidRPr="00E736E1">
              <w:rPr>
                <w:rFonts w:ascii="Times New Roman" w:hAnsi="Times New Roman" w:cs="Times New Roman"/>
                <w:color w:val="000000"/>
                <w:sz w:val="24"/>
                <w:szCs w:val="24"/>
              </w:rPr>
              <w:t>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120 mii lei</w:t>
            </w:r>
            <w:r w:rsidRPr="00E736E1">
              <w:rPr>
                <w:rFonts w:ascii="Times New Roman" w:hAnsi="Times New Roman" w:cs="Times New Roman"/>
                <w:color w:val="000000" w:themeColor="text1"/>
                <w:sz w:val="24"/>
                <w:szCs w:val="24"/>
              </w:rPr>
              <w:t>, respectiv 2,06%;</w:t>
            </w:r>
          </w:p>
          <w:p w14:paraId="02EE51DC"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alineat 20.01.09 „Materiale și prestări de servicii cu caracter funcțional”, </w:t>
            </w:r>
            <w:r w:rsidRPr="00E736E1">
              <w:rPr>
                <w:rFonts w:ascii="Times New Roman" w:hAnsi="Times New Roman" w:cs="Times New Roman"/>
                <w:color w:val="000000"/>
                <w:sz w:val="24"/>
                <w:szCs w:val="24"/>
              </w:rPr>
              <w:t>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317 mii lei, respectiv 2,05%, sumă necesară pentru achiziția de materiale cu caracter funcțional;</w:t>
            </w:r>
          </w:p>
          <w:p w14:paraId="0BC70585"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lastRenderedPageBreak/>
              <w:t xml:space="preserve">- </w:t>
            </w:r>
            <w:r w:rsidRPr="00E736E1">
              <w:rPr>
                <w:rFonts w:ascii="Times New Roman" w:hAnsi="Times New Roman" w:cs="Times New Roman"/>
                <w:color w:val="000000"/>
                <w:sz w:val="24"/>
                <w:szCs w:val="24"/>
              </w:rPr>
              <w:t>alineat 20.01.30 „Alte bunuri și servicii pentru întreținere și funcționare”,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24 mii lei, respectiv 0,09%;</w:t>
            </w:r>
          </w:p>
          <w:p w14:paraId="6D2B7351"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articol 20.02 „Reparații curente”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2.846 mii lei, respectiv 13,14%, și</w:t>
            </w:r>
            <w:r w:rsidRPr="00E736E1">
              <w:rPr>
                <w:rFonts w:ascii="Times New Roman" w:hAnsi="Times New Roman" w:cs="Times New Roman"/>
                <w:color w:val="000000"/>
                <w:sz w:val="24"/>
                <w:szCs w:val="24"/>
              </w:rPr>
              <w:t xml:space="preserve"> reprezintă lucrări de reparații curente prin </w:t>
            </w:r>
            <w:r w:rsidRPr="00E736E1">
              <w:rPr>
                <w:rFonts w:ascii="Times New Roman" w:hAnsi="Times New Roman" w:cs="Times New Roman"/>
                <w:color w:val="000000" w:themeColor="text1"/>
                <w:sz w:val="24"/>
                <w:szCs w:val="24"/>
              </w:rPr>
              <w:t>programul de gospodărire a apelor;</w:t>
            </w:r>
          </w:p>
          <w:p w14:paraId="36F3DD82"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alineat 20.03.01 „Hrană pentru oameni”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6 mii lei, respectiv 1,50%;</w:t>
            </w:r>
          </w:p>
          <w:p w14:paraId="44858EEE"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alineat 20.04.01 „Medicamente”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1 mii lei, respectiv 14,29%;</w:t>
            </w:r>
          </w:p>
          <w:p w14:paraId="52C91DF8" w14:textId="77777777" w:rsidR="00E736E1" w:rsidRPr="00E736E1" w:rsidRDefault="00E736E1" w:rsidP="00E736E1">
            <w:pPr>
              <w:jc w:val="both"/>
              <w:rPr>
                <w:rFonts w:ascii="Times New Roman" w:hAnsi="Times New Roman" w:cs="Times New Roman"/>
                <w:color w:val="000000"/>
                <w:sz w:val="24"/>
                <w:szCs w:val="24"/>
                <w:shd w:val="clear" w:color="auto" w:fill="FFFFFF"/>
              </w:rPr>
            </w:pPr>
            <w:r w:rsidRPr="00E736E1">
              <w:rPr>
                <w:rFonts w:ascii="Times New Roman" w:hAnsi="Times New Roman" w:cs="Times New Roman"/>
                <w:color w:val="000000"/>
                <w:sz w:val="24"/>
                <w:szCs w:val="24"/>
              </w:rPr>
              <w:t>-alineat 20.04.02 „Materiale sanitare”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21 mii lei, respectiv 27,27%;</w:t>
            </w:r>
          </w:p>
          <w:p w14:paraId="088FA750"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shd w:val="clear" w:color="auto" w:fill="FFFFFF"/>
              </w:rPr>
              <w:t>-</w:t>
            </w:r>
            <w:r w:rsidRPr="00E736E1">
              <w:rPr>
                <w:rFonts w:ascii="Times New Roman" w:hAnsi="Times New Roman" w:cs="Times New Roman"/>
                <w:color w:val="000000"/>
                <w:sz w:val="24"/>
                <w:szCs w:val="24"/>
              </w:rPr>
              <w:t xml:space="preserve"> alineat 20.04.03 „Reactivi”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17 mii lei, respectiv 1,23%;</w:t>
            </w:r>
          </w:p>
          <w:p w14:paraId="0A1250FA"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alineat 20.04.04 „Dezinfectanți”, </w:t>
            </w:r>
            <w:r w:rsidRPr="00E736E1">
              <w:rPr>
                <w:rFonts w:ascii="Times New Roman" w:hAnsi="Times New Roman" w:cs="Times New Roman"/>
                <w:color w:val="000000"/>
                <w:sz w:val="24"/>
                <w:szCs w:val="24"/>
              </w:rPr>
              <w:t>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2 mii lei, respectiv 3,17%, sumă</w:t>
            </w:r>
            <w:r w:rsidRPr="00E736E1">
              <w:rPr>
                <w:rFonts w:ascii="Times New Roman" w:hAnsi="Times New Roman" w:cs="Times New Roman"/>
                <w:sz w:val="24"/>
                <w:szCs w:val="24"/>
                <w:shd w:val="clear" w:color="auto" w:fill="FFFFFF"/>
              </w:rPr>
              <w:t xml:space="preserve"> </w:t>
            </w:r>
            <w:r w:rsidRPr="00E736E1">
              <w:rPr>
                <w:rFonts w:ascii="Times New Roman" w:hAnsi="Times New Roman" w:cs="Times New Roman"/>
                <w:color w:val="000000" w:themeColor="text1"/>
                <w:sz w:val="24"/>
                <w:szCs w:val="24"/>
              </w:rPr>
              <w:t>necesară pentru achitarea reactivilor pentru laborator;</w:t>
            </w:r>
          </w:p>
          <w:p w14:paraId="7BB94109"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alineat 20.05.01 „Uniforme și echipament”,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10 mii lei, respectiv 0,85%</w:t>
            </w:r>
            <w:r w:rsidRPr="00E736E1">
              <w:rPr>
                <w:rFonts w:ascii="Times New Roman" w:hAnsi="Times New Roman" w:cs="Times New Roman"/>
                <w:color w:val="000000" w:themeColor="text1"/>
                <w:sz w:val="24"/>
                <w:szCs w:val="24"/>
              </w:rPr>
              <w:t>;</w:t>
            </w:r>
          </w:p>
          <w:p w14:paraId="0D00FBA5"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alineat 20.05.03 „Lenjerie și accesorii de pat” 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14 mii lei, respectiv 7,61%</w:t>
            </w:r>
            <w:r w:rsidRPr="00E736E1">
              <w:rPr>
                <w:rFonts w:ascii="Times New Roman" w:hAnsi="Times New Roman" w:cs="Times New Roman"/>
                <w:color w:val="000000"/>
                <w:sz w:val="24"/>
                <w:szCs w:val="24"/>
              </w:rPr>
              <w:t xml:space="preserve"> și reprezintă achizițioanarea lenjeriilor și accesoriilor de pat</w:t>
            </w:r>
            <w:r w:rsidRPr="00E736E1">
              <w:rPr>
                <w:rFonts w:ascii="Times New Roman" w:hAnsi="Times New Roman" w:cs="Times New Roman"/>
                <w:color w:val="000000"/>
                <w:sz w:val="24"/>
                <w:szCs w:val="24"/>
                <w:shd w:val="clear" w:color="auto" w:fill="FFFFFF"/>
              </w:rPr>
              <w:t>;</w:t>
            </w:r>
          </w:p>
          <w:p w14:paraId="79C2A8B4"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alineat 20.05.30 „Alte obiecte de inventar”, 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478 mii lei, respectiv 14,97%</w:t>
            </w:r>
            <w:r w:rsidRPr="00E736E1">
              <w:rPr>
                <w:rFonts w:ascii="Times New Roman" w:hAnsi="Times New Roman" w:cs="Times New Roman"/>
                <w:color w:val="000000"/>
                <w:sz w:val="24"/>
                <w:szCs w:val="24"/>
              </w:rPr>
              <w:t xml:space="preserve"> și reprezintă achizițioanarea obiectelor de inventar necesare în desfășurarea activităților</w:t>
            </w:r>
            <w:r w:rsidRPr="00E736E1">
              <w:rPr>
                <w:rFonts w:ascii="Times New Roman" w:hAnsi="Times New Roman" w:cs="Times New Roman"/>
                <w:color w:val="000000" w:themeColor="text1"/>
                <w:sz w:val="24"/>
                <w:szCs w:val="24"/>
              </w:rPr>
              <w:t xml:space="preserve"> din cadrul programului de gospodărire a apelor;</w:t>
            </w:r>
          </w:p>
          <w:p w14:paraId="3BCEF156" w14:textId="77777777" w:rsidR="00E736E1" w:rsidRPr="00E736E1" w:rsidRDefault="00E736E1" w:rsidP="00E736E1">
            <w:pPr>
              <w:jc w:val="both"/>
              <w:rPr>
                <w:rFonts w:ascii="Times New Roman" w:hAnsi="Times New Roman" w:cs="Times New Roman"/>
                <w:color w:val="000000"/>
                <w:sz w:val="24"/>
                <w:szCs w:val="24"/>
                <w:shd w:val="clear" w:color="auto" w:fill="FFFFFF"/>
              </w:rPr>
            </w:pPr>
            <w:r w:rsidRPr="00E736E1">
              <w:rPr>
                <w:rFonts w:ascii="Times New Roman" w:hAnsi="Times New Roman" w:cs="Times New Roman"/>
                <w:color w:val="000000" w:themeColor="text1"/>
                <w:sz w:val="24"/>
                <w:szCs w:val="24"/>
              </w:rPr>
              <w:t>-</w:t>
            </w:r>
            <w:r w:rsidRPr="00E736E1">
              <w:rPr>
                <w:rFonts w:ascii="Times New Roman" w:hAnsi="Times New Roman" w:cs="Times New Roman"/>
                <w:color w:val="000000"/>
                <w:sz w:val="24"/>
                <w:szCs w:val="24"/>
              </w:rPr>
              <w:t xml:space="preserve"> alineat 20.06.01 „Deplasări interne, detașări, transferuri”,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101 mii lei, respectiv 4,98%;</w:t>
            </w:r>
          </w:p>
          <w:p w14:paraId="0D0D321C"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articol 20.09 „Materiale de laborator”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4 mii lei, respectiv 0,28%</w:t>
            </w:r>
            <w:r w:rsidRPr="00E736E1">
              <w:rPr>
                <w:rFonts w:ascii="Times New Roman" w:hAnsi="Times New Roman" w:cs="Times New Roman"/>
                <w:color w:val="000000" w:themeColor="text1"/>
                <w:sz w:val="24"/>
                <w:szCs w:val="24"/>
              </w:rPr>
              <w:t>;</w:t>
            </w:r>
          </w:p>
          <w:p w14:paraId="4E4802AF"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articol 20.11 „Cărți, publicații și materiale documemntare”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1 mii lei, respectiv 0,50%</w:t>
            </w:r>
            <w:r w:rsidRPr="00E736E1">
              <w:rPr>
                <w:rFonts w:ascii="Times New Roman" w:hAnsi="Times New Roman" w:cs="Times New Roman"/>
                <w:color w:val="000000" w:themeColor="text1"/>
                <w:sz w:val="24"/>
                <w:szCs w:val="24"/>
              </w:rPr>
              <w:t>;</w:t>
            </w:r>
          </w:p>
          <w:p w14:paraId="3B9BDB5A"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color w:val="000000"/>
                <w:sz w:val="24"/>
                <w:szCs w:val="24"/>
              </w:rPr>
              <w:t>- articol 20.12 „Consultanță și expertiză” 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65 mii lei, respectiv 4,54%</w:t>
            </w:r>
            <w:r w:rsidRPr="00E736E1">
              <w:rPr>
                <w:rFonts w:ascii="Times New Roman" w:hAnsi="Times New Roman" w:cs="Times New Roman"/>
                <w:color w:val="000000"/>
                <w:sz w:val="24"/>
                <w:szCs w:val="24"/>
              </w:rPr>
              <w:t xml:space="preserve"> și reprezintă cheltuieli cu expertiza și consultanța;</w:t>
            </w:r>
          </w:p>
          <w:p w14:paraId="653AD520"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articol 20.13 „Pregătire profesională”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25 mii lei, respectiv 1,72%</w:t>
            </w:r>
            <w:r w:rsidRPr="00E736E1">
              <w:rPr>
                <w:rFonts w:ascii="Times New Roman" w:hAnsi="Times New Roman" w:cs="Times New Roman"/>
                <w:color w:val="000000" w:themeColor="text1"/>
                <w:sz w:val="24"/>
                <w:szCs w:val="24"/>
              </w:rPr>
              <w:t>;</w:t>
            </w:r>
          </w:p>
          <w:p w14:paraId="1D0F06C4" w14:textId="77777777" w:rsidR="00E736E1" w:rsidRPr="00E736E1" w:rsidRDefault="00E736E1" w:rsidP="00E736E1">
            <w:pPr>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rPr>
              <w:t>- articol 20.14 „Protecția muncii”,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61 mii lei, respectiv 6,11%</w:t>
            </w:r>
            <w:r w:rsidRPr="00E736E1">
              <w:rPr>
                <w:rFonts w:ascii="Times New Roman" w:hAnsi="Times New Roman" w:cs="Times New Roman"/>
                <w:color w:val="000000" w:themeColor="text1"/>
                <w:sz w:val="24"/>
                <w:szCs w:val="24"/>
              </w:rPr>
              <w:t>;</w:t>
            </w:r>
          </w:p>
          <w:p w14:paraId="64835462" w14:textId="77777777" w:rsidR="00E736E1" w:rsidRPr="00E736E1" w:rsidRDefault="00E736E1" w:rsidP="00E736E1">
            <w:pPr>
              <w:jc w:val="both"/>
              <w:rPr>
                <w:rFonts w:ascii="Times New Roman" w:hAnsi="Times New Roman" w:cs="Times New Roman"/>
                <w:color w:val="000000"/>
                <w:sz w:val="24"/>
                <w:szCs w:val="24"/>
                <w:shd w:val="clear" w:color="auto" w:fill="FFFFFF"/>
              </w:rPr>
            </w:pPr>
            <w:r w:rsidRPr="00E736E1">
              <w:rPr>
                <w:rFonts w:ascii="Times New Roman" w:hAnsi="Times New Roman" w:cs="Times New Roman"/>
                <w:color w:val="000000"/>
                <w:sz w:val="24"/>
                <w:szCs w:val="24"/>
              </w:rPr>
              <w:t>- articol 20.16 „Studii și cercetări”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176 mii lei, respectiv 6,56%;</w:t>
            </w:r>
          </w:p>
          <w:p w14:paraId="1D4922DF"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color w:val="000000"/>
                <w:sz w:val="24"/>
                <w:szCs w:val="24"/>
              </w:rPr>
              <w:lastRenderedPageBreak/>
              <w:t>- articol 20.23 „Prevenirea și combaterea inundațiilor și înghețurilor” suma a crescut cu 35 mii lei, respectiv 5,69% și reprezintă achiziționarea materialelor consumate din stocul de apărare în vederea completării acestuia;</w:t>
            </w:r>
          </w:p>
          <w:p w14:paraId="19CB94BD"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color w:val="000000"/>
                <w:sz w:val="24"/>
                <w:szCs w:val="24"/>
              </w:rPr>
              <w:t>- articol 20.25 „Cheltuieli judiciare și extrajudiciare derivate din acțiuni în reprezentarea intereselor statului, potrivit dispozițiilor legale”, suma s-a diminuat cu 91 mii lei, respectiv 3,49%;</w:t>
            </w:r>
          </w:p>
          <w:p w14:paraId="3215D454"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color w:val="000000"/>
                <w:sz w:val="24"/>
                <w:szCs w:val="24"/>
              </w:rPr>
              <w:t>- alineat 20.30.01 „Reclamă și publicitate”, 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95 mii lei, respectiv 18,27% </w:t>
            </w:r>
            <w:r w:rsidRPr="00E736E1">
              <w:rPr>
                <w:rFonts w:ascii="Times New Roman" w:hAnsi="Times New Roman" w:cs="Times New Roman"/>
                <w:color w:val="000000"/>
                <w:sz w:val="24"/>
                <w:szCs w:val="24"/>
              </w:rPr>
              <w:t>și reprezintă plata serviciilor de reclamă și publicitate pentru promovarea imaginii instituției;</w:t>
            </w:r>
          </w:p>
          <w:p w14:paraId="0A7F60CD"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color w:val="000000"/>
                <w:sz w:val="24"/>
                <w:szCs w:val="24"/>
              </w:rPr>
              <w:t>- alineat 20.30.02 „Protocol și reprezentare”, 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19 mii lei, respectiv 3,08%</w:t>
            </w:r>
            <w:r w:rsidRPr="00E736E1">
              <w:rPr>
                <w:rFonts w:ascii="Times New Roman" w:hAnsi="Times New Roman" w:cs="Times New Roman"/>
                <w:color w:val="000000"/>
                <w:sz w:val="24"/>
                <w:szCs w:val="24"/>
              </w:rPr>
              <w:t xml:space="preserve"> și reprezintă contravaloarea protocolului în cadrul Administrației Naționale ”Apele Române”, urmare evenimentelor derulate;</w:t>
            </w:r>
          </w:p>
          <w:p w14:paraId="53B15A7C"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color w:val="000000"/>
                <w:sz w:val="24"/>
                <w:szCs w:val="24"/>
              </w:rPr>
              <w:t>- alineat 20.30.03 „Prime de asigurare non-viață”, 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49 mii lei, respectiv 3,32%</w:t>
            </w:r>
            <w:r w:rsidRPr="00E736E1">
              <w:rPr>
                <w:rFonts w:ascii="Times New Roman" w:hAnsi="Times New Roman" w:cs="Times New Roman"/>
                <w:color w:val="000000"/>
                <w:sz w:val="24"/>
                <w:szCs w:val="24"/>
              </w:rPr>
              <w:t xml:space="preserve"> sumă necesară pentru achitarea contravalorii RCA-urilor pentru autoturismele din dotarea instituției;</w:t>
            </w:r>
          </w:p>
          <w:p w14:paraId="55E921DC"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color w:val="000000"/>
                <w:sz w:val="24"/>
                <w:szCs w:val="24"/>
              </w:rPr>
              <w:t>- alineat 20.30.04 „Chirii”, suma a crescut cu 490 mii lei, respectiv 10,20% și reprezintă plata serviciilor de închiriere;</w:t>
            </w:r>
          </w:p>
          <w:p w14:paraId="6BC4D474" w14:textId="4ABE0858"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color w:val="000000"/>
                <w:sz w:val="24"/>
                <w:szCs w:val="24"/>
              </w:rPr>
              <w:t xml:space="preserve">- alineat 20.30.30 „Alte cheltuieli cu bunuri si servicii”, suma </w:t>
            </w:r>
            <w:r w:rsidR="00193E9C">
              <w:rPr>
                <w:rFonts w:ascii="Times New Roman" w:hAnsi="Times New Roman" w:cs="Times New Roman"/>
                <w:color w:val="000000"/>
                <w:sz w:val="24"/>
                <w:szCs w:val="24"/>
              </w:rPr>
              <w:t>a crescut</w:t>
            </w:r>
            <w:r w:rsidRPr="00E736E1">
              <w:rPr>
                <w:rFonts w:ascii="Times New Roman" w:hAnsi="Times New Roman" w:cs="Times New Roman"/>
                <w:color w:val="000000"/>
                <w:sz w:val="24"/>
                <w:szCs w:val="24"/>
              </w:rPr>
              <w:t xml:space="preserve"> la</w:t>
            </w:r>
            <w:r w:rsidRPr="00E736E1">
              <w:rPr>
                <w:rFonts w:ascii="Times New Roman" w:hAnsi="Times New Roman" w:cs="Times New Roman"/>
                <w:color w:val="000000"/>
                <w:sz w:val="24"/>
                <w:szCs w:val="24"/>
                <w:shd w:val="clear" w:color="auto" w:fill="FFFFFF"/>
              </w:rPr>
              <w:t xml:space="preserve"> creditele de angajament, cât și la creditele bugetare cu </w:t>
            </w:r>
            <w:r w:rsidR="00193E9C">
              <w:rPr>
                <w:rFonts w:ascii="Times New Roman" w:hAnsi="Times New Roman" w:cs="Times New Roman"/>
                <w:color w:val="000000"/>
                <w:sz w:val="24"/>
                <w:szCs w:val="24"/>
                <w:shd w:val="clear" w:color="auto" w:fill="FFFFFF"/>
              </w:rPr>
              <w:t>27.153</w:t>
            </w:r>
            <w:r w:rsidRPr="00E736E1">
              <w:rPr>
                <w:rFonts w:ascii="Times New Roman" w:hAnsi="Times New Roman" w:cs="Times New Roman"/>
                <w:color w:val="000000"/>
                <w:sz w:val="24"/>
                <w:szCs w:val="24"/>
                <w:shd w:val="clear" w:color="auto" w:fill="FFFFFF"/>
              </w:rPr>
              <w:t xml:space="preserve"> mii lei, respectiv </w:t>
            </w:r>
            <w:r w:rsidR="00193E9C">
              <w:rPr>
                <w:rFonts w:ascii="Times New Roman" w:hAnsi="Times New Roman" w:cs="Times New Roman"/>
                <w:color w:val="000000"/>
                <w:sz w:val="24"/>
                <w:szCs w:val="24"/>
                <w:shd w:val="clear" w:color="auto" w:fill="FFFFFF"/>
              </w:rPr>
              <w:t>14,41</w:t>
            </w:r>
            <w:r w:rsidRPr="00E736E1">
              <w:rPr>
                <w:rFonts w:ascii="Times New Roman" w:hAnsi="Times New Roman" w:cs="Times New Roman"/>
                <w:color w:val="000000"/>
                <w:sz w:val="24"/>
                <w:szCs w:val="24"/>
                <w:shd w:val="clear" w:color="auto" w:fill="FFFFFF"/>
              </w:rPr>
              <w:t>%;</w:t>
            </w:r>
          </w:p>
          <w:p w14:paraId="791756AE" w14:textId="77777777" w:rsidR="00E736E1" w:rsidRPr="00E736E1" w:rsidRDefault="00E736E1" w:rsidP="00E736E1">
            <w:pPr>
              <w:tabs>
                <w:tab w:val="left" w:pos="1021"/>
              </w:tabs>
              <w:ind w:left="-31"/>
              <w:jc w:val="both"/>
              <w:rPr>
                <w:rFonts w:ascii="Times New Roman" w:hAnsi="Times New Roman" w:cs="Times New Roman"/>
                <w:b/>
                <w:sz w:val="24"/>
                <w:szCs w:val="24"/>
              </w:rPr>
            </w:pPr>
          </w:p>
          <w:p w14:paraId="1AB785C9" w14:textId="77777777" w:rsidR="00DA4435" w:rsidRPr="00E736E1" w:rsidRDefault="00E736E1" w:rsidP="00DA4435">
            <w:pPr>
              <w:jc w:val="both"/>
              <w:rPr>
                <w:rFonts w:ascii="Times New Roman" w:hAnsi="Times New Roman" w:cs="Times New Roman"/>
                <w:color w:val="000000" w:themeColor="text1"/>
                <w:sz w:val="24"/>
                <w:szCs w:val="24"/>
              </w:rPr>
            </w:pPr>
            <w:r w:rsidRPr="00E736E1">
              <w:rPr>
                <w:rFonts w:ascii="Times New Roman" w:hAnsi="Times New Roman" w:cs="Times New Roman"/>
                <w:b/>
                <w:sz w:val="24"/>
                <w:szCs w:val="24"/>
              </w:rPr>
              <w:t xml:space="preserve">          La titlul 58 „Proiecte cu finanţare din fonduri externe nerambursabile aferente cadrului financiar 2014-2020</w:t>
            </w:r>
            <w:r w:rsidRPr="00E736E1">
              <w:rPr>
                <w:rFonts w:ascii="Times New Roman" w:hAnsi="Times New Roman" w:cs="Times New Roman"/>
                <w:color w:val="000000"/>
                <w:sz w:val="24"/>
                <w:szCs w:val="24"/>
              </w:rPr>
              <w:t>”,</w:t>
            </w:r>
            <w:r w:rsidRPr="00E736E1">
              <w:rPr>
                <w:rFonts w:ascii="Times New Roman" w:hAnsi="Times New Roman" w:cs="Times New Roman"/>
                <w:color w:val="000000"/>
                <w:sz w:val="24"/>
                <w:szCs w:val="24"/>
                <w:shd w:val="clear" w:color="auto" w:fill="FFFFFF"/>
              </w:rPr>
              <w:t xml:space="preserve"> </w:t>
            </w:r>
            <w:r w:rsidR="00DA4435" w:rsidRPr="00E736E1">
              <w:rPr>
                <w:rFonts w:ascii="Times New Roman" w:hAnsi="Times New Roman" w:cs="Times New Roman"/>
                <w:bCs/>
                <w:sz w:val="24"/>
                <w:szCs w:val="24"/>
              </w:rPr>
              <w:t>sumele aferente</w:t>
            </w:r>
            <w:r w:rsidR="00DA4435" w:rsidRPr="00E736E1">
              <w:rPr>
                <w:rFonts w:ascii="Times New Roman" w:hAnsi="Times New Roman" w:cs="Times New Roman"/>
                <w:color w:val="000000" w:themeColor="text1"/>
                <w:sz w:val="24"/>
                <w:szCs w:val="24"/>
              </w:rPr>
              <w:t xml:space="preserve"> creditelor de angajament și creditelor bugetare nu se modifică.</w:t>
            </w:r>
            <w:r w:rsidR="00DA4435" w:rsidRPr="00E736E1">
              <w:rPr>
                <w:rFonts w:ascii="Times New Roman" w:hAnsi="Times New Roman" w:cs="Times New Roman"/>
                <w:bCs/>
                <w:color w:val="000000" w:themeColor="text1"/>
                <w:sz w:val="24"/>
                <w:szCs w:val="24"/>
              </w:rPr>
              <w:t xml:space="preserve"> Detalierea influențelor privind rectificarea bugetară pe alineate bugetare se prezintă, astfel:</w:t>
            </w:r>
          </w:p>
          <w:p w14:paraId="3BF42CA3" w14:textId="0D9425A2" w:rsidR="00E736E1" w:rsidRPr="00E736E1" w:rsidRDefault="00E736E1" w:rsidP="00E736E1">
            <w:pPr>
              <w:pStyle w:val="ListParagraph"/>
              <w:numPr>
                <w:ilvl w:val="0"/>
                <w:numId w:val="12"/>
              </w:numPr>
              <w:tabs>
                <w:tab w:val="left" w:pos="1021"/>
              </w:tabs>
              <w:suppressAutoHyphens w:val="0"/>
              <w:spacing w:after="160" w:line="259" w:lineRule="auto"/>
              <w:ind w:left="90" w:hanging="180"/>
              <w:jc w:val="both"/>
              <w:rPr>
                <w:rFonts w:ascii="Times New Roman" w:hAnsi="Times New Roman" w:cs="Times New Roman"/>
                <w:color w:val="000000"/>
                <w:sz w:val="24"/>
                <w:szCs w:val="24"/>
              </w:rPr>
            </w:pPr>
            <w:r w:rsidRPr="00E736E1">
              <w:rPr>
                <w:rFonts w:ascii="Times New Roman" w:hAnsi="Times New Roman" w:cs="Times New Roman"/>
                <w:bCs/>
                <w:sz w:val="24"/>
                <w:szCs w:val="24"/>
              </w:rPr>
              <w:t xml:space="preserve">articol </w:t>
            </w:r>
            <w:r w:rsidRPr="00E736E1">
              <w:rPr>
                <w:rFonts w:ascii="Times New Roman" w:hAnsi="Times New Roman" w:cs="Times New Roman"/>
                <w:color w:val="000000" w:themeColor="text1"/>
                <w:sz w:val="24"/>
                <w:szCs w:val="24"/>
              </w:rPr>
              <w:t xml:space="preserve">58.02 </w:t>
            </w:r>
            <w:r w:rsidRPr="00E736E1">
              <w:rPr>
                <w:rFonts w:ascii="Times New Roman" w:hAnsi="Times New Roman" w:cs="Times New Roman"/>
                <w:sz w:val="24"/>
                <w:szCs w:val="24"/>
              </w:rPr>
              <w:t>„</w:t>
            </w:r>
            <w:r w:rsidRPr="00E736E1">
              <w:rPr>
                <w:rFonts w:ascii="Times New Roman" w:hAnsi="Times New Roman" w:cs="Times New Roman"/>
                <w:color w:val="000000" w:themeColor="text1"/>
                <w:sz w:val="24"/>
                <w:szCs w:val="24"/>
              </w:rPr>
              <w:t>Programe din Fondul Social European</w:t>
            </w:r>
            <w:r w:rsidRPr="00E736E1">
              <w:rPr>
                <w:rFonts w:ascii="Times New Roman" w:hAnsi="Times New Roman" w:cs="Times New Roman"/>
                <w:sz w:val="24"/>
                <w:szCs w:val="24"/>
                <w:lang w:val="nl-NL"/>
              </w:rPr>
              <w:t xml:space="preserve"> (FSE)</w:t>
            </w:r>
            <w:r w:rsidRPr="00E736E1">
              <w:rPr>
                <w:rFonts w:ascii="Times New Roman" w:hAnsi="Times New Roman" w:cs="Times New Roman"/>
                <w:color w:val="000000"/>
                <w:sz w:val="24"/>
                <w:szCs w:val="24"/>
              </w:rPr>
              <w:t xml:space="preserve">”, </w:t>
            </w:r>
            <w:r w:rsidRPr="00E736E1">
              <w:rPr>
                <w:rFonts w:ascii="Times New Roman" w:hAnsi="Times New Roman" w:cs="Times New Roman"/>
                <w:sz w:val="24"/>
                <w:szCs w:val="24"/>
              </w:rPr>
              <w:t xml:space="preserve">alineat 58.02.02 </w:t>
            </w:r>
            <w:r w:rsidRPr="00E736E1">
              <w:rPr>
                <w:rFonts w:ascii="Times New Roman" w:hAnsi="Times New Roman" w:cs="Times New Roman"/>
                <w:color w:val="000000"/>
                <w:sz w:val="24"/>
                <w:szCs w:val="24"/>
                <w:shd w:val="clear" w:color="auto" w:fill="FFFFFF"/>
              </w:rPr>
              <w:t xml:space="preserve">„Finanțare Externă Nerambursabilă”, </w:t>
            </w:r>
            <w:r w:rsidRPr="00E736E1">
              <w:rPr>
                <w:rFonts w:ascii="Times New Roman" w:hAnsi="Times New Roman" w:cs="Times New Roman"/>
                <w:color w:val="000000"/>
                <w:sz w:val="24"/>
                <w:szCs w:val="24"/>
              </w:rPr>
              <w:t>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0,21%, respectiv 10 mii lei;</w:t>
            </w:r>
          </w:p>
          <w:p w14:paraId="21613498" w14:textId="77777777" w:rsidR="00E736E1" w:rsidRPr="00E736E1" w:rsidRDefault="00E736E1" w:rsidP="00E736E1">
            <w:pPr>
              <w:pStyle w:val="ListParagraph"/>
              <w:numPr>
                <w:ilvl w:val="0"/>
                <w:numId w:val="12"/>
              </w:numPr>
              <w:tabs>
                <w:tab w:val="left" w:pos="1021"/>
              </w:tabs>
              <w:suppressAutoHyphens w:val="0"/>
              <w:spacing w:after="160" w:line="259" w:lineRule="auto"/>
              <w:ind w:left="90" w:hanging="180"/>
              <w:jc w:val="both"/>
              <w:rPr>
                <w:rFonts w:ascii="Times New Roman" w:hAnsi="Times New Roman" w:cs="Times New Roman"/>
                <w:color w:val="000000"/>
                <w:sz w:val="24"/>
                <w:szCs w:val="24"/>
              </w:rPr>
            </w:pPr>
            <w:r w:rsidRPr="00E736E1">
              <w:rPr>
                <w:rFonts w:ascii="Times New Roman" w:hAnsi="Times New Roman" w:cs="Times New Roman"/>
                <w:bCs/>
                <w:sz w:val="24"/>
                <w:szCs w:val="24"/>
              </w:rPr>
              <w:t xml:space="preserve">articol </w:t>
            </w:r>
            <w:r w:rsidRPr="00E736E1">
              <w:rPr>
                <w:rFonts w:ascii="Times New Roman" w:hAnsi="Times New Roman" w:cs="Times New Roman"/>
                <w:color w:val="000000" w:themeColor="text1"/>
                <w:sz w:val="24"/>
                <w:szCs w:val="24"/>
              </w:rPr>
              <w:t xml:space="preserve">58.12 </w:t>
            </w:r>
            <w:r w:rsidRPr="00E736E1">
              <w:rPr>
                <w:rFonts w:ascii="Times New Roman" w:hAnsi="Times New Roman" w:cs="Times New Roman"/>
                <w:sz w:val="24"/>
                <w:szCs w:val="24"/>
              </w:rPr>
              <w:t>„</w:t>
            </w:r>
            <w:r w:rsidRPr="00E736E1">
              <w:rPr>
                <w:rFonts w:ascii="Times New Roman" w:hAnsi="Times New Roman" w:cs="Times New Roman"/>
                <w:color w:val="000000" w:themeColor="text1"/>
                <w:sz w:val="24"/>
                <w:szCs w:val="24"/>
              </w:rPr>
              <w:t>Programe instrumentul European de Vecinătate</w:t>
            </w:r>
            <w:r w:rsidRPr="00E736E1">
              <w:rPr>
                <w:rFonts w:ascii="Times New Roman" w:hAnsi="Times New Roman" w:cs="Times New Roman"/>
                <w:sz w:val="24"/>
                <w:szCs w:val="24"/>
                <w:lang w:val="nl-NL"/>
              </w:rPr>
              <w:t xml:space="preserve"> (ENI)</w:t>
            </w:r>
            <w:r w:rsidRPr="00E736E1">
              <w:rPr>
                <w:rFonts w:ascii="Times New Roman" w:hAnsi="Times New Roman" w:cs="Times New Roman"/>
                <w:color w:val="000000"/>
                <w:sz w:val="24"/>
                <w:szCs w:val="24"/>
              </w:rPr>
              <w:t xml:space="preserve">”, </w:t>
            </w:r>
            <w:r w:rsidRPr="00E736E1">
              <w:rPr>
                <w:rFonts w:ascii="Times New Roman" w:hAnsi="Times New Roman" w:cs="Times New Roman"/>
                <w:sz w:val="24"/>
                <w:szCs w:val="24"/>
              </w:rPr>
              <w:t xml:space="preserve">alineat 58.12.02 </w:t>
            </w:r>
            <w:r w:rsidRPr="00E736E1">
              <w:rPr>
                <w:rFonts w:ascii="Times New Roman" w:hAnsi="Times New Roman" w:cs="Times New Roman"/>
                <w:color w:val="000000"/>
                <w:sz w:val="24"/>
                <w:szCs w:val="24"/>
                <w:shd w:val="clear" w:color="auto" w:fill="FFFFFF"/>
              </w:rPr>
              <w:t xml:space="preserve">„Finanțare Externă Nerambursabilă”, </w:t>
            </w:r>
            <w:r w:rsidRPr="00E736E1">
              <w:rPr>
                <w:rFonts w:ascii="Times New Roman" w:hAnsi="Times New Roman" w:cs="Times New Roman"/>
                <w:color w:val="000000"/>
                <w:sz w:val="24"/>
                <w:szCs w:val="24"/>
              </w:rPr>
              <w:t>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2,16%, respectiv 10 mii lei.</w:t>
            </w:r>
          </w:p>
          <w:p w14:paraId="292B7AB8" w14:textId="77777777" w:rsidR="00E736E1" w:rsidRPr="00E736E1" w:rsidRDefault="00E736E1" w:rsidP="00E736E1">
            <w:pPr>
              <w:jc w:val="both"/>
              <w:rPr>
                <w:rFonts w:ascii="Times New Roman" w:hAnsi="Times New Roman" w:cs="Times New Roman"/>
                <w:color w:val="000000"/>
                <w:sz w:val="24"/>
                <w:szCs w:val="24"/>
              </w:rPr>
            </w:pPr>
          </w:p>
          <w:p w14:paraId="1AF0F87A" w14:textId="632B3323" w:rsidR="00DA4435" w:rsidRPr="00E736E1" w:rsidRDefault="00DA4435" w:rsidP="00DA4435">
            <w:pPr>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E736E1" w:rsidRPr="00E736E1">
              <w:rPr>
                <w:rFonts w:ascii="Times New Roman" w:hAnsi="Times New Roman" w:cs="Times New Roman"/>
                <w:b/>
                <w:color w:val="000000" w:themeColor="text1"/>
                <w:sz w:val="24"/>
                <w:szCs w:val="24"/>
              </w:rPr>
              <w:t>La titlul 70 „Cheltuieli de capital</w:t>
            </w:r>
            <w:r w:rsidR="00E736E1" w:rsidRPr="00E736E1">
              <w:rPr>
                <w:rFonts w:ascii="Times New Roman" w:hAnsi="Times New Roman" w:cs="Times New Roman"/>
                <w:color w:val="000000"/>
                <w:sz w:val="24"/>
                <w:szCs w:val="24"/>
              </w:rPr>
              <w:t>”,</w:t>
            </w:r>
            <w:r w:rsidR="00E736E1"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bCs/>
                <w:sz w:val="24"/>
                <w:szCs w:val="24"/>
              </w:rPr>
              <w:t>sumele aferente</w:t>
            </w:r>
            <w:r w:rsidRPr="00E736E1">
              <w:rPr>
                <w:rFonts w:ascii="Times New Roman" w:hAnsi="Times New Roman" w:cs="Times New Roman"/>
                <w:color w:val="000000" w:themeColor="text1"/>
                <w:sz w:val="24"/>
                <w:szCs w:val="24"/>
              </w:rPr>
              <w:t xml:space="preserve"> creditelor de angajament și creditelor bugetare nu se modifică.</w:t>
            </w:r>
            <w:r w:rsidRPr="00E736E1">
              <w:rPr>
                <w:rFonts w:ascii="Times New Roman" w:hAnsi="Times New Roman" w:cs="Times New Roman"/>
                <w:bCs/>
                <w:color w:val="000000" w:themeColor="text1"/>
                <w:sz w:val="24"/>
                <w:szCs w:val="24"/>
              </w:rPr>
              <w:t xml:space="preserve"> Detalierea influențelor privind rectificarea bugetară pe alineate bugetare se prezintă, astfel:</w:t>
            </w:r>
          </w:p>
          <w:p w14:paraId="697803BD" w14:textId="297912DC"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b/>
                <w:bCs/>
                <w:sz w:val="24"/>
                <w:szCs w:val="24"/>
                <w:shd w:val="clear" w:color="auto" w:fill="FFFFFF"/>
              </w:rPr>
              <w:t xml:space="preserve">- </w:t>
            </w:r>
            <w:r w:rsidRPr="00E736E1">
              <w:rPr>
                <w:rFonts w:ascii="Times New Roman" w:hAnsi="Times New Roman" w:cs="Times New Roman"/>
                <w:sz w:val="24"/>
                <w:szCs w:val="24"/>
                <w:shd w:val="clear" w:color="auto" w:fill="FFFFFF"/>
              </w:rPr>
              <w:t xml:space="preserve">alineat </w:t>
            </w:r>
            <w:r w:rsidRPr="00E736E1">
              <w:rPr>
                <w:rFonts w:ascii="Times New Roman" w:hAnsi="Times New Roman" w:cs="Times New Roman"/>
                <w:color w:val="000000" w:themeColor="text1"/>
                <w:sz w:val="24"/>
                <w:szCs w:val="24"/>
              </w:rPr>
              <w:t xml:space="preserve">71.01.01 </w:t>
            </w:r>
            <w:r w:rsidRPr="00E736E1">
              <w:rPr>
                <w:rFonts w:ascii="Times New Roman" w:hAnsi="Times New Roman" w:cs="Times New Roman"/>
                <w:color w:val="000000"/>
                <w:sz w:val="24"/>
                <w:szCs w:val="24"/>
              </w:rPr>
              <w:t>„Construcții”,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377 mii lei, respectiv 2,94%;</w:t>
            </w:r>
          </w:p>
          <w:p w14:paraId="3C3450E9" w14:textId="77777777" w:rsidR="00E736E1" w:rsidRPr="00E736E1" w:rsidRDefault="00E736E1" w:rsidP="00E736E1">
            <w:pPr>
              <w:jc w:val="both"/>
              <w:rPr>
                <w:rFonts w:ascii="Times New Roman" w:hAnsi="Times New Roman" w:cs="Times New Roman"/>
                <w:color w:val="000000"/>
                <w:sz w:val="24"/>
                <w:szCs w:val="24"/>
                <w:shd w:val="clear" w:color="auto" w:fill="FFFFFF"/>
              </w:rPr>
            </w:pPr>
            <w:r w:rsidRPr="00E736E1">
              <w:rPr>
                <w:rFonts w:ascii="Times New Roman" w:hAnsi="Times New Roman" w:cs="Times New Roman"/>
                <w:sz w:val="24"/>
                <w:szCs w:val="24"/>
                <w:shd w:val="clear" w:color="auto" w:fill="FFFFFF"/>
              </w:rPr>
              <w:t xml:space="preserve">- alineat </w:t>
            </w:r>
            <w:r w:rsidRPr="00E736E1">
              <w:rPr>
                <w:rFonts w:ascii="Times New Roman" w:hAnsi="Times New Roman" w:cs="Times New Roman"/>
                <w:color w:val="000000" w:themeColor="text1"/>
                <w:sz w:val="24"/>
                <w:szCs w:val="24"/>
              </w:rPr>
              <w:t xml:space="preserve">71.01.02 </w:t>
            </w:r>
            <w:r w:rsidRPr="00E736E1">
              <w:rPr>
                <w:rFonts w:ascii="Times New Roman" w:hAnsi="Times New Roman" w:cs="Times New Roman"/>
                <w:color w:val="000000"/>
                <w:sz w:val="24"/>
                <w:szCs w:val="24"/>
              </w:rPr>
              <w:t>„Mașini, echipamente și mijloace de trasnport”, 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218 mii lei, respectiv 0,69%;</w:t>
            </w:r>
          </w:p>
          <w:p w14:paraId="3E10E006"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sz w:val="24"/>
                <w:szCs w:val="24"/>
                <w:shd w:val="clear" w:color="auto" w:fill="FFFFFF"/>
              </w:rPr>
              <w:lastRenderedPageBreak/>
              <w:t xml:space="preserve">- alineat </w:t>
            </w:r>
            <w:r w:rsidRPr="00E736E1">
              <w:rPr>
                <w:rFonts w:ascii="Times New Roman" w:hAnsi="Times New Roman" w:cs="Times New Roman"/>
                <w:color w:val="000000" w:themeColor="text1"/>
                <w:sz w:val="24"/>
                <w:szCs w:val="24"/>
              </w:rPr>
              <w:t xml:space="preserve">71.01.03 </w:t>
            </w:r>
            <w:r w:rsidRPr="00E736E1">
              <w:rPr>
                <w:rFonts w:ascii="Times New Roman" w:hAnsi="Times New Roman" w:cs="Times New Roman"/>
                <w:color w:val="000000"/>
                <w:sz w:val="24"/>
                <w:szCs w:val="24"/>
              </w:rPr>
              <w:t>„Alte active fixe”, suma a crescut la</w:t>
            </w:r>
            <w:r w:rsidRPr="00E736E1">
              <w:rPr>
                <w:rFonts w:ascii="Times New Roman" w:hAnsi="Times New Roman" w:cs="Times New Roman"/>
                <w:color w:val="000000"/>
                <w:sz w:val="24"/>
                <w:szCs w:val="24"/>
                <w:shd w:val="clear" w:color="auto" w:fill="FFFFFF"/>
              </w:rPr>
              <w:t xml:space="preserve"> creditele de angajament, cât și la creditele bugetare cu 39 mii lei, respectiv 13,04%;</w:t>
            </w:r>
          </w:p>
          <w:p w14:paraId="286F16CE"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sz w:val="24"/>
                <w:szCs w:val="24"/>
                <w:shd w:val="clear" w:color="auto" w:fill="FFFFFF"/>
              </w:rPr>
              <w:t xml:space="preserve">- alineat </w:t>
            </w:r>
            <w:r w:rsidRPr="00E736E1">
              <w:rPr>
                <w:rFonts w:ascii="Times New Roman" w:hAnsi="Times New Roman" w:cs="Times New Roman"/>
                <w:color w:val="000000" w:themeColor="text1"/>
                <w:sz w:val="24"/>
                <w:szCs w:val="24"/>
              </w:rPr>
              <w:t xml:space="preserve">71.01.30 </w:t>
            </w:r>
            <w:r w:rsidRPr="00E736E1">
              <w:rPr>
                <w:rFonts w:ascii="Times New Roman" w:hAnsi="Times New Roman" w:cs="Times New Roman"/>
                <w:color w:val="000000"/>
                <w:sz w:val="24"/>
                <w:szCs w:val="24"/>
              </w:rPr>
              <w:t>„Alte active fixe”, suma s-a diminuat la</w:t>
            </w:r>
            <w:r w:rsidRPr="00E736E1">
              <w:rPr>
                <w:rFonts w:ascii="Times New Roman" w:hAnsi="Times New Roman" w:cs="Times New Roman"/>
                <w:color w:val="000000"/>
                <w:sz w:val="24"/>
                <w:szCs w:val="24"/>
                <w:shd w:val="clear" w:color="auto" w:fill="FFFFFF"/>
              </w:rPr>
              <w:t xml:space="preserve"> creditele de angajament, cât și la creditele bugetare cu 25 mii lei, respectiv 0,58%;</w:t>
            </w:r>
          </w:p>
          <w:p w14:paraId="48CAA165" w14:textId="77777777" w:rsidR="00E736E1" w:rsidRPr="00E736E1" w:rsidRDefault="00E736E1" w:rsidP="00E736E1">
            <w:pPr>
              <w:jc w:val="both"/>
              <w:rPr>
                <w:rFonts w:ascii="Times New Roman" w:hAnsi="Times New Roman" w:cs="Times New Roman"/>
                <w:color w:val="000000"/>
                <w:sz w:val="24"/>
                <w:szCs w:val="24"/>
              </w:rPr>
            </w:pPr>
            <w:r w:rsidRPr="00E736E1">
              <w:rPr>
                <w:rFonts w:ascii="Times New Roman" w:hAnsi="Times New Roman" w:cs="Times New Roman"/>
                <w:sz w:val="24"/>
                <w:szCs w:val="24"/>
                <w:shd w:val="clear" w:color="auto" w:fill="FFFFFF"/>
              </w:rPr>
              <w:t xml:space="preserve">- articol </w:t>
            </w:r>
            <w:r w:rsidRPr="00E736E1">
              <w:rPr>
                <w:rFonts w:ascii="Times New Roman" w:hAnsi="Times New Roman" w:cs="Times New Roman"/>
                <w:color w:val="000000" w:themeColor="text1"/>
                <w:sz w:val="24"/>
                <w:szCs w:val="24"/>
              </w:rPr>
              <w:t xml:space="preserve">71.03 </w:t>
            </w:r>
            <w:r w:rsidRPr="00E736E1">
              <w:rPr>
                <w:rFonts w:ascii="Times New Roman" w:hAnsi="Times New Roman" w:cs="Times New Roman"/>
                <w:color w:val="000000"/>
                <w:sz w:val="24"/>
                <w:szCs w:val="24"/>
              </w:rPr>
              <w:t>„Reparații capitale aferente activelor fixe”, suma a crescut la</w:t>
            </w:r>
            <w:r w:rsidRPr="00E736E1">
              <w:rPr>
                <w:rFonts w:ascii="Times New Roman" w:hAnsi="Times New Roman" w:cs="Times New Roman"/>
                <w:color w:val="000000"/>
                <w:sz w:val="24"/>
                <w:szCs w:val="24"/>
                <w:shd w:val="clear" w:color="auto" w:fill="FFFFFF"/>
              </w:rPr>
              <w:t xml:space="preserve"> creditele de angajament cu 145 mii lei, respectiv 0,55%, iar la creditele bugetare cu 145 mii lei, respectiv 0,86%.</w:t>
            </w:r>
          </w:p>
          <w:p w14:paraId="221454DE" w14:textId="300F751B" w:rsidR="001F2242" w:rsidRPr="00E736E1" w:rsidRDefault="001F2242" w:rsidP="00B0065A">
            <w:pPr>
              <w:jc w:val="both"/>
              <w:rPr>
                <w:rFonts w:ascii="Times New Roman" w:hAnsi="Times New Roman" w:cs="Times New Roman"/>
                <w:bCs/>
                <w:color w:val="000000"/>
                <w:sz w:val="24"/>
                <w:szCs w:val="24"/>
                <w:shd w:val="clear" w:color="auto" w:fill="FFFFFF"/>
              </w:rPr>
            </w:pPr>
          </w:p>
          <w:p w14:paraId="25793544" w14:textId="58952A5D" w:rsidR="00BF43E3" w:rsidRPr="00E736E1" w:rsidRDefault="001F6E10" w:rsidP="00BF43E3">
            <w:pPr>
              <w:pStyle w:val="ListParagraph"/>
              <w:ind w:left="90"/>
              <w:jc w:val="both"/>
              <w:rPr>
                <w:rFonts w:ascii="Times New Roman" w:eastAsia="Times New Roman" w:hAnsi="Times New Roman" w:cs="Times New Roman"/>
                <w:sz w:val="24"/>
                <w:szCs w:val="24"/>
                <w:lang w:eastAsia="en-US"/>
              </w:rPr>
            </w:pPr>
            <w:r w:rsidRPr="00E736E1">
              <w:rPr>
                <w:rFonts w:ascii="Times New Roman" w:hAnsi="Times New Roman" w:cs="Times New Roman"/>
                <w:bCs/>
                <w:color w:val="000000"/>
                <w:sz w:val="24"/>
                <w:szCs w:val="24"/>
                <w:shd w:val="clear" w:color="auto" w:fill="FFFFFF"/>
              </w:rPr>
              <w:t xml:space="preserve">       </w:t>
            </w:r>
            <w:r w:rsidR="005C282A" w:rsidRPr="00E736E1">
              <w:rPr>
                <w:rFonts w:ascii="Times New Roman" w:hAnsi="Times New Roman" w:cs="Times New Roman"/>
                <w:bCs/>
                <w:color w:val="000000"/>
                <w:sz w:val="24"/>
                <w:szCs w:val="24"/>
                <w:shd w:val="clear" w:color="auto" w:fill="FFFFFF"/>
              </w:rPr>
              <w:t xml:space="preserve">  </w:t>
            </w:r>
            <w:r w:rsidR="00BF43E3" w:rsidRPr="00E736E1">
              <w:rPr>
                <w:rFonts w:ascii="Times New Roman" w:hAnsi="Times New Roman" w:cs="Times New Roman"/>
                <w:b/>
                <w:bCs/>
                <w:color w:val="000000"/>
                <w:sz w:val="24"/>
                <w:szCs w:val="24"/>
                <w:shd w:val="clear" w:color="auto" w:fill="FFFFFF"/>
              </w:rPr>
              <w:t>C</w:t>
            </w:r>
            <w:r w:rsidR="00BF43E3" w:rsidRPr="00E736E1">
              <w:rPr>
                <w:rFonts w:ascii="Times New Roman" w:eastAsia="Times New Roman" w:hAnsi="Times New Roman" w:cs="Times New Roman"/>
                <w:b/>
                <w:bCs/>
                <w:color w:val="000000"/>
                <w:sz w:val="24"/>
                <w:szCs w:val="24"/>
                <w:lang w:eastAsia="en-US"/>
              </w:rPr>
              <w:t>heltuielile de la bugetul de stat</w:t>
            </w:r>
            <w:r w:rsidR="00BF43E3" w:rsidRPr="00E736E1">
              <w:rPr>
                <w:rFonts w:ascii="Times New Roman" w:eastAsia="Times New Roman" w:hAnsi="Times New Roman" w:cs="Times New Roman"/>
                <w:color w:val="000000"/>
                <w:sz w:val="24"/>
                <w:szCs w:val="24"/>
                <w:lang w:eastAsia="en-US"/>
              </w:rPr>
              <w:t> </w:t>
            </w:r>
            <w:r w:rsidR="008549F2">
              <w:rPr>
                <w:rFonts w:ascii="Times New Roman" w:eastAsia="Times New Roman" w:hAnsi="Times New Roman" w:cs="Times New Roman"/>
                <w:color w:val="000000"/>
                <w:sz w:val="24"/>
                <w:szCs w:val="24"/>
                <w:lang w:eastAsia="en-US"/>
              </w:rPr>
              <w:t>s-au diminuat</w:t>
            </w:r>
            <w:r w:rsidR="00BF43E3" w:rsidRPr="00E736E1">
              <w:rPr>
                <w:rFonts w:ascii="Times New Roman" w:eastAsia="Times New Roman" w:hAnsi="Times New Roman" w:cs="Times New Roman"/>
                <w:color w:val="000000"/>
                <w:sz w:val="24"/>
                <w:szCs w:val="24"/>
                <w:lang w:eastAsia="en-US"/>
              </w:rPr>
              <w:t xml:space="preserve"> </w:t>
            </w:r>
            <w:r w:rsidR="00BF43E3" w:rsidRPr="00E736E1">
              <w:rPr>
                <w:rFonts w:ascii="Times New Roman" w:hAnsi="Times New Roman" w:cs="Times New Roman"/>
                <w:color w:val="000000"/>
                <w:sz w:val="24"/>
                <w:szCs w:val="24"/>
                <w:shd w:val="clear" w:color="auto" w:fill="FFFFFF"/>
              </w:rPr>
              <w:t xml:space="preserve">la creditele de angajament cu </w:t>
            </w:r>
            <w:r w:rsidR="008549F2">
              <w:rPr>
                <w:rFonts w:ascii="Times New Roman" w:hAnsi="Times New Roman" w:cs="Times New Roman"/>
                <w:color w:val="000000"/>
                <w:sz w:val="24"/>
                <w:szCs w:val="24"/>
                <w:shd w:val="clear" w:color="auto" w:fill="FFFFFF"/>
              </w:rPr>
              <w:t>0,13</w:t>
            </w:r>
            <w:r w:rsidR="00BF43E3" w:rsidRPr="00E736E1">
              <w:rPr>
                <w:rFonts w:ascii="Times New Roman" w:hAnsi="Times New Roman" w:cs="Times New Roman"/>
                <w:color w:val="000000"/>
                <w:sz w:val="24"/>
                <w:szCs w:val="24"/>
                <w:shd w:val="clear" w:color="auto" w:fill="FFFFFF"/>
              </w:rPr>
              <w:t xml:space="preserve">%, respectiv </w:t>
            </w:r>
            <w:r w:rsidR="008549F2">
              <w:rPr>
                <w:rFonts w:ascii="Times New Roman" w:hAnsi="Times New Roman" w:cs="Times New Roman"/>
                <w:color w:val="000000"/>
                <w:sz w:val="24"/>
                <w:szCs w:val="24"/>
                <w:shd w:val="clear" w:color="auto" w:fill="FFFFFF"/>
              </w:rPr>
              <w:t>3.958</w:t>
            </w:r>
            <w:r w:rsidR="00BF43E3" w:rsidRPr="00E736E1">
              <w:rPr>
                <w:rFonts w:ascii="Times New Roman" w:hAnsi="Times New Roman" w:cs="Times New Roman"/>
                <w:color w:val="000000"/>
                <w:sz w:val="24"/>
                <w:szCs w:val="24"/>
                <w:shd w:val="clear" w:color="auto" w:fill="FFFFFF"/>
              </w:rPr>
              <w:t xml:space="preserve"> mii lei, iar </w:t>
            </w:r>
            <w:r w:rsidR="008549F2">
              <w:rPr>
                <w:rFonts w:ascii="Times New Roman" w:hAnsi="Times New Roman" w:cs="Times New Roman"/>
                <w:color w:val="000000"/>
                <w:sz w:val="24"/>
                <w:szCs w:val="24"/>
                <w:shd w:val="clear" w:color="auto" w:fill="FFFFFF"/>
              </w:rPr>
              <w:t xml:space="preserve">la </w:t>
            </w:r>
            <w:r w:rsidR="00BF43E3" w:rsidRPr="00E736E1">
              <w:rPr>
                <w:rFonts w:ascii="Times New Roman" w:hAnsi="Times New Roman" w:cs="Times New Roman"/>
                <w:color w:val="000000"/>
                <w:sz w:val="24"/>
                <w:szCs w:val="24"/>
                <w:shd w:val="clear" w:color="auto" w:fill="FFFFFF"/>
              </w:rPr>
              <w:t xml:space="preserve">creditele bugetare cu </w:t>
            </w:r>
            <w:r w:rsidR="008549F2">
              <w:rPr>
                <w:rFonts w:ascii="Times New Roman" w:hAnsi="Times New Roman" w:cs="Times New Roman"/>
                <w:color w:val="000000"/>
                <w:sz w:val="24"/>
                <w:szCs w:val="24"/>
                <w:shd w:val="clear" w:color="auto" w:fill="FFFFFF"/>
              </w:rPr>
              <w:t>1,40</w:t>
            </w:r>
            <w:r w:rsidR="00BF43E3" w:rsidRPr="00E736E1">
              <w:rPr>
                <w:rFonts w:ascii="Times New Roman" w:hAnsi="Times New Roman" w:cs="Times New Roman"/>
                <w:color w:val="000000"/>
                <w:sz w:val="24"/>
                <w:szCs w:val="24"/>
                <w:shd w:val="clear" w:color="auto" w:fill="FFFFFF"/>
              </w:rPr>
              <w:t xml:space="preserve">%, respectiv </w:t>
            </w:r>
            <w:r w:rsidR="008549F2">
              <w:rPr>
                <w:rFonts w:ascii="Times New Roman" w:hAnsi="Times New Roman" w:cs="Times New Roman"/>
                <w:color w:val="000000"/>
                <w:sz w:val="24"/>
                <w:szCs w:val="24"/>
                <w:shd w:val="clear" w:color="auto" w:fill="FFFFFF"/>
              </w:rPr>
              <w:t>8.994</w:t>
            </w:r>
            <w:r w:rsidR="00BF43E3" w:rsidRPr="00E736E1">
              <w:rPr>
                <w:rFonts w:ascii="Times New Roman" w:hAnsi="Times New Roman" w:cs="Times New Roman"/>
                <w:color w:val="000000"/>
                <w:sz w:val="24"/>
                <w:szCs w:val="24"/>
                <w:shd w:val="clear" w:color="auto" w:fill="FFFFFF"/>
              </w:rPr>
              <w:t xml:space="preserve"> mii lei. Influențele sunt repartizate, astfel:</w:t>
            </w:r>
          </w:p>
          <w:p w14:paraId="35FD41BA" w14:textId="77777777" w:rsidR="00BF43E3" w:rsidRPr="00E736E1" w:rsidRDefault="00BF43E3" w:rsidP="00BF43E3">
            <w:pPr>
              <w:pStyle w:val="ListParagraph"/>
              <w:ind w:left="90"/>
              <w:jc w:val="both"/>
              <w:rPr>
                <w:rFonts w:ascii="Times New Roman" w:hAnsi="Times New Roman" w:cs="Times New Roman"/>
                <w:b/>
                <w:bCs/>
                <w:sz w:val="24"/>
                <w:szCs w:val="24"/>
              </w:rPr>
            </w:pPr>
          </w:p>
          <w:p w14:paraId="4FCF561C" w14:textId="77777777" w:rsidR="00BF43E3" w:rsidRPr="00E736E1" w:rsidRDefault="00BF43E3" w:rsidP="00BF43E3">
            <w:pPr>
              <w:pStyle w:val="ListParagraph"/>
              <w:ind w:left="90"/>
              <w:jc w:val="both"/>
              <w:rPr>
                <w:rFonts w:ascii="Times New Roman" w:hAnsi="Times New Roman" w:cs="Times New Roman"/>
                <w:sz w:val="24"/>
                <w:szCs w:val="24"/>
              </w:rPr>
            </w:pPr>
            <w:r w:rsidRPr="00E736E1">
              <w:rPr>
                <w:rFonts w:ascii="Times New Roman" w:hAnsi="Times New Roman" w:cs="Times New Roman"/>
                <w:b/>
                <w:bCs/>
                <w:sz w:val="24"/>
                <w:szCs w:val="24"/>
              </w:rPr>
              <w:t xml:space="preserve">Capitolul 70.01 </w:t>
            </w:r>
            <w:r w:rsidRPr="00E736E1">
              <w:rPr>
                <w:rFonts w:ascii="Times New Roman" w:hAnsi="Times New Roman" w:cs="Times New Roman"/>
                <w:b/>
                <w:bCs/>
                <w:color w:val="000000" w:themeColor="text1"/>
                <w:sz w:val="24"/>
                <w:szCs w:val="24"/>
              </w:rPr>
              <w:t>„Locuințe</w:t>
            </w:r>
            <w:r w:rsidRPr="00E736E1">
              <w:rPr>
                <w:rFonts w:ascii="Times New Roman" w:hAnsi="Times New Roman" w:cs="Times New Roman"/>
                <w:b/>
                <w:color w:val="000000" w:themeColor="text1"/>
                <w:sz w:val="24"/>
                <w:szCs w:val="24"/>
              </w:rPr>
              <w:t>, servicii și dezvoltare publică”:</w:t>
            </w:r>
          </w:p>
          <w:p w14:paraId="60274C55" w14:textId="77777777" w:rsidR="00BF43E3" w:rsidRPr="00E736E1" w:rsidRDefault="00BF43E3" w:rsidP="00BF43E3">
            <w:pPr>
              <w:pStyle w:val="ListParagraph"/>
              <w:numPr>
                <w:ilvl w:val="0"/>
                <w:numId w:val="10"/>
              </w:numPr>
              <w:ind w:left="59" w:hanging="630"/>
              <w:jc w:val="both"/>
              <w:rPr>
                <w:rFonts w:ascii="Times New Roman" w:hAnsi="Times New Roman" w:cs="Times New Roman"/>
                <w:b/>
                <w:sz w:val="24"/>
                <w:szCs w:val="24"/>
              </w:rPr>
            </w:pPr>
            <w:r w:rsidRPr="00E736E1">
              <w:rPr>
                <w:rFonts w:ascii="Times New Roman" w:hAnsi="Times New Roman" w:cs="Times New Roman"/>
                <w:b/>
                <w:color w:val="000000" w:themeColor="text1"/>
                <w:sz w:val="24"/>
                <w:szCs w:val="24"/>
              </w:rPr>
              <w:t xml:space="preserve">         </w:t>
            </w:r>
          </w:p>
          <w:p w14:paraId="0C579938" w14:textId="3911469E" w:rsidR="00BF43E3" w:rsidRPr="00E736E1" w:rsidRDefault="00BF43E3" w:rsidP="00BF43E3">
            <w:pPr>
              <w:pStyle w:val="ListParagraph"/>
              <w:ind w:left="59"/>
              <w:jc w:val="both"/>
              <w:rPr>
                <w:rFonts w:ascii="Times New Roman" w:hAnsi="Times New Roman" w:cs="Times New Roman"/>
                <w:color w:val="000000"/>
                <w:sz w:val="24"/>
                <w:szCs w:val="24"/>
              </w:rPr>
            </w:pPr>
            <w:bookmarkStart w:id="1" w:name="_Hlk51574126"/>
            <w:r w:rsidRPr="00E736E1">
              <w:rPr>
                <w:rFonts w:ascii="Times New Roman" w:hAnsi="Times New Roman" w:cs="Times New Roman"/>
                <w:color w:val="000000"/>
                <w:sz w:val="24"/>
                <w:szCs w:val="24"/>
                <w:shd w:val="clear" w:color="auto" w:fill="FFFFFF"/>
              </w:rPr>
              <w:t xml:space="preserve">           </w:t>
            </w:r>
            <w:r w:rsidRPr="00E736E1">
              <w:rPr>
                <w:rFonts w:ascii="Times New Roman" w:hAnsi="Times New Roman" w:cs="Times New Roman"/>
                <w:b/>
                <w:bCs/>
                <w:color w:val="000000"/>
                <w:sz w:val="24"/>
                <w:szCs w:val="24"/>
                <w:shd w:val="clear" w:color="auto" w:fill="FFFFFF"/>
              </w:rPr>
              <w:t>La</w:t>
            </w:r>
            <w:r w:rsidRPr="00E736E1">
              <w:rPr>
                <w:rFonts w:ascii="Times New Roman" w:hAnsi="Times New Roman" w:cs="Times New Roman"/>
                <w:color w:val="000000"/>
                <w:sz w:val="24"/>
                <w:szCs w:val="24"/>
                <w:shd w:val="clear" w:color="auto" w:fill="FFFFFF"/>
              </w:rPr>
              <w:t> </w:t>
            </w:r>
            <w:r w:rsidRPr="00E736E1">
              <w:rPr>
                <w:rFonts w:ascii="Times New Roman" w:hAnsi="Times New Roman" w:cs="Times New Roman"/>
                <w:b/>
                <w:bCs/>
                <w:color w:val="000000"/>
                <w:sz w:val="24"/>
                <w:szCs w:val="24"/>
                <w:shd w:val="clear" w:color="auto" w:fill="FFFFFF"/>
              </w:rPr>
              <w:t>titlul 70 „Cheltuieli de capital</w:t>
            </w:r>
            <w:r w:rsidRPr="00E736E1">
              <w:rPr>
                <w:rFonts w:ascii="Times New Roman" w:hAnsi="Times New Roman" w:cs="Times New Roman"/>
                <w:color w:val="000000"/>
                <w:sz w:val="24"/>
                <w:szCs w:val="24"/>
                <w:shd w:val="clear" w:color="auto" w:fill="FFFFFF"/>
              </w:rPr>
              <w:t xml:space="preserve">”, </w:t>
            </w:r>
            <w:r w:rsidRPr="00E736E1">
              <w:rPr>
                <w:rFonts w:ascii="Times New Roman" w:hAnsi="Times New Roman" w:cs="Times New Roman"/>
                <w:color w:val="000000"/>
                <w:sz w:val="24"/>
                <w:szCs w:val="24"/>
              </w:rPr>
              <w:t xml:space="preserve">suma </w:t>
            </w:r>
            <w:r w:rsidR="008549F2">
              <w:rPr>
                <w:rFonts w:ascii="Times New Roman" w:hAnsi="Times New Roman" w:cs="Times New Roman"/>
                <w:color w:val="000000"/>
                <w:sz w:val="24"/>
                <w:szCs w:val="24"/>
              </w:rPr>
              <w:t>s-</w:t>
            </w:r>
            <w:r w:rsidRPr="00E736E1">
              <w:rPr>
                <w:rFonts w:ascii="Times New Roman" w:hAnsi="Times New Roman" w:cs="Times New Roman"/>
                <w:color w:val="000000"/>
                <w:sz w:val="24"/>
                <w:szCs w:val="24"/>
              </w:rPr>
              <w:t xml:space="preserve">a </w:t>
            </w:r>
            <w:r w:rsidR="008549F2">
              <w:rPr>
                <w:rFonts w:ascii="Times New Roman" w:eastAsia="Times New Roman" w:hAnsi="Times New Roman" w:cs="Times New Roman"/>
                <w:color w:val="000000"/>
                <w:sz w:val="24"/>
                <w:szCs w:val="24"/>
                <w:lang w:eastAsia="en-US"/>
              </w:rPr>
              <w:t>diminuat</w:t>
            </w:r>
            <w:r w:rsidR="008549F2" w:rsidRPr="00E736E1">
              <w:rPr>
                <w:rFonts w:ascii="Times New Roman" w:eastAsia="Times New Roman" w:hAnsi="Times New Roman" w:cs="Times New Roman"/>
                <w:color w:val="000000"/>
                <w:sz w:val="24"/>
                <w:szCs w:val="24"/>
                <w:lang w:eastAsia="en-US"/>
              </w:rPr>
              <w:t xml:space="preserve"> </w:t>
            </w:r>
            <w:r w:rsidR="008549F2" w:rsidRPr="00E736E1">
              <w:rPr>
                <w:rFonts w:ascii="Times New Roman" w:hAnsi="Times New Roman" w:cs="Times New Roman"/>
                <w:color w:val="000000"/>
                <w:sz w:val="24"/>
                <w:szCs w:val="24"/>
                <w:shd w:val="clear" w:color="auto" w:fill="FFFFFF"/>
              </w:rPr>
              <w:t xml:space="preserve">la creditele de angajament cu </w:t>
            </w:r>
            <w:r w:rsidR="008549F2">
              <w:rPr>
                <w:rFonts w:ascii="Times New Roman" w:hAnsi="Times New Roman" w:cs="Times New Roman"/>
                <w:color w:val="000000"/>
                <w:sz w:val="24"/>
                <w:szCs w:val="24"/>
                <w:shd w:val="clear" w:color="auto" w:fill="FFFFFF"/>
              </w:rPr>
              <w:t>0,72</w:t>
            </w:r>
            <w:r w:rsidR="008549F2" w:rsidRPr="00E736E1">
              <w:rPr>
                <w:rFonts w:ascii="Times New Roman" w:hAnsi="Times New Roman" w:cs="Times New Roman"/>
                <w:color w:val="000000"/>
                <w:sz w:val="24"/>
                <w:szCs w:val="24"/>
                <w:shd w:val="clear" w:color="auto" w:fill="FFFFFF"/>
              </w:rPr>
              <w:t xml:space="preserve">%, respectiv </w:t>
            </w:r>
            <w:r w:rsidR="008549F2">
              <w:rPr>
                <w:rFonts w:ascii="Times New Roman" w:hAnsi="Times New Roman" w:cs="Times New Roman"/>
                <w:color w:val="000000"/>
                <w:sz w:val="24"/>
                <w:szCs w:val="24"/>
                <w:shd w:val="clear" w:color="auto" w:fill="FFFFFF"/>
              </w:rPr>
              <w:t>3.958</w:t>
            </w:r>
            <w:r w:rsidR="008549F2" w:rsidRPr="00E736E1">
              <w:rPr>
                <w:rFonts w:ascii="Times New Roman" w:hAnsi="Times New Roman" w:cs="Times New Roman"/>
                <w:color w:val="000000"/>
                <w:sz w:val="24"/>
                <w:szCs w:val="24"/>
                <w:shd w:val="clear" w:color="auto" w:fill="FFFFFF"/>
              </w:rPr>
              <w:t xml:space="preserve"> mii lei, iar </w:t>
            </w:r>
            <w:r w:rsidR="008549F2">
              <w:rPr>
                <w:rFonts w:ascii="Times New Roman" w:hAnsi="Times New Roman" w:cs="Times New Roman"/>
                <w:color w:val="000000"/>
                <w:sz w:val="24"/>
                <w:szCs w:val="24"/>
                <w:shd w:val="clear" w:color="auto" w:fill="FFFFFF"/>
              </w:rPr>
              <w:t xml:space="preserve">la </w:t>
            </w:r>
            <w:r w:rsidR="008549F2" w:rsidRPr="00E736E1">
              <w:rPr>
                <w:rFonts w:ascii="Times New Roman" w:hAnsi="Times New Roman" w:cs="Times New Roman"/>
                <w:color w:val="000000"/>
                <w:sz w:val="24"/>
                <w:szCs w:val="24"/>
                <w:shd w:val="clear" w:color="auto" w:fill="FFFFFF"/>
              </w:rPr>
              <w:t xml:space="preserve">creditele bugetare cu </w:t>
            </w:r>
            <w:r w:rsidR="008549F2">
              <w:rPr>
                <w:rFonts w:ascii="Times New Roman" w:hAnsi="Times New Roman" w:cs="Times New Roman"/>
                <w:color w:val="000000"/>
                <w:sz w:val="24"/>
                <w:szCs w:val="24"/>
                <w:shd w:val="clear" w:color="auto" w:fill="FFFFFF"/>
              </w:rPr>
              <w:t>5,11</w:t>
            </w:r>
            <w:r w:rsidR="008549F2" w:rsidRPr="00E736E1">
              <w:rPr>
                <w:rFonts w:ascii="Times New Roman" w:hAnsi="Times New Roman" w:cs="Times New Roman"/>
                <w:color w:val="000000"/>
                <w:sz w:val="24"/>
                <w:szCs w:val="24"/>
                <w:shd w:val="clear" w:color="auto" w:fill="FFFFFF"/>
              </w:rPr>
              <w:t xml:space="preserve">%, respectiv </w:t>
            </w:r>
            <w:r w:rsidR="008549F2">
              <w:rPr>
                <w:rFonts w:ascii="Times New Roman" w:hAnsi="Times New Roman" w:cs="Times New Roman"/>
                <w:color w:val="000000"/>
                <w:sz w:val="24"/>
                <w:szCs w:val="24"/>
                <w:shd w:val="clear" w:color="auto" w:fill="FFFFFF"/>
              </w:rPr>
              <w:t>8.994</w:t>
            </w:r>
            <w:r w:rsidR="008549F2" w:rsidRPr="00E736E1">
              <w:rPr>
                <w:rFonts w:ascii="Times New Roman" w:hAnsi="Times New Roman" w:cs="Times New Roman"/>
                <w:color w:val="000000"/>
                <w:sz w:val="24"/>
                <w:szCs w:val="24"/>
                <w:shd w:val="clear" w:color="auto" w:fill="FFFFFF"/>
              </w:rPr>
              <w:t xml:space="preserve"> mii lei</w:t>
            </w:r>
            <w:r w:rsidRPr="00E736E1">
              <w:rPr>
                <w:rFonts w:ascii="Times New Roman" w:hAnsi="Times New Roman" w:cs="Times New Roman"/>
                <w:color w:val="000000"/>
                <w:sz w:val="24"/>
                <w:szCs w:val="24"/>
                <w:shd w:val="clear" w:color="auto" w:fill="FFFFFF"/>
              </w:rPr>
              <w:t>, astfel:</w:t>
            </w:r>
          </w:p>
          <w:bookmarkEnd w:id="1"/>
          <w:p w14:paraId="179DA7BA" w14:textId="4060052C" w:rsidR="00BF43E3" w:rsidRPr="00E736E1" w:rsidRDefault="00BF43E3" w:rsidP="00BF43E3">
            <w:pPr>
              <w:tabs>
                <w:tab w:val="left" w:pos="0"/>
              </w:tabs>
              <w:jc w:val="both"/>
              <w:rPr>
                <w:rFonts w:ascii="Times New Roman" w:hAnsi="Times New Roman" w:cs="Times New Roman"/>
                <w:color w:val="000000"/>
                <w:sz w:val="24"/>
                <w:szCs w:val="24"/>
                <w:shd w:val="clear" w:color="auto" w:fill="FFFFFF"/>
              </w:rPr>
            </w:pPr>
            <w:r w:rsidRPr="00E736E1">
              <w:rPr>
                <w:rFonts w:ascii="Times New Roman" w:hAnsi="Times New Roman" w:cs="Times New Roman"/>
                <w:color w:val="000000"/>
                <w:sz w:val="24"/>
                <w:szCs w:val="24"/>
                <w:shd w:val="clear" w:color="auto" w:fill="FFFFFF"/>
              </w:rPr>
              <w:t xml:space="preserve">- alineat 71.01.01 </w:t>
            </w:r>
            <w:r w:rsidRPr="00E736E1">
              <w:rPr>
                <w:rFonts w:ascii="Times New Roman" w:hAnsi="Times New Roman" w:cs="Times New Roman"/>
                <w:color w:val="000000"/>
                <w:sz w:val="24"/>
                <w:szCs w:val="24"/>
              </w:rPr>
              <w:t xml:space="preserve">„Construcții”, suma </w:t>
            </w:r>
            <w:r w:rsidR="008549F2">
              <w:rPr>
                <w:rFonts w:ascii="Times New Roman" w:hAnsi="Times New Roman" w:cs="Times New Roman"/>
                <w:color w:val="000000"/>
                <w:sz w:val="24"/>
                <w:szCs w:val="24"/>
              </w:rPr>
              <w:t>s-</w:t>
            </w:r>
            <w:r w:rsidRPr="00E736E1">
              <w:rPr>
                <w:rFonts w:ascii="Times New Roman" w:hAnsi="Times New Roman" w:cs="Times New Roman"/>
                <w:color w:val="000000"/>
                <w:sz w:val="24"/>
                <w:szCs w:val="24"/>
              </w:rPr>
              <w:t xml:space="preserve">a </w:t>
            </w:r>
            <w:r w:rsidR="008549F2">
              <w:rPr>
                <w:rFonts w:ascii="Times New Roman" w:eastAsia="Times New Roman" w:hAnsi="Times New Roman" w:cs="Times New Roman"/>
                <w:color w:val="000000"/>
                <w:sz w:val="24"/>
                <w:szCs w:val="24"/>
                <w:lang w:eastAsia="en-US"/>
              </w:rPr>
              <w:t>diminuat</w:t>
            </w:r>
            <w:r w:rsidR="008549F2" w:rsidRPr="00E736E1">
              <w:rPr>
                <w:rFonts w:ascii="Times New Roman" w:eastAsia="Times New Roman" w:hAnsi="Times New Roman" w:cs="Times New Roman"/>
                <w:color w:val="000000"/>
                <w:sz w:val="24"/>
                <w:szCs w:val="24"/>
                <w:lang w:eastAsia="en-US"/>
              </w:rPr>
              <w:t xml:space="preserve"> </w:t>
            </w:r>
            <w:r w:rsidR="008549F2" w:rsidRPr="00E736E1">
              <w:rPr>
                <w:rFonts w:ascii="Times New Roman" w:hAnsi="Times New Roman" w:cs="Times New Roman"/>
                <w:color w:val="000000"/>
                <w:sz w:val="24"/>
                <w:szCs w:val="24"/>
                <w:shd w:val="clear" w:color="auto" w:fill="FFFFFF"/>
              </w:rPr>
              <w:t xml:space="preserve">la creditele de angajament cu </w:t>
            </w:r>
            <w:r w:rsidR="008549F2">
              <w:rPr>
                <w:rFonts w:ascii="Times New Roman" w:hAnsi="Times New Roman" w:cs="Times New Roman"/>
                <w:color w:val="000000"/>
                <w:sz w:val="24"/>
                <w:szCs w:val="24"/>
                <w:shd w:val="clear" w:color="auto" w:fill="FFFFFF"/>
              </w:rPr>
              <w:t>0,72</w:t>
            </w:r>
            <w:r w:rsidR="008549F2" w:rsidRPr="00E736E1">
              <w:rPr>
                <w:rFonts w:ascii="Times New Roman" w:hAnsi="Times New Roman" w:cs="Times New Roman"/>
                <w:color w:val="000000"/>
                <w:sz w:val="24"/>
                <w:szCs w:val="24"/>
                <w:shd w:val="clear" w:color="auto" w:fill="FFFFFF"/>
              </w:rPr>
              <w:t xml:space="preserve">%, respectiv </w:t>
            </w:r>
            <w:r w:rsidR="008549F2">
              <w:rPr>
                <w:rFonts w:ascii="Times New Roman" w:hAnsi="Times New Roman" w:cs="Times New Roman"/>
                <w:color w:val="000000"/>
                <w:sz w:val="24"/>
                <w:szCs w:val="24"/>
                <w:shd w:val="clear" w:color="auto" w:fill="FFFFFF"/>
              </w:rPr>
              <w:t>3.958</w:t>
            </w:r>
            <w:r w:rsidR="008549F2" w:rsidRPr="00E736E1">
              <w:rPr>
                <w:rFonts w:ascii="Times New Roman" w:hAnsi="Times New Roman" w:cs="Times New Roman"/>
                <w:color w:val="000000"/>
                <w:sz w:val="24"/>
                <w:szCs w:val="24"/>
                <w:shd w:val="clear" w:color="auto" w:fill="FFFFFF"/>
              </w:rPr>
              <w:t xml:space="preserve"> mii lei, iar </w:t>
            </w:r>
            <w:r w:rsidR="008549F2">
              <w:rPr>
                <w:rFonts w:ascii="Times New Roman" w:hAnsi="Times New Roman" w:cs="Times New Roman"/>
                <w:color w:val="000000"/>
                <w:sz w:val="24"/>
                <w:szCs w:val="24"/>
                <w:shd w:val="clear" w:color="auto" w:fill="FFFFFF"/>
              </w:rPr>
              <w:t xml:space="preserve">la </w:t>
            </w:r>
            <w:r w:rsidR="008549F2" w:rsidRPr="00E736E1">
              <w:rPr>
                <w:rFonts w:ascii="Times New Roman" w:hAnsi="Times New Roman" w:cs="Times New Roman"/>
                <w:color w:val="000000"/>
                <w:sz w:val="24"/>
                <w:szCs w:val="24"/>
                <w:shd w:val="clear" w:color="auto" w:fill="FFFFFF"/>
              </w:rPr>
              <w:t xml:space="preserve">creditele bugetare cu </w:t>
            </w:r>
            <w:r w:rsidR="008549F2">
              <w:rPr>
                <w:rFonts w:ascii="Times New Roman" w:hAnsi="Times New Roman" w:cs="Times New Roman"/>
                <w:color w:val="000000"/>
                <w:sz w:val="24"/>
                <w:szCs w:val="24"/>
                <w:shd w:val="clear" w:color="auto" w:fill="FFFFFF"/>
              </w:rPr>
              <w:t>4,72</w:t>
            </w:r>
            <w:r w:rsidR="008549F2" w:rsidRPr="00E736E1">
              <w:rPr>
                <w:rFonts w:ascii="Times New Roman" w:hAnsi="Times New Roman" w:cs="Times New Roman"/>
                <w:color w:val="000000"/>
                <w:sz w:val="24"/>
                <w:szCs w:val="24"/>
                <w:shd w:val="clear" w:color="auto" w:fill="FFFFFF"/>
              </w:rPr>
              <w:t xml:space="preserve">%, respectiv </w:t>
            </w:r>
            <w:r w:rsidR="008549F2">
              <w:rPr>
                <w:rFonts w:ascii="Times New Roman" w:hAnsi="Times New Roman" w:cs="Times New Roman"/>
                <w:color w:val="000000"/>
                <w:sz w:val="24"/>
                <w:szCs w:val="24"/>
                <w:shd w:val="clear" w:color="auto" w:fill="FFFFFF"/>
              </w:rPr>
              <w:t>8.264</w:t>
            </w:r>
            <w:r w:rsidR="008549F2" w:rsidRPr="00E736E1">
              <w:rPr>
                <w:rFonts w:ascii="Times New Roman" w:hAnsi="Times New Roman" w:cs="Times New Roman"/>
                <w:color w:val="000000"/>
                <w:sz w:val="24"/>
                <w:szCs w:val="24"/>
                <w:shd w:val="clear" w:color="auto" w:fill="FFFFFF"/>
              </w:rPr>
              <w:t xml:space="preserve"> mii lei</w:t>
            </w:r>
            <w:r w:rsidRPr="00E736E1">
              <w:rPr>
                <w:rFonts w:ascii="Times New Roman" w:hAnsi="Times New Roman" w:cs="Times New Roman"/>
                <w:color w:val="000000"/>
                <w:sz w:val="24"/>
                <w:szCs w:val="24"/>
                <w:shd w:val="clear" w:color="auto" w:fill="FFFFFF"/>
              </w:rPr>
              <w:t>;</w:t>
            </w:r>
          </w:p>
          <w:p w14:paraId="16384EC2" w14:textId="69712080" w:rsidR="00BF43E3" w:rsidRPr="00E736E1" w:rsidRDefault="00BF43E3" w:rsidP="00BF43E3">
            <w:pPr>
              <w:pStyle w:val="ListParagraph"/>
              <w:tabs>
                <w:tab w:val="left" w:pos="1431"/>
              </w:tabs>
              <w:suppressAutoHyphens w:val="0"/>
              <w:ind w:left="0"/>
              <w:jc w:val="both"/>
              <w:rPr>
                <w:rFonts w:ascii="Times New Roman" w:hAnsi="Times New Roman" w:cs="Times New Roman"/>
                <w:color w:val="000000" w:themeColor="text1"/>
                <w:sz w:val="24"/>
                <w:szCs w:val="24"/>
              </w:rPr>
            </w:pPr>
            <w:r w:rsidRPr="00E736E1">
              <w:rPr>
                <w:rFonts w:ascii="Times New Roman" w:hAnsi="Times New Roman" w:cs="Times New Roman"/>
                <w:color w:val="000000"/>
                <w:sz w:val="24"/>
                <w:szCs w:val="24"/>
                <w:shd w:val="clear" w:color="auto" w:fill="FFFFFF"/>
              </w:rPr>
              <w:t xml:space="preserve">- alineat 71.01.30 </w:t>
            </w:r>
            <w:r w:rsidRPr="00E736E1">
              <w:rPr>
                <w:rFonts w:ascii="Times New Roman" w:hAnsi="Times New Roman" w:cs="Times New Roman"/>
                <w:color w:val="000000"/>
                <w:sz w:val="24"/>
                <w:szCs w:val="24"/>
              </w:rPr>
              <w:t>„Alte active fixe”,</w:t>
            </w:r>
            <w:r w:rsidRPr="00E736E1">
              <w:rPr>
                <w:rFonts w:ascii="Times New Roman" w:hAnsi="Times New Roman" w:cs="Times New Roman"/>
                <w:b/>
                <w:bCs/>
                <w:color w:val="000000"/>
                <w:sz w:val="24"/>
                <w:szCs w:val="24"/>
              </w:rPr>
              <w:t xml:space="preserve"> </w:t>
            </w:r>
            <w:r w:rsidRPr="00E736E1">
              <w:rPr>
                <w:rFonts w:ascii="Times New Roman" w:hAnsi="Times New Roman" w:cs="Times New Roman"/>
                <w:color w:val="000000"/>
                <w:sz w:val="24"/>
                <w:szCs w:val="24"/>
              </w:rPr>
              <w:t xml:space="preserve">suma </w:t>
            </w:r>
            <w:r w:rsidR="008549F2">
              <w:rPr>
                <w:rFonts w:ascii="Times New Roman" w:hAnsi="Times New Roman" w:cs="Times New Roman"/>
                <w:color w:val="000000"/>
                <w:sz w:val="24"/>
                <w:szCs w:val="24"/>
              </w:rPr>
              <w:t>s-</w:t>
            </w:r>
            <w:r w:rsidRPr="00E736E1">
              <w:rPr>
                <w:rFonts w:ascii="Times New Roman" w:hAnsi="Times New Roman" w:cs="Times New Roman"/>
                <w:color w:val="000000"/>
                <w:sz w:val="24"/>
                <w:szCs w:val="24"/>
              </w:rPr>
              <w:t xml:space="preserve">a </w:t>
            </w:r>
            <w:r w:rsidR="008549F2">
              <w:rPr>
                <w:rFonts w:ascii="Times New Roman" w:hAnsi="Times New Roman" w:cs="Times New Roman"/>
                <w:color w:val="000000"/>
                <w:sz w:val="24"/>
                <w:szCs w:val="24"/>
              </w:rPr>
              <w:t>diminuat</w:t>
            </w:r>
            <w:r w:rsidRPr="00E736E1">
              <w:rPr>
                <w:rFonts w:ascii="Times New Roman" w:hAnsi="Times New Roman" w:cs="Times New Roman"/>
                <w:color w:val="000000"/>
                <w:sz w:val="24"/>
                <w:szCs w:val="24"/>
              </w:rPr>
              <w:t xml:space="preserve"> la</w:t>
            </w:r>
            <w:r w:rsidRPr="00E736E1">
              <w:rPr>
                <w:rFonts w:ascii="Times New Roman" w:hAnsi="Times New Roman" w:cs="Times New Roman"/>
                <w:color w:val="000000"/>
                <w:sz w:val="24"/>
                <w:szCs w:val="24"/>
                <w:shd w:val="clear" w:color="auto" w:fill="FFFFFF"/>
              </w:rPr>
              <w:t xml:space="preserve"> creditele de bugetare cu </w:t>
            </w:r>
            <w:r w:rsidR="009B07A2" w:rsidRPr="00E736E1">
              <w:rPr>
                <w:rFonts w:ascii="Times New Roman" w:hAnsi="Times New Roman" w:cs="Times New Roman"/>
                <w:color w:val="000000"/>
                <w:sz w:val="24"/>
                <w:szCs w:val="24"/>
                <w:shd w:val="clear" w:color="auto" w:fill="FFFFFF"/>
              </w:rPr>
              <w:t>1</w:t>
            </w:r>
            <w:r w:rsidR="008549F2">
              <w:rPr>
                <w:rFonts w:ascii="Times New Roman" w:hAnsi="Times New Roman" w:cs="Times New Roman"/>
                <w:color w:val="000000"/>
                <w:sz w:val="24"/>
                <w:szCs w:val="24"/>
                <w:shd w:val="clear" w:color="auto" w:fill="FFFFFF"/>
              </w:rPr>
              <w:t>00,00</w:t>
            </w:r>
            <w:r w:rsidRPr="00E736E1">
              <w:rPr>
                <w:rFonts w:ascii="Times New Roman" w:hAnsi="Times New Roman" w:cs="Times New Roman"/>
                <w:color w:val="000000"/>
                <w:sz w:val="24"/>
                <w:szCs w:val="24"/>
                <w:shd w:val="clear" w:color="auto" w:fill="FFFFFF"/>
              </w:rPr>
              <w:t xml:space="preserve">%, respectiv </w:t>
            </w:r>
            <w:r w:rsidR="008549F2">
              <w:rPr>
                <w:rFonts w:ascii="Times New Roman" w:hAnsi="Times New Roman" w:cs="Times New Roman"/>
                <w:color w:val="000000"/>
                <w:sz w:val="24"/>
                <w:szCs w:val="24"/>
                <w:shd w:val="clear" w:color="auto" w:fill="FFFFFF"/>
              </w:rPr>
              <w:t>7</w:t>
            </w:r>
            <w:r w:rsidRPr="00E736E1">
              <w:rPr>
                <w:rFonts w:ascii="Times New Roman" w:hAnsi="Times New Roman" w:cs="Times New Roman"/>
                <w:color w:val="000000"/>
                <w:sz w:val="24"/>
                <w:szCs w:val="24"/>
                <w:shd w:val="clear" w:color="auto" w:fill="FFFFFF"/>
              </w:rPr>
              <w:t xml:space="preserve">30 mii lei. </w:t>
            </w:r>
          </w:p>
          <w:bookmarkEnd w:id="0"/>
          <w:p w14:paraId="40B2C8BF" w14:textId="77777777" w:rsidR="008549F2" w:rsidRDefault="008549F2" w:rsidP="00360E47">
            <w:pPr>
              <w:tabs>
                <w:tab w:val="left" w:pos="0"/>
              </w:tabs>
              <w:ind w:firstLine="672"/>
              <w:jc w:val="both"/>
              <w:rPr>
                <w:rFonts w:ascii="Times New Roman" w:hAnsi="Times New Roman" w:cs="Times New Roman"/>
                <w:bCs/>
                <w:sz w:val="24"/>
                <w:szCs w:val="24"/>
              </w:rPr>
            </w:pPr>
          </w:p>
          <w:p w14:paraId="7C7DF620" w14:textId="3452BDFE" w:rsidR="00762DE5" w:rsidRPr="0064047E" w:rsidRDefault="00641BCC" w:rsidP="00762DE5">
            <w:pPr>
              <w:tabs>
                <w:tab w:val="left" w:pos="0"/>
              </w:tabs>
              <w:ind w:firstLine="672"/>
              <w:jc w:val="both"/>
              <w:rPr>
                <w:rFonts w:ascii="Times New Roman" w:hAnsi="Times New Roman" w:cs="Times New Roman"/>
                <w:bCs/>
                <w:sz w:val="24"/>
                <w:szCs w:val="24"/>
              </w:rPr>
            </w:pPr>
            <w:r>
              <w:rPr>
                <w:rFonts w:ascii="Times New Roman" w:hAnsi="Times New Roman" w:cs="Times New Roman"/>
                <w:bCs/>
                <w:sz w:val="24"/>
                <w:szCs w:val="24"/>
              </w:rPr>
              <w:t>C</w:t>
            </w:r>
            <w:r w:rsidR="00762DE5" w:rsidRPr="0064047E">
              <w:rPr>
                <w:rFonts w:ascii="Times New Roman" w:hAnsi="Times New Roman" w:cs="Times New Roman"/>
                <w:bCs/>
                <w:sz w:val="24"/>
                <w:szCs w:val="24"/>
              </w:rPr>
              <w:t>onform Hotărârii Guvernului</w:t>
            </w:r>
            <w:r>
              <w:rPr>
                <w:rFonts w:ascii="Times New Roman" w:hAnsi="Times New Roman" w:cs="Times New Roman"/>
                <w:bCs/>
                <w:sz w:val="24"/>
                <w:szCs w:val="24"/>
              </w:rPr>
              <w:t xml:space="preserve"> n</w:t>
            </w:r>
            <w:r w:rsidR="00762DE5" w:rsidRPr="0064047E">
              <w:rPr>
                <w:rFonts w:ascii="Times New Roman" w:hAnsi="Times New Roman" w:cs="Times New Roman"/>
                <w:bCs/>
                <w:sz w:val="24"/>
                <w:szCs w:val="24"/>
              </w:rPr>
              <w:t xml:space="preserve">r. </w:t>
            </w:r>
            <w:r w:rsidR="007E3904">
              <w:rPr>
                <w:rFonts w:ascii="Times New Roman" w:hAnsi="Times New Roman" w:cs="Times New Roman"/>
                <w:bCs/>
                <w:sz w:val="24"/>
                <w:szCs w:val="24"/>
              </w:rPr>
              <w:t>1169</w:t>
            </w:r>
            <w:r w:rsidR="00762DE5" w:rsidRPr="0064047E">
              <w:rPr>
                <w:rFonts w:ascii="Times New Roman" w:hAnsi="Times New Roman" w:cs="Times New Roman"/>
                <w:bCs/>
                <w:sz w:val="24"/>
                <w:szCs w:val="24"/>
              </w:rPr>
              <w:t xml:space="preserve">/2021 </w:t>
            </w:r>
            <w:r w:rsidR="00762DE5" w:rsidRPr="0064047E">
              <w:rPr>
                <w:rStyle w:val="spar"/>
                <w:rFonts w:ascii="Times New Roman" w:hAnsi="Times New Roman" w:cs="Times New Roman"/>
                <w:i/>
                <w:iCs/>
                <w:color w:val="000000"/>
                <w:sz w:val="24"/>
                <w:szCs w:val="24"/>
              </w:rPr>
              <w:t>privind aprobarea bugetului de venituri şi cheltuieli pe anul 2021 pentru Administraţia Naţională „Apele Române”, aflată în coordonarea Ministerului Mediului, Apelor şi Pădurilor,</w:t>
            </w:r>
            <w:r w:rsidR="00762DE5" w:rsidRPr="0064047E">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64047E">
              <w:rPr>
                <w:rFonts w:ascii="Times New Roman" w:hAnsi="Times New Roman" w:cs="Times New Roman"/>
                <w:bCs/>
                <w:sz w:val="24"/>
                <w:szCs w:val="24"/>
              </w:rPr>
              <w:t>iferența dintre cheltuieli și venituri</w:t>
            </w:r>
            <w:r>
              <w:rPr>
                <w:rFonts w:ascii="Times New Roman" w:hAnsi="Times New Roman" w:cs="Times New Roman"/>
                <w:bCs/>
                <w:sz w:val="24"/>
                <w:szCs w:val="24"/>
              </w:rPr>
              <w:t xml:space="preserve"> este </w:t>
            </w:r>
            <w:r w:rsidRPr="0064047E">
              <w:rPr>
                <w:rFonts w:ascii="Times New Roman" w:hAnsi="Times New Roman" w:cs="Times New Roman"/>
                <w:bCs/>
                <w:sz w:val="24"/>
                <w:szCs w:val="24"/>
              </w:rPr>
              <w:t xml:space="preserve">în sumă de </w:t>
            </w:r>
            <w:r>
              <w:rPr>
                <w:rFonts w:ascii="Times New Roman" w:hAnsi="Times New Roman" w:cs="Times New Roman"/>
                <w:bCs/>
                <w:sz w:val="24"/>
                <w:szCs w:val="24"/>
              </w:rPr>
              <w:t>47.</w:t>
            </w:r>
            <w:r w:rsidR="00A03A83">
              <w:rPr>
                <w:rFonts w:ascii="Times New Roman" w:hAnsi="Times New Roman" w:cs="Times New Roman"/>
                <w:bCs/>
                <w:sz w:val="24"/>
                <w:szCs w:val="24"/>
              </w:rPr>
              <w:t>105</w:t>
            </w:r>
            <w:r w:rsidRPr="0064047E">
              <w:rPr>
                <w:rFonts w:ascii="Times New Roman" w:hAnsi="Times New Roman" w:cs="Times New Roman"/>
                <w:bCs/>
                <w:sz w:val="24"/>
                <w:szCs w:val="24"/>
              </w:rPr>
              <w:t xml:space="preserve"> mii lei</w:t>
            </w:r>
            <w:r>
              <w:rPr>
                <w:rFonts w:ascii="Times New Roman" w:hAnsi="Times New Roman" w:cs="Times New Roman"/>
                <w:bCs/>
                <w:sz w:val="24"/>
                <w:szCs w:val="24"/>
              </w:rPr>
              <w:t xml:space="preserve"> și </w:t>
            </w:r>
            <w:r w:rsidRPr="0064047E">
              <w:rPr>
                <w:rFonts w:ascii="Times New Roman" w:hAnsi="Times New Roman" w:cs="Times New Roman"/>
                <w:bCs/>
                <w:sz w:val="24"/>
                <w:szCs w:val="24"/>
              </w:rPr>
              <w:t xml:space="preserve">reprezintă deficitul bugetar aprobat </w:t>
            </w:r>
            <w:r w:rsidR="00762DE5" w:rsidRPr="0064047E">
              <w:rPr>
                <w:rFonts w:ascii="Times New Roman" w:hAnsi="Times New Roman" w:cs="Times New Roman"/>
                <w:bCs/>
                <w:sz w:val="24"/>
                <w:szCs w:val="24"/>
              </w:rPr>
              <w:t xml:space="preserve">care </w:t>
            </w:r>
            <w:r w:rsidR="00087C86">
              <w:rPr>
                <w:rFonts w:ascii="Times New Roman" w:hAnsi="Times New Roman" w:cs="Times New Roman"/>
                <w:bCs/>
                <w:sz w:val="24"/>
                <w:szCs w:val="24"/>
              </w:rPr>
              <w:t>a fost</w:t>
            </w:r>
            <w:r w:rsidR="00762DE5" w:rsidRPr="0064047E">
              <w:rPr>
                <w:rFonts w:ascii="Times New Roman" w:hAnsi="Times New Roman" w:cs="Times New Roman"/>
                <w:bCs/>
                <w:sz w:val="24"/>
                <w:szCs w:val="24"/>
              </w:rPr>
              <w:t xml:space="preserve"> acoperit </w:t>
            </w:r>
            <w:r w:rsidR="00087C86">
              <w:rPr>
                <w:rFonts w:ascii="Times New Roman" w:hAnsi="Times New Roman" w:cs="Times New Roman"/>
                <w:bCs/>
                <w:sz w:val="24"/>
                <w:szCs w:val="24"/>
              </w:rPr>
              <w:t xml:space="preserve">parțial </w:t>
            </w:r>
            <w:r w:rsidR="00762DE5" w:rsidRPr="0064047E">
              <w:rPr>
                <w:rFonts w:ascii="Times New Roman" w:hAnsi="Times New Roman" w:cs="Times New Roman"/>
                <w:bCs/>
                <w:sz w:val="24"/>
                <w:szCs w:val="24"/>
              </w:rPr>
              <w:t>din excedentul anilor anteriori.</w:t>
            </w:r>
          </w:p>
          <w:p w14:paraId="07581D18" w14:textId="77777777" w:rsidR="00762DE5" w:rsidRPr="0064047E" w:rsidRDefault="00762DE5" w:rsidP="00762DE5">
            <w:pPr>
              <w:ind w:firstLine="672"/>
              <w:jc w:val="both"/>
              <w:rPr>
                <w:rFonts w:ascii="Times New Roman" w:hAnsi="Times New Roman" w:cs="Times New Roman"/>
                <w:color w:val="000000" w:themeColor="text1"/>
                <w:sz w:val="24"/>
                <w:szCs w:val="24"/>
              </w:rPr>
            </w:pPr>
            <w:r w:rsidRPr="0064047E">
              <w:rPr>
                <w:rFonts w:ascii="Times New Roman" w:hAnsi="Times New Roman" w:cs="Times New Roman"/>
                <w:color w:val="000000" w:themeColor="text1"/>
                <w:sz w:val="24"/>
                <w:szCs w:val="24"/>
              </w:rPr>
              <w:tab/>
              <w:t>Componenţa acestui excedent este următoarea:</w:t>
            </w:r>
          </w:p>
          <w:p w14:paraId="5A60D1BF" w14:textId="77777777" w:rsidR="00762DE5" w:rsidRPr="0064047E" w:rsidRDefault="00762DE5" w:rsidP="00762DE5">
            <w:pPr>
              <w:ind w:firstLine="871"/>
              <w:jc w:val="both"/>
              <w:rPr>
                <w:rFonts w:ascii="Times New Roman" w:hAnsi="Times New Roman" w:cs="Times New Roman"/>
                <w:color w:val="000000" w:themeColor="text1"/>
                <w:sz w:val="24"/>
                <w:szCs w:val="24"/>
              </w:rPr>
            </w:pPr>
            <w:r w:rsidRPr="0064047E">
              <w:rPr>
                <w:rFonts w:ascii="Times New Roman" w:hAnsi="Times New Roman" w:cs="Times New Roman"/>
                <w:color w:val="000000" w:themeColor="text1"/>
                <w:sz w:val="24"/>
                <w:szCs w:val="24"/>
              </w:rPr>
              <w:t>- excedent an 2014 = 359.092 mii lei;</w:t>
            </w:r>
          </w:p>
          <w:p w14:paraId="4F5B76C9" w14:textId="77777777" w:rsidR="00762DE5" w:rsidRPr="0064047E" w:rsidRDefault="00762DE5" w:rsidP="00762DE5">
            <w:pPr>
              <w:ind w:firstLine="871"/>
              <w:jc w:val="both"/>
              <w:rPr>
                <w:rFonts w:ascii="Times New Roman" w:hAnsi="Times New Roman" w:cs="Times New Roman"/>
                <w:color w:val="000000" w:themeColor="text1"/>
                <w:sz w:val="24"/>
                <w:szCs w:val="24"/>
              </w:rPr>
            </w:pPr>
            <w:r w:rsidRPr="0064047E">
              <w:rPr>
                <w:rFonts w:ascii="Times New Roman" w:hAnsi="Times New Roman" w:cs="Times New Roman"/>
                <w:color w:val="000000" w:themeColor="text1"/>
                <w:sz w:val="24"/>
                <w:szCs w:val="24"/>
              </w:rPr>
              <w:t xml:space="preserve">- excedent an 2015 = 310.854 mii lei;         </w:t>
            </w:r>
          </w:p>
          <w:p w14:paraId="02E8D42A" w14:textId="77777777" w:rsidR="00762DE5" w:rsidRPr="0064047E" w:rsidRDefault="00762DE5" w:rsidP="00762DE5">
            <w:pPr>
              <w:ind w:firstLine="672"/>
              <w:jc w:val="both"/>
              <w:rPr>
                <w:rFonts w:ascii="Times New Roman" w:hAnsi="Times New Roman" w:cs="Times New Roman"/>
                <w:color w:val="000000" w:themeColor="text1"/>
                <w:sz w:val="24"/>
                <w:szCs w:val="24"/>
              </w:rPr>
            </w:pPr>
            <w:r w:rsidRPr="0064047E">
              <w:rPr>
                <w:rFonts w:ascii="Times New Roman" w:hAnsi="Times New Roman" w:cs="Times New Roman"/>
                <w:color w:val="000000" w:themeColor="text1"/>
                <w:sz w:val="24"/>
                <w:szCs w:val="24"/>
              </w:rPr>
              <w:t xml:space="preserve">    - deficit an 2016     =   42.634 mii lei;</w:t>
            </w:r>
          </w:p>
          <w:p w14:paraId="39200C40" w14:textId="77777777" w:rsidR="00762DE5" w:rsidRPr="0064047E" w:rsidRDefault="00762DE5" w:rsidP="00762DE5">
            <w:pPr>
              <w:ind w:firstLine="672"/>
              <w:jc w:val="both"/>
              <w:rPr>
                <w:rFonts w:ascii="Times New Roman" w:hAnsi="Times New Roman" w:cs="Times New Roman"/>
                <w:color w:val="000000" w:themeColor="text1"/>
                <w:sz w:val="24"/>
                <w:szCs w:val="24"/>
              </w:rPr>
            </w:pPr>
            <w:r w:rsidRPr="0064047E">
              <w:rPr>
                <w:rFonts w:ascii="Times New Roman" w:hAnsi="Times New Roman" w:cs="Times New Roman"/>
                <w:color w:val="000000" w:themeColor="text1"/>
                <w:sz w:val="24"/>
                <w:szCs w:val="24"/>
              </w:rPr>
              <w:t xml:space="preserve">    - deficit an 2017     = 181.467 mii lei;</w:t>
            </w:r>
          </w:p>
          <w:p w14:paraId="1D82C78D" w14:textId="77777777" w:rsidR="00762DE5" w:rsidRPr="0064047E" w:rsidRDefault="00762DE5" w:rsidP="00762DE5">
            <w:pPr>
              <w:ind w:firstLine="672"/>
              <w:jc w:val="both"/>
              <w:rPr>
                <w:rFonts w:ascii="Times New Roman" w:hAnsi="Times New Roman" w:cs="Times New Roman"/>
                <w:color w:val="000000" w:themeColor="text1"/>
                <w:sz w:val="24"/>
                <w:szCs w:val="24"/>
              </w:rPr>
            </w:pPr>
            <w:r w:rsidRPr="0064047E">
              <w:rPr>
                <w:rFonts w:ascii="Times New Roman" w:hAnsi="Times New Roman" w:cs="Times New Roman"/>
                <w:color w:val="000000" w:themeColor="text1"/>
                <w:sz w:val="24"/>
                <w:szCs w:val="24"/>
              </w:rPr>
              <w:t xml:space="preserve">    - deficit an 2018     = 155.786 mii lei;</w:t>
            </w:r>
          </w:p>
          <w:p w14:paraId="3D2E1D9A" w14:textId="77777777" w:rsidR="00762DE5" w:rsidRPr="0064047E" w:rsidRDefault="00762DE5" w:rsidP="00762DE5">
            <w:pPr>
              <w:ind w:firstLine="672"/>
              <w:jc w:val="both"/>
              <w:rPr>
                <w:rFonts w:ascii="Times New Roman" w:hAnsi="Times New Roman" w:cs="Times New Roman"/>
                <w:color w:val="000000" w:themeColor="text1"/>
                <w:sz w:val="24"/>
                <w:szCs w:val="24"/>
              </w:rPr>
            </w:pPr>
            <w:r w:rsidRPr="0064047E">
              <w:rPr>
                <w:rFonts w:ascii="Times New Roman" w:hAnsi="Times New Roman" w:cs="Times New Roman"/>
                <w:color w:val="000000" w:themeColor="text1"/>
                <w:sz w:val="24"/>
                <w:szCs w:val="24"/>
              </w:rPr>
              <w:t xml:space="preserve">    - deficit an 2019     = 176.226 mii lei;</w:t>
            </w:r>
          </w:p>
          <w:p w14:paraId="2D326B52" w14:textId="77777777" w:rsidR="00762DE5" w:rsidRPr="0064047E" w:rsidRDefault="00762DE5" w:rsidP="00762DE5">
            <w:pPr>
              <w:ind w:firstLine="672"/>
              <w:jc w:val="both"/>
              <w:rPr>
                <w:rFonts w:ascii="Times New Roman" w:hAnsi="Times New Roman" w:cs="Times New Roman"/>
                <w:color w:val="000000" w:themeColor="text1"/>
                <w:sz w:val="24"/>
                <w:szCs w:val="24"/>
                <w:u w:val="single"/>
              </w:rPr>
            </w:pPr>
            <w:r w:rsidRPr="0064047E">
              <w:rPr>
                <w:rFonts w:ascii="Times New Roman" w:hAnsi="Times New Roman" w:cs="Times New Roman"/>
                <w:color w:val="000000" w:themeColor="text1"/>
                <w:sz w:val="24"/>
                <w:szCs w:val="24"/>
              </w:rPr>
              <w:t xml:space="preserve">    </w:t>
            </w:r>
            <w:r w:rsidRPr="0064047E">
              <w:rPr>
                <w:rFonts w:ascii="Times New Roman" w:hAnsi="Times New Roman" w:cs="Times New Roman"/>
                <w:color w:val="000000" w:themeColor="text1"/>
                <w:sz w:val="24"/>
                <w:szCs w:val="24"/>
                <w:u w:val="single"/>
              </w:rPr>
              <w:t>-deficit an 2020      =   66.728 mii lei;</w:t>
            </w:r>
          </w:p>
          <w:p w14:paraId="024C027B" w14:textId="77777777" w:rsidR="00762DE5" w:rsidRPr="0064047E" w:rsidRDefault="00762DE5" w:rsidP="00762DE5">
            <w:pPr>
              <w:ind w:firstLine="672"/>
              <w:jc w:val="both"/>
              <w:rPr>
                <w:rFonts w:ascii="Times New Roman" w:hAnsi="Times New Roman" w:cs="Times New Roman"/>
                <w:color w:val="000000" w:themeColor="text1"/>
                <w:sz w:val="24"/>
                <w:szCs w:val="24"/>
              </w:rPr>
            </w:pPr>
            <w:r w:rsidRPr="0064047E">
              <w:rPr>
                <w:rFonts w:ascii="Times New Roman" w:hAnsi="Times New Roman" w:cs="Times New Roman"/>
                <w:color w:val="000000" w:themeColor="text1"/>
                <w:sz w:val="24"/>
                <w:szCs w:val="24"/>
              </w:rPr>
              <w:t xml:space="preserve">           TOTAL           =   47.105 mii lei.</w:t>
            </w:r>
          </w:p>
          <w:p w14:paraId="177E5DC3" w14:textId="77777777" w:rsidR="00764162" w:rsidRDefault="00764162" w:rsidP="00E7388B">
            <w:pPr>
              <w:ind w:firstLine="672"/>
              <w:jc w:val="both"/>
              <w:rPr>
                <w:rFonts w:ascii="Times New Roman" w:hAnsi="Times New Roman" w:cs="Times New Roman"/>
                <w:color w:val="000000" w:themeColor="text1"/>
                <w:sz w:val="24"/>
                <w:szCs w:val="24"/>
              </w:rPr>
            </w:pPr>
          </w:p>
          <w:p w14:paraId="720FA1B9" w14:textId="1516671C" w:rsidR="00E7388B" w:rsidRPr="00E736E1" w:rsidRDefault="00A03A83" w:rsidP="00E7388B">
            <w:pPr>
              <w:ind w:firstLine="67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Din suma de 47.105 mii lei, </w:t>
            </w:r>
            <w:r w:rsidR="00641BCC" w:rsidRPr="00E92525">
              <w:rPr>
                <w:rFonts w:ascii="Times New Roman" w:hAnsi="Times New Roman" w:cs="Times New Roman"/>
                <w:color w:val="000000" w:themeColor="text1"/>
                <w:sz w:val="24"/>
                <w:szCs w:val="24"/>
              </w:rPr>
              <w:t xml:space="preserve">Administraţia Naţională Apele Române </w:t>
            </w:r>
            <w:r>
              <w:rPr>
                <w:rFonts w:ascii="Times New Roman" w:hAnsi="Times New Roman" w:cs="Times New Roman"/>
                <w:color w:val="000000" w:themeColor="text1"/>
                <w:sz w:val="24"/>
                <w:szCs w:val="24"/>
              </w:rPr>
              <w:t xml:space="preserve">propune un </w:t>
            </w:r>
            <w:r w:rsidRPr="00A03A83">
              <w:rPr>
                <w:rFonts w:ascii="Times New Roman" w:hAnsi="Times New Roman" w:cs="Times New Roman"/>
                <w:b/>
                <w:bCs/>
                <w:color w:val="000000" w:themeColor="text1"/>
                <w:sz w:val="24"/>
                <w:szCs w:val="24"/>
              </w:rPr>
              <w:t xml:space="preserve">deficit </w:t>
            </w:r>
            <w:r>
              <w:rPr>
                <w:rFonts w:ascii="Times New Roman" w:hAnsi="Times New Roman" w:cs="Times New Roman"/>
                <w:b/>
                <w:bCs/>
                <w:color w:val="000000" w:themeColor="text1"/>
                <w:sz w:val="24"/>
                <w:szCs w:val="24"/>
              </w:rPr>
              <w:t xml:space="preserve">în sumă </w:t>
            </w:r>
            <w:r w:rsidRPr="00A03A83">
              <w:rPr>
                <w:rFonts w:ascii="Times New Roman" w:hAnsi="Times New Roman" w:cs="Times New Roman"/>
                <w:b/>
                <w:bCs/>
                <w:color w:val="000000" w:themeColor="text1"/>
                <w:sz w:val="24"/>
                <w:szCs w:val="24"/>
              </w:rPr>
              <w:t>de</w:t>
            </w:r>
            <w:r>
              <w:rPr>
                <w:rFonts w:ascii="Times New Roman" w:hAnsi="Times New Roman" w:cs="Times New Roman"/>
                <w:color w:val="000000" w:themeColor="text1"/>
                <w:sz w:val="24"/>
                <w:szCs w:val="24"/>
              </w:rPr>
              <w:t xml:space="preserve"> </w:t>
            </w:r>
            <w:r w:rsidR="00641BCC">
              <w:rPr>
                <w:rFonts w:ascii="Times New Roman" w:hAnsi="Times New Roman" w:cs="Times New Roman"/>
                <w:b/>
                <w:color w:val="000000" w:themeColor="text1"/>
                <w:sz w:val="24"/>
                <w:szCs w:val="24"/>
              </w:rPr>
              <w:t>5.523</w:t>
            </w:r>
            <w:r w:rsidR="00641BCC" w:rsidRPr="00E92525">
              <w:rPr>
                <w:rFonts w:ascii="Times New Roman" w:hAnsi="Times New Roman" w:cs="Times New Roman"/>
                <w:b/>
                <w:color w:val="000000" w:themeColor="text1"/>
                <w:sz w:val="24"/>
                <w:szCs w:val="24"/>
              </w:rPr>
              <w:t xml:space="preserve"> mii lei</w:t>
            </w:r>
            <w:r w:rsidR="00641BCC" w:rsidRPr="00E9252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astfel cum a fost </w:t>
            </w:r>
            <w:r w:rsidR="00641BCC" w:rsidRPr="00E92525">
              <w:rPr>
                <w:rFonts w:ascii="Times New Roman" w:hAnsi="Times New Roman" w:cs="Times New Roman"/>
                <w:color w:val="000000" w:themeColor="text1"/>
                <w:sz w:val="24"/>
                <w:szCs w:val="24"/>
              </w:rPr>
              <w:t xml:space="preserve">înscris în propunerea </w:t>
            </w:r>
            <w:r w:rsidR="00641BCC">
              <w:rPr>
                <w:rFonts w:ascii="Times New Roman" w:hAnsi="Times New Roman" w:cs="Times New Roman"/>
                <w:color w:val="000000" w:themeColor="text1"/>
                <w:sz w:val="24"/>
                <w:szCs w:val="24"/>
              </w:rPr>
              <w:t xml:space="preserve">de hotărâre a Guvernului privind rectificarea </w:t>
            </w:r>
            <w:r w:rsidR="00641BCC" w:rsidRPr="00E92525">
              <w:rPr>
                <w:rFonts w:ascii="Times New Roman" w:hAnsi="Times New Roman" w:cs="Times New Roman"/>
                <w:color w:val="000000" w:themeColor="text1"/>
                <w:sz w:val="24"/>
                <w:szCs w:val="24"/>
              </w:rPr>
              <w:t>buget</w:t>
            </w:r>
            <w:r w:rsidR="00641BCC">
              <w:rPr>
                <w:rFonts w:ascii="Times New Roman" w:hAnsi="Times New Roman" w:cs="Times New Roman"/>
                <w:color w:val="000000" w:themeColor="text1"/>
                <w:sz w:val="24"/>
                <w:szCs w:val="24"/>
              </w:rPr>
              <w:t>ului</w:t>
            </w:r>
            <w:r w:rsidR="00641BCC" w:rsidRPr="00E92525">
              <w:rPr>
                <w:rFonts w:ascii="Times New Roman" w:hAnsi="Times New Roman" w:cs="Times New Roman"/>
                <w:color w:val="000000" w:themeColor="text1"/>
                <w:sz w:val="24"/>
                <w:szCs w:val="24"/>
              </w:rPr>
              <w:t xml:space="preserve"> de venituri şi cheltuieli pentru anul 202</w:t>
            </w:r>
            <w:r>
              <w:rPr>
                <w:rFonts w:ascii="Times New Roman" w:hAnsi="Times New Roman" w:cs="Times New Roman"/>
                <w:color w:val="000000" w:themeColor="text1"/>
                <w:sz w:val="24"/>
                <w:szCs w:val="24"/>
              </w:rPr>
              <w:t>1.</w:t>
            </w:r>
          </w:p>
        </w:tc>
      </w:tr>
      <w:tr w:rsidR="008C25B8" w:rsidRPr="00E736E1" w14:paraId="7717C5BE" w14:textId="77777777" w:rsidTr="007860E1">
        <w:tc>
          <w:tcPr>
            <w:tcW w:w="567" w:type="dxa"/>
            <w:tcBorders>
              <w:top w:val="single" w:sz="4" w:space="0" w:color="000000"/>
              <w:left w:val="single" w:sz="4" w:space="0" w:color="000000"/>
              <w:bottom w:val="single" w:sz="4" w:space="0" w:color="000000"/>
            </w:tcBorders>
            <w:shd w:val="clear" w:color="auto" w:fill="auto"/>
          </w:tcPr>
          <w:p w14:paraId="38473C79" w14:textId="636D848C" w:rsidR="008C25B8" w:rsidRPr="00E736E1" w:rsidRDefault="008C25B8" w:rsidP="008C25B8">
            <w:pPr>
              <w:rPr>
                <w:rFonts w:ascii="Times New Roman" w:hAnsi="Times New Roman" w:cs="Times New Roman"/>
                <w:color w:val="000000" w:themeColor="text1"/>
                <w:sz w:val="24"/>
                <w:szCs w:val="24"/>
                <w:vertAlign w:val="superscript"/>
              </w:rPr>
            </w:pPr>
            <w:r w:rsidRPr="00E736E1">
              <w:rPr>
                <w:rFonts w:ascii="Times New Roman" w:hAnsi="Times New Roman" w:cs="Times New Roman"/>
                <w:color w:val="000000" w:themeColor="text1"/>
                <w:sz w:val="24"/>
                <w:szCs w:val="24"/>
              </w:rPr>
              <w:lastRenderedPageBreak/>
              <w:t>2.</w:t>
            </w:r>
          </w:p>
        </w:tc>
        <w:tc>
          <w:tcPr>
            <w:tcW w:w="2694" w:type="dxa"/>
            <w:gridSpan w:val="3"/>
            <w:tcBorders>
              <w:top w:val="single" w:sz="4" w:space="0" w:color="000000"/>
              <w:left w:val="single" w:sz="4" w:space="0" w:color="000000"/>
              <w:bottom w:val="single" w:sz="4" w:space="0" w:color="000000"/>
            </w:tcBorders>
            <w:shd w:val="clear" w:color="auto" w:fill="auto"/>
          </w:tcPr>
          <w:p w14:paraId="1FE7BFC8" w14:textId="77777777" w:rsidR="008C25B8" w:rsidRPr="00E736E1" w:rsidRDefault="008C25B8" w:rsidP="008C25B8">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În cazul proiectelor de acte normative care transpun legislația comunitară sau creează cadrul pentru aplicarea directă a acesteia</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18B51C9F" w14:textId="1172E25E" w:rsidR="008C25B8" w:rsidRPr="00E736E1" w:rsidRDefault="008C25B8" w:rsidP="008C25B8">
            <w:pPr>
              <w:tabs>
                <w:tab w:val="left" w:pos="774"/>
              </w:tabs>
              <w:jc w:val="both"/>
              <w:rPr>
                <w:rFonts w:ascii="Times New Roman" w:hAnsi="Times New Roman" w:cs="Times New Roman"/>
                <w:color w:val="000000" w:themeColor="text1"/>
                <w:sz w:val="24"/>
                <w:szCs w:val="24"/>
              </w:rPr>
            </w:pPr>
            <w:r w:rsidRPr="00E736E1">
              <w:rPr>
                <w:rFonts w:ascii="Times New Roman" w:hAnsi="Times New Roman" w:cs="Times New Roman"/>
                <w:sz w:val="24"/>
                <w:szCs w:val="24"/>
              </w:rPr>
              <w:t>Proiectul de act normativ nu se referă la acest subiect.</w:t>
            </w:r>
          </w:p>
        </w:tc>
      </w:tr>
      <w:tr w:rsidR="008C25B8" w:rsidRPr="00E736E1" w14:paraId="75616487" w14:textId="77777777" w:rsidTr="007860E1">
        <w:tc>
          <w:tcPr>
            <w:tcW w:w="567" w:type="dxa"/>
            <w:tcBorders>
              <w:top w:val="single" w:sz="4" w:space="0" w:color="000000"/>
              <w:left w:val="single" w:sz="4" w:space="0" w:color="000000"/>
              <w:bottom w:val="single" w:sz="4" w:space="0" w:color="000000"/>
            </w:tcBorders>
            <w:shd w:val="clear" w:color="auto" w:fill="auto"/>
          </w:tcPr>
          <w:p w14:paraId="6609FCE3" w14:textId="3FFDE6F7" w:rsidR="008C25B8" w:rsidRPr="00E736E1" w:rsidRDefault="008C25B8" w:rsidP="008C25B8">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2.</w:t>
            </w:r>
            <w:r w:rsidRPr="00E736E1">
              <w:rPr>
                <w:rFonts w:ascii="Times New Roman" w:hAnsi="Times New Roman" w:cs="Times New Roman"/>
                <w:color w:val="000000" w:themeColor="text1"/>
                <w:sz w:val="24"/>
                <w:szCs w:val="24"/>
                <w:vertAlign w:val="superscript"/>
              </w:rPr>
              <w:t>1</w:t>
            </w:r>
          </w:p>
        </w:tc>
        <w:tc>
          <w:tcPr>
            <w:tcW w:w="2694" w:type="dxa"/>
            <w:gridSpan w:val="3"/>
            <w:tcBorders>
              <w:top w:val="single" w:sz="4" w:space="0" w:color="000000"/>
              <w:left w:val="single" w:sz="4" w:space="0" w:color="000000"/>
              <w:bottom w:val="single" w:sz="4" w:space="0" w:color="000000"/>
            </w:tcBorders>
            <w:shd w:val="clear" w:color="auto" w:fill="auto"/>
          </w:tcPr>
          <w:p w14:paraId="28377BD7" w14:textId="77777777" w:rsidR="008C25B8" w:rsidRPr="00E736E1" w:rsidRDefault="008C25B8" w:rsidP="008C25B8">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Schimbări preconizate</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7396A5BE" w14:textId="492E6B78" w:rsidR="008C25B8" w:rsidRPr="00E736E1" w:rsidRDefault="00264646" w:rsidP="008C25B8">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Prin prezentul proiect de Hotărâre a Guvernului privind </w:t>
            </w:r>
            <w:r w:rsidRPr="00E736E1">
              <w:rPr>
                <w:rFonts w:ascii="Times New Roman" w:hAnsi="Times New Roman" w:cs="Times New Roman"/>
                <w:bCs/>
                <w:color w:val="000000" w:themeColor="text1"/>
                <w:sz w:val="24"/>
                <w:szCs w:val="24"/>
              </w:rPr>
              <w:t xml:space="preserve">aprobarea bugetului de venituri şi cheltuieli rectificat al Administraţiei Naţionale </w:t>
            </w:r>
            <w:r w:rsidRPr="00E736E1">
              <w:rPr>
                <w:rFonts w:ascii="Times New Roman" w:hAnsi="Times New Roman" w:cs="Times New Roman"/>
                <w:bCs/>
                <w:color w:val="000000" w:themeColor="text1"/>
                <w:sz w:val="24"/>
                <w:szCs w:val="24"/>
              </w:rPr>
              <w:lastRenderedPageBreak/>
              <w:t xml:space="preserve">„Apele Române” </w:t>
            </w:r>
            <w:r w:rsidRPr="00E736E1">
              <w:rPr>
                <w:rFonts w:ascii="Times New Roman" w:hAnsi="Times New Roman" w:cs="Times New Roman"/>
                <w:color w:val="000000" w:themeColor="text1"/>
                <w:sz w:val="24"/>
                <w:szCs w:val="24"/>
              </w:rPr>
              <w:t>se propune realizarea în condiţii optime a Programului de Gospodărire a Apelor şi de creştere a capacităţii de intervenţie la inundaţii, gheţuri şi poluări accidentale.</w:t>
            </w:r>
          </w:p>
        </w:tc>
      </w:tr>
      <w:tr w:rsidR="008C25B8" w:rsidRPr="00E736E1" w14:paraId="74AC2819" w14:textId="77777777" w:rsidTr="007860E1">
        <w:trPr>
          <w:trHeight w:val="395"/>
        </w:trPr>
        <w:tc>
          <w:tcPr>
            <w:tcW w:w="567" w:type="dxa"/>
            <w:tcBorders>
              <w:top w:val="single" w:sz="4" w:space="0" w:color="000000"/>
              <w:left w:val="single" w:sz="4" w:space="0" w:color="000000"/>
              <w:bottom w:val="single" w:sz="4" w:space="0" w:color="000000"/>
            </w:tcBorders>
            <w:shd w:val="clear" w:color="auto" w:fill="auto"/>
          </w:tcPr>
          <w:p w14:paraId="345A8EA6" w14:textId="77777777" w:rsidR="008C25B8" w:rsidRPr="00E736E1" w:rsidRDefault="008C25B8" w:rsidP="008C25B8">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lastRenderedPageBreak/>
              <w:t>3.</w:t>
            </w:r>
          </w:p>
        </w:tc>
        <w:tc>
          <w:tcPr>
            <w:tcW w:w="2694" w:type="dxa"/>
            <w:gridSpan w:val="3"/>
            <w:tcBorders>
              <w:top w:val="single" w:sz="4" w:space="0" w:color="000000"/>
              <w:left w:val="single" w:sz="4" w:space="0" w:color="000000"/>
              <w:bottom w:val="single" w:sz="4" w:space="0" w:color="000000"/>
            </w:tcBorders>
            <w:shd w:val="clear" w:color="auto" w:fill="auto"/>
          </w:tcPr>
          <w:p w14:paraId="111F36AC" w14:textId="77777777" w:rsidR="008C25B8" w:rsidRPr="00E736E1" w:rsidRDefault="008C25B8" w:rsidP="008C25B8">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Alte informaţii</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75811915" w14:textId="7BD601E3" w:rsidR="00B66D55" w:rsidRPr="00E736E1" w:rsidRDefault="008C25B8" w:rsidP="006C0663">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Având în vedere </w:t>
            </w:r>
            <w:r w:rsidR="006C0663" w:rsidRPr="00E736E1">
              <w:rPr>
                <w:rFonts w:ascii="Times New Roman" w:hAnsi="Times New Roman" w:cs="Times New Roman"/>
                <w:color w:val="000000" w:themeColor="text1"/>
                <w:sz w:val="24"/>
                <w:szCs w:val="24"/>
              </w:rPr>
              <w:t xml:space="preserve">necesitate realizării Progranului de Gospodărire a Apelor și achitării </w:t>
            </w:r>
            <w:r w:rsidR="00264646" w:rsidRPr="00E736E1">
              <w:rPr>
                <w:rFonts w:ascii="Times New Roman" w:hAnsi="Times New Roman" w:cs="Times New Roman"/>
                <w:bCs/>
                <w:color w:val="000000" w:themeColor="text1"/>
                <w:sz w:val="24"/>
                <w:szCs w:val="24"/>
              </w:rPr>
              <w:t>sumel</w:t>
            </w:r>
            <w:r w:rsidR="006C0663" w:rsidRPr="00E736E1">
              <w:rPr>
                <w:rFonts w:ascii="Times New Roman" w:hAnsi="Times New Roman" w:cs="Times New Roman"/>
                <w:bCs/>
                <w:color w:val="000000" w:themeColor="text1"/>
                <w:sz w:val="24"/>
                <w:szCs w:val="24"/>
              </w:rPr>
              <w:t>or</w:t>
            </w:r>
            <w:r w:rsidR="00264646" w:rsidRPr="00E736E1">
              <w:rPr>
                <w:rFonts w:ascii="Times New Roman" w:hAnsi="Times New Roman" w:cs="Times New Roman"/>
                <w:bCs/>
                <w:color w:val="000000" w:themeColor="text1"/>
                <w:sz w:val="24"/>
                <w:szCs w:val="24"/>
              </w:rPr>
              <w:t xml:space="preserve"> aferente obligațiilor către bugetul de stat </w:t>
            </w:r>
            <w:r w:rsidR="00264646" w:rsidRPr="00E736E1">
              <w:rPr>
                <w:rFonts w:ascii="Times New Roman" w:hAnsi="Times New Roman" w:cs="Times New Roman"/>
                <w:bCs/>
                <w:i/>
                <w:iCs/>
                <w:color w:val="000000" w:themeColor="text1"/>
                <w:sz w:val="24"/>
                <w:szCs w:val="24"/>
              </w:rPr>
              <w:t xml:space="preserve">(TVA și </w:t>
            </w:r>
            <w:r w:rsidR="00264646" w:rsidRPr="00E736E1">
              <w:rPr>
                <w:rFonts w:ascii="Times New Roman" w:hAnsi="Times New Roman" w:cs="Times New Roman"/>
                <w:i/>
                <w:iCs/>
                <w:color w:val="000000"/>
                <w:sz w:val="24"/>
                <w:szCs w:val="24"/>
                <w:shd w:val="clear" w:color="auto" w:fill="FFFFFF"/>
              </w:rPr>
              <w:t>50% venit la bugetul de stat din închirierea bunurilor imobile, proprietate publică a statului, aflate în administrarea Administraţia Naţională „Apele Române“</w:t>
            </w:r>
            <w:r w:rsidR="00264646" w:rsidRPr="00E736E1">
              <w:rPr>
                <w:rFonts w:ascii="Times New Roman" w:hAnsi="Times New Roman" w:cs="Times New Roman"/>
                <w:bCs/>
                <w:i/>
                <w:iCs/>
                <w:color w:val="000000" w:themeColor="text1"/>
                <w:sz w:val="24"/>
                <w:szCs w:val="24"/>
              </w:rPr>
              <w:t>)</w:t>
            </w:r>
            <w:r w:rsidR="00264646" w:rsidRPr="00E736E1">
              <w:rPr>
                <w:rFonts w:ascii="Times New Roman" w:hAnsi="Times New Roman" w:cs="Times New Roman"/>
                <w:bCs/>
                <w:color w:val="000000" w:themeColor="text1"/>
                <w:sz w:val="24"/>
                <w:szCs w:val="24"/>
              </w:rPr>
              <w:t xml:space="preserve">, </w:t>
            </w:r>
            <w:r w:rsidR="003C4153" w:rsidRPr="00E736E1">
              <w:rPr>
                <w:rFonts w:ascii="Times New Roman" w:hAnsi="Times New Roman" w:cs="Times New Roman"/>
                <w:color w:val="000000" w:themeColor="text1"/>
                <w:sz w:val="24"/>
                <w:szCs w:val="24"/>
              </w:rPr>
              <w:t xml:space="preserve">a bugetului de cheltuieli aprobat de către ordonatorul principal de credite cu nr. </w:t>
            </w:r>
            <w:r w:rsidR="00386465" w:rsidRPr="00386465">
              <w:rPr>
                <w:rFonts w:ascii="Times New Roman" w:hAnsi="Times New Roman" w:cs="Times New Roman"/>
                <w:color w:val="000000" w:themeColor="text1"/>
                <w:sz w:val="24"/>
                <w:szCs w:val="24"/>
              </w:rPr>
              <w:t>221818</w:t>
            </w:r>
            <w:r w:rsidR="003C4153" w:rsidRPr="00386465">
              <w:rPr>
                <w:rFonts w:ascii="Times New Roman" w:hAnsi="Times New Roman" w:cs="Times New Roman"/>
                <w:color w:val="000000" w:themeColor="text1"/>
                <w:sz w:val="24"/>
                <w:szCs w:val="24"/>
              </w:rPr>
              <w:t>/</w:t>
            </w:r>
            <w:r w:rsidR="008549F2" w:rsidRPr="00386465">
              <w:rPr>
                <w:rFonts w:ascii="Times New Roman" w:hAnsi="Times New Roman" w:cs="Times New Roman"/>
                <w:color w:val="000000" w:themeColor="text1"/>
                <w:sz w:val="24"/>
                <w:szCs w:val="24"/>
              </w:rPr>
              <w:t>08.12</w:t>
            </w:r>
            <w:r w:rsidR="003C4153" w:rsidRPr="00386465">
              <w:rPr>
                <w:rFonts w:ascii="Times New Roman" w:hAnsi="Times New Roman" w:cs="Times New Roman"/>
                <w:color w:val="000000" w:themeColor="text1"/>
                <w:sz w:val="24"/>
                <w:szCs w:val="24"/>
              </w:rPr>
              <w:t>.2021</w:t>
            </w:r>
            <w:r w:rsidR="003C4153" w:rsidRPr="00E736E1">
              <w:rPr>
                <w:rFonts w:ascii="Times New Roman" w:hAnsi="Times New Roman" w:cs="Times New Roman"/>
                <w:color w:val="000000" w:themeColor="text1"/>
                <w:sz w:val="24"/>
                <w:szCs w:val="24"/>
              </w:rPr>
              <w:t xml:space="preserve"> și a </w:t>
            </w:r>
            <w:r w:rsidR="00183A82">
              <w:rPr>
                <w:rFonts w:ascii="Times New Roman" w:hAnsi="Times New Roman" w:cs="Times New Roman"/>
                <w:color w:val="000000"/>
                <w:sz w:val="24"/>
                <w:szCs w:val="24"/>
                <w:shd w:val="clear" w:color="auto" w:fill="FFFFFF"/>
              </w:rPr>
              <w:t>O.U.G</w:t>
            </w:r>
            <w:r w:rsidR="00183A82" w:rsidRPr="00E736E1">
              <w:rPr>
                <w:rFonts w:ascii="Times New Roman" w:hAnsi="Times New Roman" w:cs="Times New Roman"/>
                <w:color w:val="000000"/>
                <w:sz w:val="24"/>
                <w:szCs w:val="24"/>
                <w:shd w:val="clear" w:color="auto" w:fill="FFFFFF"/>
              </w:rPr>
              <w:t xml:space="preserve"> nr. 122/2021 </w:t>
            </w:r>
            <w:r w:rsidR="00183A82" w:rsidRPr="00E736E1">
              <w:rPr>
                <w:rFonts w:ascii="Times New Roman" w:hAnsi="Times New Roman" w:cs="Times New Roman"/>
                <w:i/>
                <w:iCs/>
                <w:color w:val="000000"/>
                <w:sz w:val="24"/>
                <w:szCs w:val="24"/>
                <w:shd w:val="clear" w:color="auto" w:fill="FFFFFF"/>
              </w:rPr>
              <w:t>cu privire la rectificarea bugetului de stat pe anul 2021 şi la instituirea cadrului legal pentru acordarea unui împrumut subordonat de către statul român, prin Ministerul Finanţelor, în calitate de acţionar, către CEC Bank - S.A.,</w:t>
            </w:r>
            <w:r w:rsidR="003C4153" w:rsidRPr="00E736E1">
              <w:rPr>
                <w:rFonts w:ascii="Times New Roman" w:hAnsi="Times New Roman" w:cs="Times New Roman"/>
                <w:color w:val="000000" w:themeColor="text1"/>
                <w:sz w:val="24"/>
                <w:szCs w:val="24"/>
              </w:rPr>
              <w:t xml:space="preserve"> în lipsa Hotărârii Guvernului pentru aprobarea bugetului de venituri și cheltuieli al Administrației Naționale </w:t>
            </w:r>
            <w:r w:rsidR="003C4153" w:rsidRPr="00E736E1">
              <w:rPr>
                <w:rFonts w:ascii="Times New Roman" w:hAnsi="Times New Roman" w:cs="Times New Roman"/>
                <w:bCs/>
                <w:sz w:val="24"/>
                <w:szCs w:val="24"/>
              </w:rPr>
              <w:t xml:space="preserve">„Apele Române” </w:t>
            </w:r>
            <w:r w:rsidR="003C4153" w:rsidRPr="00E736E1">
              <w:rPr>
                <w:rFonts w:ascii="Times New Roman" w:hAnsi="Times New Roman" w:cs="Times New Roman"/>
                <w:color w:val="000000" w:themeColor="text1"/>
                <w:sz w:val="24"/>
                <w:szCs w:val="24"/>
              </w:rPr>
              <w:t>prin rectificare bugetară, conform Ordonanței de Urgență a Guvernului nr. 26/2012, instituția este în imposibilitatea implementării obiectivelor stabilite prin actele mentionate mai sus.</w:t>
            </w:r>
          </w:p>
        </w:tc>
      </w:tr>
      <w:tr w:rsidR="002B009E" w:rsidRPr="00E736E1" w14:paraId="43D8A928" w14:textId="77777777" w:rsidTr="007860E1">
        <w:trPr>
          <w:trHeight w:val="576"/>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0B8B2F76" w14:textId="77777777" w:rsidR="007860E1" w:rsidRPr="00E736E1" w:rsidRDefault="007860E1" w:rsidP="00D5535A">
            <w:pPr>
              <w:jc w:val="center"/>
              <w:rPr>
                <w:rFonts w:ascii="Times New Roman" w:hAnsi="Times New Roman" w:cs="Times New Roman"/>
                <w:b/>
                <w:bCs/>
                <w:color w:val="000000" w:themeColor="text1"/>
                <w:sz w:val="24"/>
                <w:szCs w:val="24"/>
              </w:rPr>
            </w:pPr>
          </w:p>
          <w:p w14:paraId="75A87664" w14:textId="77777777" w:rsidR="00113A62" w:rsidRPr="00E736E1" w:rsidRDefault="004B5849" w:rsidP="00D5535A">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Secţiunea a 3-a</w:t>
            </w:r>
          </w:p>
          <w:p w14:paraId="5AD2C0D4" w14:textId="77777777" w:rsidR="007860E1" w:rsidRPr="00E736E1" w:rsidRDefault="004B5849" w:rsidP="00D5535A">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Impactul socioeconomic al proiectului de act normativ</w:t>
            </w:r>
          </w:p>
          <w:p w14:paraId="623C716F" w14:textId="77777777" w:rsidR="00EA151C" w:rsidRPr="00E736E1" w:rsidRDefault="00EA151C" w:rsidP="009F7A66">
            <w:pPr>
              <w:jc w:val="center"/>
              <w:rPr>
                <w:rFonts w:ascii="Times New Roman" w:hAnsi="Times New Roman" w:cs="Times New Roman"/>
                <w:b/>
                <w:bCs/>
                <w:color w:val="000000" w:themeColor="text1"/>
                <w:sz w:val="24"/>
                <w:szCs w:val="24"/>
              </w:rPr>
            </w:pPr>
          </w:p>
        </w:tc>
      </w:tr>
      <w:tr w:rsidR="002B009E" w:rsidRPr="00E736E1" w14:paraId="5BD36A8C" w14:textId="77777777" w:rsidTr="007860E1">
        <w:tc>
          <w:tcPr>
            <w:tcW w:w="888" w:type="dxa"/>
            <w:gridSpan w:val="3"/>
            <w:tcBorders>
              <w:top w:val="single" w:sz="4" w:space="0" w:color="000000"/>
              <w:left w:val="single" w:sz="4" w:space="0" w:color="000000"/>
              <w:bottom w:val="single" w:sz="4" w:space="0" w:color="000000"/>
            </w:tcBorders>
            <w:shd w:val="clear" w:color="auto" w:fill="auto"/>
          </w:tcPr>
          <w:p w14:paraId="69DE4AB5" w14:textId="77777777" w:rsidR="00113A62" w:rsidRPr="00E736E1" w:rsidRDefault="004B5849">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1. </w:t>
            </w:r>
          </w:p>
        </w:tc>
        <w:tc>
          <w:tcPr>
            <w:tcW w:w="2373" w:type="dxa"/>
            <w:tcBorders>
              <w:top w:val="single" w:sz="4" w:space="0" w:color="000000"/>
              <w:left w:val="single" w:sz="4" w:space="0" w:color="000000"/>
              <w:bottom w:val="single" w:sz="4" w:space="0" w:color="000000"/>
            </w:tcBorders>
            <w:shd w:val="clear" w:color="auto" w:fill="auto"/>
          </w:tcPr>
          <w:p w14:paraId="0FE4E02B" w14:textId="77777777" w:rsidR="00113A62" w:rsidRPr="00E736E1" w:rsidRDefault="004B5849">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Impactul macroeconomic</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5A788000" w14:textId="077DD121" w:rsidR="00113A62" w:rsidRPr="00E736E1" w:rsidRDefault="004B5849">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Proiectul de hotărâre </w:t>
            </w:r>
            <w:r w:rsidR="00B4449F" w:rsidRPr="00E736E1">
              <w:rPr>
                <w:rFonts w:ascii="Times New Roman" w:hAnsi="Times New Roman" w:cs="Times New Roman"/>
                <w:color w:val="000000" w:themeColor="text1"/>
                <w:sz w:val="24"/>
                <w:szCs w:val="24"/>
              </w:rPr>
              <w:t xml:space="preserve">a Guvernului </w:t>
            </w:r>
            <w:r w:rsidRPr="00E736E1">
              <w:rPr>
                <w:rFonts w:ascii="Times New Roman" w:hAnsi="Times New Roman" w:cs="Times New Roman"/>
                <w:color w:val="000000" w:themeColor="text1"/>
                <w:sz w:val="24"/>
                <w:szCs w:val="24"/>
              </w:rPr>
              <w:t xml:space="preserve">reprezintă în fapt alinierea statutului juridic al Administraţiei Naţionale „Apele Române” la cerinţele Guvernului de a promova o politică macroeconomică stabilă din punct de vedere financiar, care să asigure o execuţie bugetară prudentă, restrictivă şi echilibrată.  </w:t>
            </w:r>
          </w:p>
        </w:tc>
      </w:tr>
      <w:tr w:rsidR="002B009E" w:rsidRPr="00E736E1" w14:paraId="3581C383" w14:textId="77777777" w:rsidTr="007860E1">
        <w:tc>
          <w:tcPr>
            <w:tcW w:w="888" w:type="dxa"/>
            <w:gridSpan w:val="3"/>
            <w:tcBorders>
              <w:top w:val="single" w:sz="4" w:space="0" w:color="000000"/>
              <w:left w:val="single" w:sz="4" w:space="0" w:color="000000"/>
              <w:bottom w:val="single" w:sz="4" w:space="0" w:color="000000"/>
            </w:tcBorders>
            <w:shd w:val="clear" w:color="auto" w:fill="auto"/>
          </w:tcPr>
          <w:p w14:paraId="58AB61F0" w14:textId="77777777" w:rsidR="00113A62" w:rsidRPr="00E736E1" w:rsidRDefault="002154E5" w:rsidP="002154E5">
            <w:pPr>
              <w:rPr>
                <w:rFonts w:ascii="Times New Roman" w:hAnsi="Times New Roman" w:cs="Times New Roman"/>
                <w:color w:val="000000" w:themeColor="text1"/>
                <w:sz w:val="24"/>
                <w:szCs w:val="24"/>
                <w:vertAlign w:val="superscript"/>
              </w:rPr>
            </w:pPr>
            <w:r w:rsidRPr="00E736E1">
              <w:rPr>
                <w:rFonts w:ascii="Times New Roman" w:hAnsi="Times New Roman" w:cs="Times New Roman"/>
                <w:color w:val="000000" w:themeColor="text1"/>
                <w:sz w:val="24"/>
                <w:szCs w:val="24"/>
              </w:rPr>
              <w:t>1.</w:t>
            </w:r>
            <w:r w:rsidRPr="00E736E1">
              <w:rPr>
                <w:rFonts w:ascii="Times New Roman" w:hAnsi="Times New Roman" w:cs="Times New Roman"/>
                <w:color w:val="000000" w:themeColor="text1"/>
                <w:sz w:val="24"/>
                <w:szCs w:val="24"/>
                <w:vertAlign w:val="superscript"/>
              </w:rPr>
              <w:t>1</w:t>
            </w:r>
          </w:p>
        </w:tc>
        <w:tc>
          <w:tcPr>
            <w:tcW w:w="2373" w:type="dxa"/>
            <w:tcBorders>
              <w:top w:val="single" w:sz="4" w:space="0" w:color="000000"/>
              <w:left w:val="single" w:sz="4" w:space="0" w:color="000000"/>
              <w:bottom w:val="single" w:sz="4" w:space="0" w:color="000000"/>
            </w:tcBorders>
            <w:shd w:val="clear" w:color="auto" w:fill="auto"/>
          </w:tcPr>
          <w:p w14:paraId="41D90F4D" w14:textId="77777777" w:rsidR="00113A62" w:rsidRPr="00E736E1" w:rsidRDefault="004B5849">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Im</w:t>
            </w:r>
            <w:r w:rsidR="0042109B" w:rsidRPr="00E736E1">
              <w:rPr>
                <w:rFonts w:ascii="Times New Roman" w:hAnsi="Times New Roman" w:cs="Times New Roman"/>
                <w:color w:val="000000" w:themeColor="text1"/>
                <w:sz w:val="24"/>
                <w:szCs w:val="24"/>
              </w:rPr>
              <w:t>pactul asupra mediului concurenț</w:t>
            </w:r>
            <w:r w:rsidR="00F6243A" w:rsidRPr="00E736E1">
              <w:rPr>
                <w:rFonts w:ascii="Times New Roman" w:hAnsi="Times New Roman" w:cs="Times New Roman"/>
                <w:color w:val="000000" w:themeColor="text1"/>
                <w:sz w:val="24"/>
                <w:szCs w:val="24"/>
              </w:rPr>
              <w:t>ial ş</w:t>
            </w:r>
            <w:r w:rsidRPr="00E736E1">
              <w:rPr>
                <w:rFonts w:ascii="Times New Roman" w:hAnsi="Times New Roman" w:cs="Times New Roman"/>
                <w:color w:val="000000" w:themeColor="text1"/>
                <w:sz w:val="24"/>
                <w:szCs w:val="24"/>
              </w:rPr>
              <w:t>i domeniului ajutoarelor de stat</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3F2CD204" w14:textId="77777777" w:rsidR="00113A62" w:rsidRPr="00E736E1" w:rsidRDefault="004B5849">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tc>
      </w:tr>
      <w:tr w:rsidR="002B009E" w:rsidRPr="00E736E1" w14:paraId="7F6ED98D" w14:textId="77777777" w:rsidTr="007860E1">
        <w:tc>
          <w:tcPr>
            <w:tcW w:w="888" w:type="dxa"/>
            <w:gridSpan w:val="3"/>
            <w:tcBorders>
              <w:top w:val="single" w:sz="4" w:space="0" w:color="000000"/>
              <w:left w:val="single" w:sz="4" w:space="0" w:color="000000"/>
              <w:bottom w:val="single" w:sz="4" w:space="0" w:color="000000"/>
            </w:tcBorders>
            <w:shd w:val="clear" w:color="auto" w:fill="auto"/>
          </w:tcPr>
          <w:p w14:paraId="4E364D2F" w14:textId="77777777" w:rsidR="00113A62" w:rsidRPr="00E736E1" w:rsidRDefault="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2</w:t>
            </w:r>
            <w:r w:rsidR="004B5849" w:rsidRPr="00E736E1">
              <w:rPr>
                <w:rFonts w:ascii="Times New Roman" w:hAnsi="Times New Roman" w:cs="Times New Roman"/>
                <w:color w:val="000000" w:themeColor="text1"/>
                <w:sz w:val="24"/>
                <w:szCs w:val="24"/>
              </w:rPr>
              <w:t>.</w:t>
            </w:r>
          </w:p>
        </w:tc>
        <w:tc>
          <w:tcPr>
            <w:tcW w:w="2373" w:type="dxa"/>
            <w:tcBorders>
              <w:top w:val="single" w:sz="4" w:space="0" w:color="000000"/>
              <w:left w:val="single" w:sz="4" w:space="0" w:color="000000"/>
              <w:bottom w:val="single" w:sz="4" w:space="0" w:color="000000"/>
            </w:tcBorders>
            <w:shd w:val="clear" w:color="auto" w:fill="auto"/>
          </w:tcPr>
          <w:p w14:paraId="143BE0B0" w14:textId="77777777" w:rsidR="00113A62" w:rsidRPr="00E736E1" w:rsidRDefault="004B5849">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Impactul  asupra mediului de afaceri</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582786E5" w14:textId="77777777" w:rsidR="00113A62" w:rsidRPr="00E736E1" w:rsidRDefault="004B5849">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tc>
      </w:tr>
      <w:tr w:rsidR="002B009E" w:rsidRPr="00E736E1" w14:paraId="44D203B4" w14:textId="77777777" w:rsidTr="007860E1">
        <w:tc>
          <w:tcPr>
            <w:tcW w:w="888" w:type="dxa"/>
            <w:gridSpan w:val="3"/>
            <w:tcBorders>
              <w:top w:val="single" w:sz="4" w:space="0" w:color="000000"/>
              <w:left w:val="single" w:sz="4" w:space="0" w:color="000000"/>
              <w:bottom w:val="single" w:sz="4" w:space="0" w:color="000000"/>
            </w:tcBorders>
            <w:shd w:val="clear" w:color="auto" w:fill="auto"/>
          </w:tcPr>
          <w:p w14:paraId="5A9CF8AC" w14:textId="77777777" w:rsidR="0042109B" w:rsidRPr="00E736E1" w:rsidRDefault="002154E5" w:rsidP="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2.</w:t>
            </w:r>
            <w:r w:rsidRPr="00E736E1">
              <w:rPr>
                <w:rFonts w:ascii="Times New Roman" w:hAnsi="Times New Roman" w:cs="Times New Roman"/>
                <w:color w:val="000000" w:themeColor="text1"/>
                <w:sz w:val="24"/>
                <w:szCs w:val="24"/>
                <w:vertAlign w:val="superscript"/>
              </w:rPr>
              <w:t>1</w:t>
            </w:r>
          </w:p>
        </w:tc>
        <w:tc>
          <w:tcPr>
            <w:tcW w:w="2373" w:type="dxa"/>
            <w:tcBorders>
              <w:top w:val="single" w:sz="4" w:space="0" w:color="000000"/>
              <w:left w:val="single" w:sz="4" w:space="0" w:color="000000"/>
              <w:bottom w:val="single" w:sz="4" w:space="0" w:color="000000"/>
            </w:tcBorders>
            <w:shd w:val="clear" w:color="auto" w:fill="auto"/>
          </w:tcPr>
          <w:p w14:paraId="52FCC177" w14:textId="77777777" w:rsidR="0042109B" w:rsidRPr="00E736E1" w:rsidRDefault="003C0DFF">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Impactul asupra sarcinilor administrative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4596CA0C" w14:textId="77777777" w:rsidR="0042109B" w:rsidRPr="00E736E1" w:rsidRDefault="0042109B">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tc>
      </w:tr>
      <w:tr w:rsidR="002B009E" w:rsidRPr="00E736E1" w14:paraId="2B470B32" w14:textId="77777777" w:rsidTr="007860E1">
        <w:tc>
          <w:tcPr>
            <w:tcW w:w="888" w:type="dxa"/>
            <w:gridSpan w:val="3"/>
            <w:tcBorders>
              <w:top w:val="single" w:sz="4" w:space="0" w:color="000000"/>
              <w:left w:val="single" w:sz="4" w:space="0" w:color="000000"/>
              <w:bottom w:val="single" w:sz="4" w:space="0" w:color="000000"/>
            </w:tcBorders>
            <w:shd w:val="clear" w:color="auto" w:fill="auto"/>
          </w:tcPr>
          <w:p w14:paraId="47E4E5F5" w14:textId="77777777" w:rsidR="0042109B" w:rsidRPr="00E736E1" w:rsidRDefault="002154E5" w:rsidP="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2.</w:t>
            </w:r>
            <w:r w:rsidRPr="00E736E1">
              <w:rPr>
                <w:rFonts w:ascii="Times New Roman" w:hAnsi="Times New Roman" w:cs="Times New Roman"/>
                <w:color w:val="000000" w:themeColor="text1"/>
                <w:sz w:val="24"/>
                <w:szCs w:val="24"/>
                <w:vertAlign w:val="superscript"/>
              </w:rPr>
              <w:t>2</w:t>
            </w:r>
          </w:p>
        </w:tc>
        <w:tc>
          <w:tcPr>
            <w:tcW w:w="2373" w:type="dxa"/>
            <w:tcBorders>
              <w:top w:val="single" w:sz="4" w:space="0" w:color="000000"/>
              <w:left w:val="single" w:sz="4" w:space="0" w:color="000000"/>
              <w:bottom w:val="single" w:sz="4" w:space="0" w:color="000000"/>
            </w:tcBorders>
            <w:shd w:val="clear" w:color="auto" w:fill="auto"/>
          </w:tcPr>
          <w:p w14:paraId="3356D27A" w14:textId="77777777" w:rsidR="0042109B" w:rsidRPr="00E736E1" w:rsidRDefault="003C0DFF">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Impactul asupra întreprinderilor mici și mijlocii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24D5706F" w14:textId="77777777" w:rsidR="0042109B" w:rsidRPr="00E736E1" w:rsidRDefault="0042109B">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tc>
      </w:tr>
      <w:tr w:rsidR="002B009E" w:rsidRPr="00E736E1" w14:paraId="3E0218A1" w14:textId="77777777" w:rsidTr="007860E1">
        <w:tc>
          <w:tcPr>
            <w:tcW w:w="888" w:type="dxa"/>
            <w:gridSpan w:val="3"/>
            <w:tcBorders>
              <w:top w:val="single" w:sz="4" w:space="0" w:color="000000"/>
              <w:left w:val="single" w:sz="4" w:space="0" w:color="000000"/>
              <w:bottom w:val="single" w:sz="4" w:space="0" w:color="000000"/>
            </w:tcBorders>
            <w:shd w:val="clear" w:color="auto" w:fill="auto"/>
          </w:tcPr>
          <w:p w14:paraId="5F8551D5" w14:textId="77777777" w:rsidR="00113A62" w:rsidRPr="00E736E1" w:rsidRDefault="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3</w:t>
            </w:r>
            <w:r w:rsidR="004B5849" w:rsidRPr="00E736E1">
              <w:rPr>
                <w:rFonts w:ascii="Times New Roman" w:hAnsi="Times New Roman" w:cs="Times New Roman"/>
                <w:color w:val="000000" w:themeColor="text1"/>
                <w:sz w:val="24"/>
                <w:szCs w:val="24"/>
              </w:rPr>
              <w:t>.</w:t>
            </w:r>
          </w:p>
        </w:tc>
        <w:tc>
          <w:tcPr>
            <w:tcW w:w="2373" w:type="dxa"/>
            <w:tcBorders>
              <w:top w:val="single" w:sz="4" w:space="0" w:color="000000"/>
              <w:left w:val="single" w:sz="4" w:space="0" w:color="000000"/>
              <w:bottom w:val="single" w:sz="4" w:space="0" w:color="000000"/>
            </w:tcBorders>
            <w:shd w:val="clear" w:color="auto" w:fill="auto"/>
          </w:tcPr>
          <w:p w14:paraId="18A13BF6" w14:textId="77777777" w:rsidR="00113A62" w:rsidRPr="00E736E1" w:rsidRDefault="004B5849">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Impactul social</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7C860F33" w14:textId="77777777" w:rsidR="00113A62" w:rsidRPr="00E736E1" w:rsidRDefault="004B5849" w:rsidP="008D65D3">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tc>
      </w:tr>
      <w:tr w:rsidR="002B009E" w:rsidRPr="00E736E1" w14:paraId="32CC0F28" w14:textId="77777777" w:rsidTr="007860E1">
        <w:tc>
          <w:tcPr>
            <w:tcW w:w="888" w:type="dxa"/>
            <w:gridSpan w:val="3"/>
            <w:tcBorders>
              <w:top w:val="single" w:sz="4" w:space="0" w:color="000000"/>
              <w:left w:val="single" w:sz="4" w:space="0" w:color="000000"/>
              <w:bottom w:val="single" w:sz="4" w:space="0" w:color="000000"/>
            </w:tcBorders>
            <w:shd w:val="clear" w:color="auto" w:fill="auto"/>
          </w:tcPr>
          <w:p w14:paraId="7177B120" w14:textId="77777777" w:rsidR="00113A62" w:rsidRPr="00E736E1" w:rsidRDefault="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4</w:t>
            </w:r>
            <w:r w:rsidR="004B5849" w:rsidRPr="00E736E1">
              <w:rPr>
                <w:rFonts w:ascii="Times New Roman" w:hAnsi="Times New Roman" w:cs="Times New Roman"/>
                <w:color w:val="000000" w:themeColor="text1"/>
                <w:sz w:val="24"/>
                <w:szCs w:val="24"/>
              </w:rPr>
              <w:t>.</w:t>
            </w:r>
          </w:p>
        </w:tc>
        <w:tc>
          <w:tcPr>
            <w:tcW w:w="2373" w:type="dxa"/>
            <w:tcBorders>
              <w:top w:val="single" w:sz="4" w:space="0" w:color="000000"/>
              <w:left w:val="single" w:sz="4" w:space="0" w:color="000000"/>
              <w:bottom w:val="single" w:sz="4" w:space="0" w:color="000000"/>
            </w:tcBorders>
            <w:shd w:val="clear" w:color="auto" w:fill="auto"/>
          </w:tcPr>
          <w:p w14:paraId="17D31442" w14:textId="77777777" w:rsidR="00113A62" w:rsidRPr="00E736E1" w:rsidRDefault="004B5849">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Impactul asupra mediului</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17BCF6BB" w14:textId="77777777" w:rsidR="00113A62" w:rsidRPr="00E736E1" w:rsidRDefault="004B5849">
            <w:pPr>
              <w:jc w:val="both"/>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refera la acest subiect</w:t>
            </w:r>
          </w:p>
          <w:p w14:paraId="475213BD" w14:textId="77777777" w:rsidR="00113A62" w:rsidRPr="00E736E1" w:rsidRDefault="004B5849">
            <w:pPr>
              <w:jc w:val="both"/>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p>
        </w:tc>
      </w:tr>
      <w:tr w:rsidR="002B009E" w:rsidRPr="00E736E1" w14:paraId="6457EEF2" w14:textId="77777777" w:rsidTr="007860E1">
        <w:tc>
          <w:tcPr>
            <w:tcW w:w="888" w:type="dxa"/>
            <w:gridSpan w:val="3"/>
            <w:tcBorders>
              <w:top w:val="single" w:sz="4" w:space="0" w:color="000000"/>
              <w:left w:val="single" w:sz="4" w:space="0" w:color="000000"/>
              <w:bottom w:val="single" w:sz="4" w:space="0" w:color="000000"/>
            </w:tcBorders>
            <w:shd w:val="clear" w:color="auto" w:fill="auto"/>
          </w:tcPr>
          <w:p w14:paraId="596E2EAC" w14:textId="77777777" w:rsidR="00113A62" w:rsidRPr="00E736E1" w:rsidRDefault="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5</w:t>
            </w:r>
            <w:r w:rsidR="004B5849" w:rsidRPr="00E736E1">
              <w:rPr>
                <w:rFonts w:ascii="Times New Roman" w:hAnsi="Times New Roman" w:cs="Times New Roman"/>
                <w:color w:val="000000" w:themeColor="text1"/>
                <w:sz w:val="24"/>
                <w:szCs w:val="24"/>
              </w:rPr>
              <w:t>.</w:t>
            </w:r>
          </w:p>
        </w:tc>
        <w:tc>
          <w:tcPr>
            <w:tcW w:w="2373" w:type="dxa"/>
            <w:tcBorders>
              <w:top w:val="single" w:sz="4" w:space="0" w:color="000000"/>
              <w:left w:val="single" w:sz="4" w:space="0" w:color="000000"/>
              <w:bottom w:val="single" w:sz="4" w:space="0" w:color="000000"/>
            </w:tcBorders>
            <w:shd w:val="clear" w:color="auto" w:fill="auto"/>
          </w:tcPr>
          <w:p w14:paraId="73015EB6" w14:textId="77777777" w:rsidR="00113A62" w:rsidRPr="00E736E1" w:rsidRDefault="004B5849">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Alte informaţii</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5433D0E3" w14:textId="4209EBE9" w:rsidR="00113A62" w:rsidRPr="00E736E1" w:rsidRDefault="00D20555">
            <w:pPr>
              <w:jc w:val="both"/>
              <w:rPr>
                <w:rFonts w:ascii="Times New Roman" w:hAnsi="Times New Roman" w:cs="Times New Roman"/>
                <w:bCs/>
                <w:color w:val="000000" w:themeColor="text1"/>
                <w:sz w:val="24"/>
                <w:szCs w:val="24"/>
              </w:rPr>
            </w:pPr>
            <w:r w:rsidRPr="00E736E1">
              <w:rPr>
                <w:rFonts w:ascii="Times New Roman" w:hAnsi="Times New Roman" w:cs="Times New Roman"/>
                <w:color w:val="000000" w:themeColor="text1"/>
                <w:sz w:val="24"/>
                <w:szCs w:val="24"/>
              </w:rPr>
              <w:t>Implementările obiectivelor stabilite</w:t>
            </w:r>
            <w:r w:rsidR="004B5849"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prin </w:t>
            </w:r>
            <w:r w:rsidR="005B2780" w:rsidRPr="00E736E1">
              <w:rPr>
                <w:rFonts w:ascii="Times New Roman" w:hAnsi="Times New Roman" w:cs="Times New Roman"/>
                <w:color w:val="000000" w:themeColor="text1"/>
                <w:sz w:val="24"/>
                <w:szCs w:val="24"/>
              </w:rPr>
              <w:t>rectificarea</w:t>
            </w:r>
            <w:r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sz w:val="24"/>
                <w:szCs w:val="24"/>
              </w:rPr>
              <w:t xml:space="preserve">Bugetului de </w:t>
            </w:r>
            <w:r w:rsidR="00B159D2" w:rsidRPr="00E736E1">
              <w:rPr>
                <w:rFonts w:ascii="Times New Roman" w:hAnsi="Times New Roman" w:cs="Times New Roman"/>
                <w:sz w:val="24"/>
                <w:szCs w:val="24"/>
              </w:rPr>
              <w:t xml:space="preserve">venituri și </w:t>
            </w:r>
            <w:r w:rsidRPr="00E736E1">
              <w:rPr>
                <w:rFonts w:ascii="Times New Roman" w:hAnsi="Times New Roman" w:cs="Times New Roman"/>
                <w:sz w:val="24"/>
                <w:szCs w:val="24"/>
              </w:rPr>
              <w:t xml:space="preserve">cheltuieli </w:t>
            </w:r>
            <w:r w:rsidR="00B159D2" w:rsidRPr="00E736E1">
              <w:rPr>
                <w:rFonts w:ascii="Times New Roman" w:hAnsi="Times New Roman" w:cs="Times New Roman"/>
                <w:color w:val="000000" w:themeColor="text1"/>
                <w:sz w:val="24"/>
                <w:szCs w:val="24"/>
              </w:rPr>
              <w:t>al Administraţiei Naţionale „Apele Române” pe anul 2021</w:t>
            </w:r>
            <w:r w:rsidR="005B2780" w:rsidRPr="00E736E1">
              <w:rPr>
                <w:rFonts w:ascii="Times New Roman" w:hAnsi="Times New Roman" w:cs="Times New Roman"/>
                <w:color w:val="000000" w:themeColor="text1"/>
                <w:sz w:val="24"/>
                <w:szCs w:val="24"/>
              </w:rPr>
              <w:t>.</w:t>
            </w:r>
          </w:p>
          <w:p w14:paraId="7F626035" w14:textId="77777777" w:rsidR="00E57F27" w:rsidRPr="00E736E1" w:rsidRDefault="00E57F27">
            <w:pPr>
              <w:jc w:val="both"/>
              <w:rPr>
                <w:rFonts w:ascii="Times New Roman" w:hAnsi="Times New Roman" w:cs="Times New Roman"/>
                <w:bCs/>
                <w:color w:val="000000" w:themeColor="text1"/>
                <w:sz w:val="24"/>
                <w:szCs w:val="24"/>
              </w:rPr>
            </w:pPr>
          </w:p>
          <w:p w14:paraId="53E4F882" w14:textId="77777777" w:rsidR="00E57F27" w:rsidRPr="00E736E1" w:rsidRDefault="00E57F27">
            <w:pPr>
              <w:jc w:val="both"/>
              <w:rPr>
                <w:rFonts w:ascii="Times New Roman" w:hAnsi="Times New Roman" w:cs="Times New Roman"/>
                <w:bCs/>
                <w:color w:val="000000" w:themeColor="text1"/>
                <w:sz w:val="24"/>
                <w:szCs w:val="24"/>
              </w:rPr>
            </w:pPr>
          </w:p>
          <w:p w14:paraId="169B7158" w14:textId="7C11D9FF" w:rsidR="00E57F27" w:rsidRPr="00E736E1" w:rsidRDefault="00E57F27">
            <w:pPr>
              <w:jc w:val="both"/>
              <w:rPr>
                <w:rFonts w:ascii="Times New Roman" w:eastAsia="Times New Roman" w:hAnsi="Times New Roman" w:cs="Times New Roman"/>
                <w:color w:val="000000" w:themeColor="text1"/>
                <w:sz w:val="24"/>
                <w:szCs w:val="24"/>
              </w:rPr>
            </w:pPr>
          </w:p>
        </w:tc>
      </w:tr>
      <w:tr w:rsidR="002B009E" w:rsidRPr="00E736E1" w14:paraId="0ED80C6B" w14:textId="77777777" w:rsidTr="007860E1">
        <w:trPr>
          <w:trHeight w:val="1124"/>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6DDB36B9" w14:textId="77777777" w:rsidR="00E87EC5" w:rsidRPr="00E736E1" w:rsidRDefault="00E87EC5" w:rsidP="00583EA2">
            <w:pPr>
              <w:rPr>
                <w:rFonts w:ascii="Times New Roman" w:hAnsi="Times New Roman" w:cs="Times New Roman"/>
                <w:b/>
                <w:bCs/>
                <w:color w:val="000000" w:themeColor="text1"/>
                <w:sz w:val="24"/>
                <w:szCs w:val="24"/>
              </w:rPr>
            </w:pPr>
          </w:p>
          <w:p w14:paraId="0CF23A92" w14:textId="73F84782" w:rsidR="00113A62" w:rsidRPr="00E736E1" w:rsidRDefault="004B5849">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Secţiunea a 4-a</w:t>
            </w:r>
          </w:p>
          <w:p w14:paraId="43BDB9C5" w14:textId="77777777" w:rsidR="00113A62" w:rsidRPr="00E736E1" w:rsidRDefault="004B5849">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Impactul financiar asupra bugetului general consolidat, atât pe termen scurt, p</w:t>
            </w:r>
            <w:r w:rsidR="00F6243A" w:rsidRPr="00E736E1">
              <w:rPr>
                <w:rFonts w:ascii="Times New Roman" w:hAnsi="Times New Roman" w:cs="Times New Roman"/>
                <w:b/>
                <w:bCs/>
                <w:color w:val="000000" w:themeColor="text1"/>
                <w:sz w:val="24"/>
                <w:szCs w:val="24"/>
              </w:rPr>
              <w:t>entru anul curent, cât şi pe</w:t>
            </w:r>
            <w:r w:rsidRPr="00E736E1">
              <w:rPr>
                <w:rFonts w:ascii="Times New Roman" w:hAnsi="Times New Roman" w:cs="Times New Roman"/>
                <w:b/>
                <w:bCs/>
                <w:color w:val="000000" w:themeColor="text1"/>
                <w:sz w:val="24"/>
                <w:szCs w:val="24"/>
              </w:rPr>
              <w:t xml:space="preserve"> termen lung (pe</w:t>
            </w:r>
            <w:r w:rsidR="00F6243A" w:rsidRPr="00E736E1">
              <w:rPr>
                <w:rFonts w:ascii="Times New Roman" w:hAnsi="Times New Roman" w:cs="Times New Roman"/>
                <w:b/>
                <w:bCs/>
                <w:color w:val="000000" w:themeColor="text1"/>
                <w:sz w:val="24"/>
                <w:szCs w:val="24"/>
              </w:rPr>
              <w:t>ntru</w:t>
            </w:r>
            <w:r w:rsidRPr="00E736E1">
              <w:rPr>
                <w:rFonts w:ascii="Times New Roman" w:hAnsi="Times New Roman" w:cs="Times New Roman"/>
                <w:b/>
                <w:bCs/>
                <w:color w:val="000000" w:themeColor="text1"/>
                <w:sz w:val="24"/>
                <w:szCs w:val="24"/>
              </w:rPr>
              <w:t xml:space="preserve"> 5 ani)</w:t>
            </w:r>
          </w:p>
          <w:p w14:paraId="608CA663" w14:textId="77777777" w:rsidR="00113A62" w:rsidRPr="00E736E1" w:rsidRDefault="004B5849">
            <w:pPr>
              <w:jc w:val="right"/>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mii lei-</w:t>
            </w:r>
          </w:p>
        </w:tc>
      </w:tr>
      <w:tr w:rsidR="002B009E" w:rsidRPr="00E736E1" w14:paraId="61F68F7B" w14:textId="77777777" w:rsidTr="007860E1">
        <w:trPr>
          <w:trHeight w:val="568"/>
        </w:trPr>
        <w:tc>
          <w:tcPr>
            <w:tcW w:w="3261" w:type="dxa"/>
            <w:gridSpan w:val="4"/>
            <w:tcBorders>
              <w:top w:val="single" w:sz="2" w:space="0" w:color="000000"/>
              <w:left w:val="single" w:sz="2" w:space="0" w:color="000000"/>
              <w:bottom w:val="single" w:sz="2" w:space="0" w:color="000000"/>
            </w:tcBorders>
            <w:shd w:val="clear" w:color="auto" w:fill="auto"/>
            <w:vAlign w:val="center"/>
          </w:tcPr>
          <w:p w14:paraId="1161204B"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Indicatori</w:t>
            </w:r>
          </w:p>
        </w:tc>
        <w:tc>
          <w:tcPr>
            <w:tcW w:w="1842" w:type="dxa"/>
            <w:tcBorders>
              <w:top w:val="single" w:sz="2" w:space="0" w:color="000000"/>
              <w:left w:val="single" w:sz="2" w:space="0" w:color="000000"/>
              <w:bottom w:val="single" w:sz="2" w:space="0" w:color="000000"/>
            </w:tcBorders>
            <w:shd w:val="clear" w:color="auto" w:fill="auto"/>
            <w:vAlign w:val="center"/>
          </w:tcPr>
          <w:p w14:paraId="5620924B"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Anul curent</w:t>
            </w:r>
          </w:p>
        </w:tc>
        <w:tc>
          <w:tcPr>
            <w:tcW w:w="3525" w:type="dxa"/>
            <w:gridSpan w:val="4"/>
            <w:tcBorders>
              <w:top w:val="single" w:sz="2" w:space="0" w:color="000000"/>
              <w:left w:val="single" w:sz="2" w:space="0" w:color="000000"/>
              <w:bottom w:val="single" w:sz="2" w:space="0" w:color="000000"/>
            </w:tcBorders>
            <w:shd w:val="clear" w:color="auto" w:fill="auto"/>
            <w:vAlign w:val="center"/>
          </w:tcPr>
          <w:p w14:paraId="3A99382A"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Următorii 4 ani</w:t>
            </w:r>
          </w:p>
        </w:tc>
        <w:tc>
          <w:tcPr>
            <w:tcW w:w="1578" w:type="dxa"/>
            <w:tcBorders>
              <w:top w:val="single" w:sz="2" w:space="0" w:color="000000"/>
              <w:left w:val="single" w:sz="4" w:space="0" w:color="000000"/>
              <w:bottom w:val="single" w:sz="2" w:space="0" w:color="000000"/>
              <w:right w:val="single" w:sz="2" w:space="0" w:color="000000"/>
            </w:tcBorders>
            <w:shd w:val="clear" w:color="auto" w:fill="auto"/>
            <w:vAlign w:val="center"/>
          </w:tcPr>
          <w:p w14:paraId="230C72D5"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Media pe</w:t>
            </w:r>
          </w:p>
          <w:p w14:paraId="2F9E2B79"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5 ani</w:t>
            </w:r>
          </w:p>
        </w:tc>
      </w:tr>
      <w:tr w:rsidR="002B009E" w:rsidRPr="00E736E1" w14:paraId="42E47311" w14:textId="77777777" w:rsidTr="007860E1">
        <w:tc>
          <w:tcPr>
            <w:tcW w:w="3261" w:type="dxa"/>
            <w:gridSpan w:val="4"/>
            <w:tcBorders>
              <w:top w:val="single" w:sz="2" w:space="0" w:color="000000"/>
              <w:left w:val="single" w:sz="2" w:space="0" w:color="000000"/>
              <w:bottom w:val="single" w:sz="2" w:space="0" w:color="000000"/>
            </w:tcBorders>
            <w:shd w:val="clear" w:color="auto" w:fill="auto"/>
          </w:tcPr>
          <w:p w14:paraId="4AEB494F"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1</w:t>
            </w:r>
          </w:p>
        </w:tc>
        <w:tc>
          <w:tcPr>
            <w:tcW w:w="1842" w:type="dxa"/>
            <w:tcBorders>
              <w:top w:val="single" w:sz="2" w:space="0" w:color="000000"/>
              <w:left w:val="single" w:sz="2" w:space="0" w:color="000000"/>
              <w:bottom w:val="single" w:sz="2" w:space="0" w:color="000000"/>
            </w:tcBorders>
            <w:shd w:val="clear" w:color="auto" w:fill="auto"/>
          </w:tcPr>
          <w:p w14:paraId="3F683D8E"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2</w:t>
            </w:r>
          </w:p>
        </w:tc>
        <w:tc>
          <w:tcPr>
            <w:tcW w:w="993" w:type="dxa"/>
            <w:tcBorders>
              <w:top w:val="single" w:sz="2" w:space="0" w:color="000000"/>
              <w:left w:val="single" w:sz="2" w:space="0" w:color="000000"/>
              <w:bottom w:val="single" w:sz="2" w:space="0" w:color="000000"/>
            </w:tcBorders>
            <w:shd w:val="clear" w:color="auto" w:fill="auto"/>
          </w:tcPr>
          <w:p w14:paraId="1D0E52F8"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3</w:t>
            </w:r>
          </w:p>
        </w:tc>
        <w:tc>
          <w:tcPr>
            <w:tcW w:w="862" w:type="dxa"/>
            <w:tcBorders>
              <w:top w:val="single" w:sz="2" w:space="0" w:color="000000"/>
              <w:left w:val="single" w:sz="2" w:space="0" w:color="000000"/>
              <w:bottom w:val="single" w:sz="2" w:space="0" w:color="000000"/>
            </w:tcBorders>
            <w:shd w:val="clear" w:color="auto" w:fill="auto"/>
          </w:tcPr>
          <w:p w14:paraId="4991BA87"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4</w:t>
            </w:r>
          </w:p>
        </w:tc>
        <w:tc>
          <w:tcPr>
            <w:tcW w:w="839" w:type="dxa"/>
            <w:tcBorders>
              <w:top w:val="single" w:sz="2" w:space="0" w:color="000000"/>
              <w:left w:val="single" w:sz="4" w:space="0" w:color="000000"/>
              <w:bottom w:val="single" w:sz="2" w:space="0" w:color="000000"/>
            </w:tcBorders>
            <w:shd w:val="clear" w:color="auto" w:fill="auto"/>
          </w:tcPr>
          <w:p w14:paraId="76AD9CFD"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5</w:t>
            </w:r>
          </w:p>
        </w:tc>
        <w:tc>
          <w:tcPr>
            <w:tcW w:w="831" w:type="dxa"/>
            <w:tcBorders>
              <w:top w:val="single" w:sz="2" w:space="0" w:color="000000"/>
              <w:left w:val="single" w:sz="4" w:space="0" w:color="000000"/>
              <w:bottom w:val="single" w:sz="2" w:space="0" w:color="000000"/>
            </w:tcBorders>
            <w:shd w:val="clear" w:color="auto" w:fill="auto"/>
          </w:tcPr>
          <w:p w14:paraId="7D6C8ED7"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6</w:t>
            </w:r>
          </w:p>
        </w:tc>
        <w:tc>
          <w:tcPr>
            <w:tcW w:w="1578" w:type="dxa"/>
            <w:tcBorders>
              <w:top w:val="single" w:sz="2" w:space="0" w:color="000000"/>
              <w:left w:val="single" w:sz="2" w:space="0" w:color="000000"/>
              <w:bottom w:val="single" w:sz="2" w:space="0" w:color="000000"/>
              <w:right w:val="single" w:sz="2" w:space="0" w:color="000000"/>
            </w:tcBorders>
            <w:shd w:val="clear" w:color="auto" w:fill="auto"/>
          </w:tcPr>
          <w:p w14:paraId="48B0D4E7" w14:textId="77777777" w:rsidR="00113A62" w:rsidRPr="00E736E1" w:rsidRDefault="004B5849">
            <w:pPr>
              <w:jc w:val="cente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7</w:t>
            </w:r>
          </w:p>
        </w:tc>
      </w:tr>
      <w:tr w:rsidR="002B009E" w:rsidRPr="00E736E1" w14:paraId="65FC1A44" w14:textId="77777777" w:rsidTr="007860E1">
        <w:trPr>
          <w:trHeight w:val="1130"/>
        </w:trPr>
        <w:tc>
          <w:tcPr>
            <w:tcW w:w="3261" w:type="dxa"/>
            <w:gridSpan w:val="4"/>
            <w:tcBorders>
              <w:top w:val="single" w:sz="2" w:space="0" w:color="000000"/>
              <w:left w:val="single" w:sz="2" w:space="0" w:color="000000"/>
              <w:bottom w:val="single" w:sz="2" w:space="0" w:color="000000"/>
            </w:tcBorders>
            <w:shd w:val="clear" w:color="auto" w:fill="auto"/>
          </w:tcPr>
          <w:p w14:paraId="511F2226"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1. Modificări ale veniturilor bugetare, plus/minus, din care:</w:t>
            </w:r>
          </w:p>
          <w:p w14:paraId="326DF6E1"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 buget de stat, din acesta:            </w:t>
            </w:r>
          </w:p>
          <w:p w14:paraId="3FA4DEDE"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(i) impozit pe profit                   </w:t>
            </w:r>
          </w:p>
          <w:p w14:paraId="3306CF47" w14:textId="77777777" w:rsidR="003B3A82" w:rsidRPr="00E736E1" w:rsidRDefault="003B3A82">
            <w:pPr>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(ii) impozit pe venit       </w:t>
            </w:r>
          </w:p>
          <w:p w14:paraId="274AAE76"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b) bugete locale:                           </w:t>
            </w:r>
          </w:p>
          <w:p w14:paraId="7713AC45" w14:textId="77777777" w:rsidR="003B3A82" w:rsidRPr="00E736E1" w:rsidRDefault="003B3A82">
            <w:pPr>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(i) impozit pe profit             </w:t>
            </w:r>
          </w:p>
          <w:p w14:paraId="48C4D73D"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c) bugetul asigurărilor sociale de stat: </w:t>
            </w:r>
          </w:p>
          <w:p w14:paraId="428228E2" w14:textId="77777777" w:rsidR="003B3A82" w:rsidRPr="00E736E1" w:rsidRDefault="003B3A82">
            <w:pPr>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(i) contribuţii de asigurări </w:t>
            </w:r>
          </w:p>
          <w:p w14:paraId="16674B42" w14:textId="77777777" w:rsidR="003B3A82" w:rsidRPr="00E736E1" w:rsidRDefault="002879FE">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d) instituţii publice finanţ</w:t>
            </w:r>
            <w:r w:rsidR="003B3A82" w:rsidRPr="00E736E1">
              <w:rPr>
                <w:rFonts w:ascii="Times New Roman" w:hAnsi="Times New Roman" w:cs="Times New Roman"/>
                <w:color w:val="000000" w:themeColor="text1"/>
                <w:sz w:val="24"/>
                <w:szCs w:val="24"/>
              </w:rPr>
              <w:t xml:space="preserve">ate integral din venituri prorpii                   </w:t>
            </w:r>
          </w:p>
        </w:tc>
        <w:tc>
          <w:tcPr>
            <w:tcW w:w="1842" w:type="dxa"/>
            <w:tcBorders>
              <w:top w:val="single" w:sz="2" w:space="0" w:color="000000"/>
              <w:left w:val="single" w:sz="2" w:space="0" w:color="000000"/>
              <w:bottom w:val="single" w:sz="2" w:space="0" w:color="000000"/>
            </w:tcBorders>
            <w:shd w:val="clear" w:color="auto" w:fill="auto"/>
          </w:tcPr>
          <w:p w14:paraId="13BEDEB3" w14:textId="77777777" w:rsidR="003B3A82" w:rsidRPr="00E736E1" w:rsidRDefault="003B3A82">
            <w:pPr>
              <w:jc w:val="center"/>
              <w:rPr>
                <w:rFonts w:ascii="Times New Roman" w:hAnsi="Times New Roman" w:cs="Times New Roman"/>
                <w:color w:val="000000" w:themeColor="text1"/>
                <w:sz w:val="24"/>
                <w:szCs w:val="24"/>
              </w:rPr>
            </w:pPr>
          </w:p>
          <w:p w14:paraId="1C722397" w14:textId="77777777" w:rsidR="003B3A82" w:rsidRPr="00E736E1" w:rsidRDefault="003B3A82">
            <w:pPr>
              <w:jc w:val="center"/>
              <w:rPr>
                <w:rFonts w:ascii="Times New Roman" w:hAnsi="Times New Roman" w:cs="Times New Roman"/>
                <w:color w:val="000000" w:themeColor="text1"/>
                <w:sz w:val="24"/>
                <w:szCs w:val="24"/>
              </w:rPr>
            </w:pPr>
          </w:p>
          <w:p w14:paraId="61CC11EC" w14:textId="77777777" w:rsidR="003B3A82" w:rsidRPr="00E736E1" w:rsidRDefault="003B3A82">
            <w:pPr>
              <w:jc w:val="center"/>
              <w:rPr>
                <w:rFonts w:ascii="Times New Roman" w:hAnsi="Times New Roman" w:cs="Times New Roman"/>
                <w:color w:val="000000" w:themeColor="text1"/>
                <w:sz w:val="24"/>
                <w:szCs w:val="24"/>
              </w:rPr>
            </w:pPr>
          </w:p>
          <w:p w14:paraId="6CD8822B" w14:textId="77777777" w:rsidR="003B3A82" w:rsidRPr="00E736E1" w:rsidRDefault="003B3A82">
            <w:pPr>
              <w:jc w:val="center"/>
              <w:rPr>
                <w:rFonts w:ascii="Times New Roman" w:hAnsi="Times New Roman" w:cs="Times New Roman"/>
                <w:color w:val="000000" w:themeColor="text1"/>
                <w:sz w:val="24"/>
                <w:szCs w:val="24"/>
              </w:rPr>
            </w:pPr>
          </w:p>
          <w:p w14:paraId="490699FE" w14:textId="77777777" w:rsidR="003B3A82" w:rsidRPr="00E736E1" w:rsidRDefault="003B3A82">
            <w:pPr>
              <w:jc w:val="center"/>
              <w:rPr>
                <w:rFonts w:ascii="Times New Roman" w:hAnsi="Times New Roman" w:cs="Times New Roman"/>
                <w:color w:val="000000" w:themeColor="text1"/>
                <w:sz w:val="24"/>
                <w:szCs w:val="24"/>
              </w:rPr>
            </w:pPr>
          </w:p>
          <w:p w14:paraId="1D4E6E2E" w14:textId="77777777" w:rsidR="003B3A82" w:rsidRPr="00E736E1" w:rsidRDefault="003B3A82">
            <w:pPr>
              <w:jc w:val="center"/>
              <w:rPr>
                <w:rFonts w:ascii="Times New Roman" w:hAnsi="Times New Roman" w:cs="Times New Roman"/>
                <w:color w:val="000000" w:themeColor="text1"/>
                <w:sz w:val="24"/>
                <w:szCs w:val="24"/>
              </w:rPr>
            </w:pPr>
          </w:p>
          <w:p w14:paraId="64E5AA6F" w14:textId="77777777" w:rsidR="003B3A82" w:rsidRPr="00E736E1" w:rsidRDefault="003B3A82">
            <w:pPr>
              <w:jc w:val="center"/>
              <w:rPr>
                <w:rFonts w:ascii="Times New Roman" w:hAnsi="Times New Roman" w:cs="Times New Roman"/>
                <w:color w:val="000000" w:themeColor="text1"/>
                <w:sz w:val="24"/>
                <w:szCs w:val="24"/>
              </w:rPr>
            </w:pPr>
          </w:p>
          <w:p w14:paraId="59C8485A" w14:textId="77777777" w:rsidR="003B3A82" w:rsidRPr="00E736E1" w:rsidRDefault="003B3A82">
            <w:pPr>
              <w:jc w:val="center"/>
              <w:rPr>
                <w:rFonts w:ascii="Times New Roman" w:hAnsi="Times New Roman" w:cs="Times New Roman"/>
                <w:color w:val="000000" w:themeColor="text1"/>
                <w:sz w:val="24"/>
                <w:szCs w:val="24"/>
              </w:rPr>
            </w:pPr>
          </w:p>
          <w:p w14:paraId="738C9157" w14:textId="77777777" w:rsidR="003B3A82" w:rsidRPr="00E736E1" w:rsidRDefault="003B3A82">
            <w:pPr>
              <w:jc w:val="center"/>
              <w:rPr>
                <w:rFonts w:ascii="Times New Roman" w:hAnsi="Times New Roman" w:cs="Times New Roman"/>
                <w:color w:val="000000" w:themeColor="text1"/>
                <w:sz w:val="24"/>
                <w:szCs w:val="24"/>
              </w:rPr>
            </w:pPr>
          </w:p>
          <w:p w14:paraId="72B09EFA" w14:textId="77777777" w:rsidR="003B3A82" w:rsidRPr="00E736E1" w:rsidRDefault="003B3A82">
            <w:pPr>
              <w:jc w:val="center"/>
              <w:rPr>
                <w:rFonts w:ascii="Times New Roman" w:hAnsi="Times New Roman" w:cs="Times New Roman"/>
                <w:color w:val="000000" w:themeColor="text1"/>
                <w:sz w:val="24"/>
                <w:szCs w:val="24"/>
              </w:rPr>
            </w:pPr>
          </w:p>
          <w:p w14:paraId="7CCFDE11" w14:textId="77777777" w:rsidR="003B3A82" w:rsidRPr="00E736E1" w:rsidRDefault="003B3A82" w:rsidP="006D68F2">
            <w:pPr>
              <w:jc w:val="center"/>
              <w:rPr>
                <w:rFonts w:ascii="Times New Roman" w:hAnsi="Times New Roman" w:cs="Times New Roman"/>
                <w:color w:val="000000" w:themeColor="text1"/>
                <w:sz w:val="24"/>
                <w:szCs w:val="24"/>
              </w:rPr>
            </w:pPr>
          </w:p>
        </w:tc>
        <w:tc>
          <w:tcPr>
            <w:tcW w:w="993" w:type="dxa"/>
            <w:tcBorders>
              <w:top w:val="single" w:sz="2" w:space="0" w:color="000000"/>
              <w:left w:val="single" w:sz="2" w:space="0" w:color="000000"/>
              <w:bottom w:val="single" w:sz="2" w:space="0" w:color="000000"/>
            </w:tcBorders>
            <w:shd w:val="clear" w:color="auto" w:fill="auto"/>
          </w:tcPr>
          <w:p w14:paraId="4D873F1E" w14:textId="77777777" w:rsidR="003B3A82" w:rsidRPr="00E736E1" w:rsidRDefault="003B3A82" w:rsidP="003B3A82">
            <w:pPr>
              <w:jc w:val="center"/>
              <w:rPr>
                <w:rFonts w:ascii="Times New Roman" w:hAnsi="Times New Roman" w:cs="Times New Roman"/>
                <w:color w:val="000000" w:themeColor="text1"/>
                <w:sz w:val="24"/>
                <w:szCs w:val="24"/>
              </w:rPr>
            </w:pPr>
          </w:p>
        </w:tc>
        <w:tc>
          <w:tcPr>
            <w:tcW w:w="862" w:type="dxa"/>
            <w:tcBorders>
              <w:top w:val="single" w:sz="2" w:space="0" w:color="000000"/>
              <w:left w:val="single" w:sz="2" w:space="0" w:color="000000"/>
              <w:bottom w:val="single" w:sz="2" w:space="0" w:color="000000"/>
            </w:tcBorders>
            <w:shd w:val="clear" w:color="auto" w:fill="auto"/>
          </w:tcPr>
          <w:p w14:paraId="588D2F00" w14:textId="77777777" w:rsidR="003B3A82" w:rsidRPr="00E736E1" w:rsidRDefault="003B3A82" w:rsidP="009031FC">
            <w:pPr>
              <w:jc w:val="center"/>
              <w:rPr>
                <w:rFonts w:ascii="Times New Roman" w:hAnsi="Times New Roman" w:cs="Times New Roman"/>
                <w:color w:val="000000" w:themeColor="text1"/>
                <w:sz w:val="24"/>
                <w:szCs w:val="24"/>
              </w:rPr>
            </w:pPr>
          </w:p>
        </w:tc>
        <w:tc>
          <w:tcPr>
            <w:tcW w:w="839" w:type="dxa"/>
            <w:tcBorders>
              <w:top w:val="single" w:sz="2" w:space="0" w:color="000000"/>
              <w:left w:val="single" w:sz="4" w:space="0" w:color="000000"/>
              <w:bottom w:val="single" w:sz="2" w:space="0" w:color="000000"/>
            </w:tcBorders>
            <w:shd w:val="clear" w:color="auto" w:fill="auto"/>
          </w:tcPr>
          <w:p w14:paraId="3B50E951" w14:textId="77777777" w:rsidR="003B3A82" w:rsidRPr="00E736E1" w:rsidRDefault="003B3A82" w:rsidP="009031FC">
            <w:pPr>
              <w:jc w:val="center"/>
              <w:rPr>
                <w:rFonts w:ascii="Times New Roman" w:hAnsi="Times New Roman" w:cs="Times New Roman"/>
                <w:color w:val="000000" w:themeColor="text1"/>
                <w:sz w:val="24"/>
                <w:szCs w:val="24"/>
              </w:rPr>
            </w:pPr>
          </w:p>
        </w:tc>
        <w:tc>
          <w:tcPr>
            <w:tcW w:w="831" w:type="dxa"/>
            <w:tcBorders>
              <w:top w:val="single" w:sz="2" w:space="0" w:color="000000"/>
              <w:left w:val="single" w:sz="4" w:space="0" w:color="000000"/>
              <w:bottom w:val="single" w:sz="2" w:space="0" w:color="000000"/>
            </w:tcBorders>
            <w:shd w:val="clear" w:color="auto" w:fill="auto"/>
          </w:tcPr>
          <w:p w14:paraId="2A13ABDB" w14:textId="77777777" w:rsidR="003B3A82" w:rsidRPr="00E736E1" w:rsidRDefault="003B3A82" w:rsidP="009031FC">
            <w:pPr>
              <w:jc w:val="center"/>
              <w:rPr>
                <w:rFonts w:ascii="Times New Roman" w:hAnsi="Times New Roman" w:cs="Times New Roman"/>
                <w:color w:val="000000" w:themeColor="text1"/>
                <w:sz w:val="24"/>
                <w:szCs w:val="24"/>
              </w:rPr>
            </w:pPr>
          </w:p>
        </w:tc>
        <w:tc>
          <w:tcPr>
            <w:tcW w:w="1578" w:type="dxa"/>
            <w:tcBorders>
              <w:top w:val="single" w:sz="2" w:space="0" w:color="000000"/>
              <w:left w:val="single" w:sz="2" w:space="0" w:color="000000"/>
              <w:bottom w:val="single" w:sz="2" w:space="0" w:color="000000"/>
              <w:right w:val="single" w:sz="2" w:space="0" w:color="000000"/>
            </w:tcBorders>
            <w:shd w:val="clear" w:color="auto" w:fill="auto"/>
          </w:tcPr>
          <w:p w14:paraId="4FB4CBD2" w14:textId="77777777" w:rsidR="003B3A82" w:rsidRPr="00E736E1" w:rsidRDefault="003B3A82" w:rsidP="009031FC">
            <w:pPr>
              <w:jc w:val="center"/>
              <w:rPr>
                <w:rFonts w:ascii="Times New Roman" w:hAnsi="Times New Roman" w:cs="Times New Roman"/>
                <w:color w:val="000000" w:themeColor="text1"/>
                <w:sz w:val="24"/>
                <w:szCs w:val="24"/>
              </w:rPr>
            </w:pPr>
          </w:p>
        </w:tc>
      </w:tr>
      <w:tr w:rsidR="002B009E" w:rsidRPr="00E736E1" w14:paraId="2142B014" w14:textId="77777777" w:rsidTr="007860E1">
        <w:trPr>
          <w:trHeight w:val="698"/>
        </w:trPr>
        <w:tc>
          <w:tcPr>
            <w:tcW w:w="3261" w:type="dxa"/>
            <w:gridSpan w:val="4"/>
            <w:tcBorders>
              <w:top w:val="single" w:sz="2" w:space="0" w:color="000000"/>
              <w:left w:val="single" w:sz="2" w:space="0" w:color="000000"/>
              <w:bottom w:val="single" w:sz="2" w:space="0" w:color="000000"/>
            </w:tcBorders>
            <w:shd w:val="clear" w:color="auto" w:fill="auto"/>
          </w:tcPr>
          <w:p w14:paraId="1388A0E3"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2. Modificări ale cheltuielilor bugetare, plus/minus, din care:                 </w:t>
            </w:r>
          </w:p>
          <w:p w14:paraId="7B90D371"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 buget de stat, din acesta:            </w:t>
            </w:r>
          </w:p>
          <w:p w14:paraId="7E0C91FB"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(i) cheltuieli de personal</w:t>
            </w:r>
          </w:p>
          <w:p w14:paraId="434934CF" w14:textId="77777777" w:rsidR="003B3A82" w:rsidRPr="00E736E1" w:rsidRDefault="003B3A82">
            <w:pPr>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(ii) bunuri şi servicii     </w:t>
            </w:r>
          </w:p>
          <w:p w14:paraId="6A7BAEF5"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(iii) cheltuieli de capital   </w:t>
            </w:r>
          </w:p>
          <w:p w14:paraId="25F3CAF7"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b) bugete locale:                            </w:t>
            </w:r>
          </w:p>
          <w:p w14:paraId="14BE3708"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(i) cheltuieli de personal   </w:t>
            </w:r>
          </w:p>
          <w:p w14:paraId="6051E474" w14:textId="77777777" w:rsidR="003B3A82" w:rsidRPr="00E736E1" w:rsidRDefault="003B3A82">
            <w:pPr>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(ii) bunuri şi servicii              </w:t>
            </w:r>
          </w:p>
          <w:p w14:paraId="40B618F9"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c) bugetul asigurărilor sociale de stat: </w:t>
            </w:r>
          </w:p>
          <w:p w14:paraId="24E8D257"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(i) cheltuieli de personal</w:t>
            </w:r>
          </w:p>
          <w:p w14:paraId="12DA0AD5" w14:textId="77777777" w:rsidR="00014768" w:rsidRPr="00E736E1" w:rsidRDefault="003B3A82">
            <w:pPr>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(ii) bunuri şi servicii</w:t>
            </w:r>
          </w:p>
          <w:p w14:paraId="51DE3BD5" w14:textId="77777777" w:rsidR="003B3A82" w:rsidRPr="00E736E1" w:rsidRDefault="00014768" w:rsidP="00F6243A">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d)</w:t>
            </w:r>
            <w:r w:rsidR="00F6243A" w:rsidRPr="00E736E1">
              <w:rPr>
                <w:rFonts w:ascii="Times New Roman" w:hAnsi="Times New Roman" w:cs="Times New Roman"/>
                <w:color w:val="000000" w:themeColor="text1"/>
                <w:sz w:val="24"/>
                <w:szCs w:val="24"/>
              </w:rPr>
              <w:t xml:space="preserve"> bugetul instituţiilor publice finanţ</w:t>
            </w:r>
            <w:r w:rsidRPr="00E736E1">
              <w:rPr>
                <w:rFonts w:ascii="Times New Roman" w:hAnsi="Times New Roman" w:cs="Times New Roman"/>
                <w:color w:val="000000" w:themeColor="text1"/>
                <w:sz w:val="24"/>
                <w:szCs w:val="24"/>
              </w:rPr>
              <w:t>ate integral din surse proprii</w:t>
            </w:r>
            <w:r w:rsidR="003B3A82" w:rsidRPr="00E736E1">
              <w:rPr>
                <w:rFonts w:ascii="Times New Roman" w:hAnsi="Times New Roman" w:cs="Times New Roman"/>
                <w:color w:val="000000" w:themeColor="text1"/>
                <w:sz w:val="24"/>
                <w:szCs w:val="24"/>
              </w:rPr>
              <w:t xml:space="preserve"> </w:t>
            </w:r>
          </w:p>
        </w:tc>
        <w:tc>
          <w:tcPr>
            <w:tcW w:w="1842" w:type="dxa"/>
            <w:tcBorders>
              <w:top w:val="single" w:sz="2" w:space="0" w:color="000000"/>
              <w:left w:val="single" w:sz="2" w:space="0" w:color="000000"/>
              <w:bottom w:val="single" w:sz="2" w:space="0" w:color="000000"/>
            </w:tcBorders>
            <w:shd w:val="clear" w:color="auto" w:fill="auto"/>
          </w:tcPr>
          <w:p w14:paraId="55AA4BE5" w14:textId="77777777" w:rsidR="003B3A82" w:rsidRPr="00E736E1" w:rsidRDefault="003B3A82">
            <w:pPr>
              <w:jc w:val="center"/>
              <w:rPr>
                <w:rFonts w:ascii="Times New Roman" w:hAnsi="Times New Roman" w:cs="Times New Roman"/>
                <w:color w:val="000000" w:themeColor="text1"/>
                <w:sz w:val="24"/>
                <w:szCs w:val="24"/>
              </w:rPr>
            </w:pPr>
          </w:p>
          <w:p w14:paraId="012E7127" w14:textId="77777777" w:rsidR="00014768" w:rsidRPr="00E736E1" w:rsidRDefault="00014768">
            <w:pPr>
              <w:jc w:val="center"/>
              <w:rPr>
                <w:rFonts w:ascii="Times New Roman" w:hAnsi="Times New Roman" w:cs="Times New Roman"/>
                <w:color w:val="000000" w:themeColor="text1"/>
                <w:sz w:val="24"/>
                <w:szCs w:val="24"/>
              </w:rPr>
            </w:pPr>
          </w:p>
          <w:p w14:paraId="6DB79A4A" w14:textId="77777777" w:rsidR="00014768" w:rsidRPr="00E736E1" w:rsidRDefault="00014768">
            <w:pPr>
              <w:jc w:val="center"/>
              <w:rPr>
                <w:rFonts w:ascii="Times New Roman" w:hAnsi="Times New Roman" w:cs="Times New Roman"/>
                <w:color w:val="000000" w:themeColor="text1"/>
                <w:sz w:val="24"/>
                <w:szCs w:val="24"/>
              </w:rPr>
            </w:pPr>
          </w:p>
          <w:p w14:paraId="37A700C5" w14:textId="77777777" w:rsidR="00014768" w:rsidRPr="00E736E1" w:rsidRDefault="00014768">
            <w:pPr>
              <w:jc w:val="center"/>
              <w:rPr>
                <w:rFonts w:ascii="Times New Roman" w:hAnsi="Times New Roman" w:cs="Times New Roman"/>
                <w:color w:val="000000" w:themeColor="text1"/>
                <w:sz w:val="24"/>
                <w:szCs w:val="24"/>
              </w:rPr>
            </w:pPr>
          </w:p>
          <w:p w14:paraId="1CD55C90" w14:textId="77777777" w:rsidR="00014768" w:rsidRPr="00E736E1" w:rsidRDefault="00014768">
            <w:pPr>
              <w:jc w:val="center"/>
              <w:rPr>
                <w:rFonts w:ascii="Times New Roman" w:hAnsi="Times New Roman" w:cs="Times New Roman"/>
                <w:color w:val="000000" w:themeColor="text1"/>
                <w:sz w:val="24"/>
                <w:szCs w:val="24"/>
              </w:rPr>
            </w:pPr>
          </w:p>
          <w:p w14:paraId="404CAF5E" w14:textId="77777777" w:rsidR="00014768" w:rsidRPr="00E736E1" w:rsidRDefault="00014768">
            <w:pPr>
              <w:jc w:val="center"/>
              <w:rPr>
                <w:rFonts w:ascii="Times New Roman" w:hAnsi="Times New Roman" w:cs="Times New Roman"/>
                <w:color w:val="000000" w:themeColor="text1"/>
                <w:sz w:val="24"/>
                <w:szCs w:val="24"/>
              </w:rPr>
            </w:pPr>
          </w:p>
          <w:p w14:paraId="58F085AF" w14:textId="77777777" w:rsidR="00014768" w:rsidRPr="00E736E1" w:rsidRDefault="00014768">
            <w:pPr>
              <w:jc w:val="center"/>
              <w:rPr>
                <w:rFonts w:ascii="Times New Roman" w:hAnsi="Times New Roman" w:cs="Times New Roman"/>
                <w:color w:val="000000" w:themeColor="text1"/>
                <w:sz w:val="24"/>
                <w:szCs w:val="24"/>
              </w:rPr>
            </w:pPr>
          </w:p>
          <w:p w14:paraId="1E4570EE" w14:textId="77777777" w:rsidR="00014768" w:rsidRPr="00E736E1" w:rsidRDefault="00014768">
            <w:pPr>
              <w:jc w:val="center"/>
              <w:rPr>
                <w:rFonts w:ascii="Times New Roman" w:hAnsi="Times New Roman" w:cs="Times New Roman"/>
                <w:color w:val="000000" w:themeColor="text1"/>
                <w:sz w:val="24"/>
                <w:szCs w:val="24"/>
              </w:rPr>
            </w:pPr>
          </w:p>
          <w:p w14:paraId="690A1294" w14:textId="77777777" w:rsidR="00014768" w:rsidRPr="00E736E1" w:rsidRDefault="00014768">
            <w:pPr>
              <w:jc w:val="center"/>
              <w:rPr>
                <w:rFonts w:ascii="Times New Roman" w:hAnsi="Times New Roman" w:cs="Times New Roman"/>
                <w:color w:val="000000" w:themeColor="text1"/>
                <w:sz w:val="24"/>
                <w:szCs w:val="24"/>
              </w:rPr>
            </w:pPr>
          </w:p>
          <w:p w14:paraId="4277B9D7" w14:textId="77777777" w:rsidR="00014768" w:rsidRPr="00E736E1" w:rsidRDefault="00014768">
            <w:pPr>
              <w:jc w:val="center"/>
              <w:rPr>
                <w:rFonts w:ascii="Times New Roman" w:hAnsi="Times New Roman" w:cs="Times New Roman"/>
                <w:color w:val="000000" w:themeColor="text1"/>
                <w:sz w:val="24"/>
                <w:szCs w:val="24"/>
              </w:rPr>
            </w:pPr>
          </w:p>
          <w:p w14:paraId="06215389" w14:textId="77777777" w:rsidR="00014768" w:rsidRPr="00E736E1" w:rsidRDefault="00014768">
            <w:pPr>
              <w:jc w:val="center"/>
              <w:rPr>
                <w:rFonts w:ascii="Times New Roman" w:hAnsi="Times New Roman" w:cs="Times New Roman"/>
                <w:color w:val="000000" w:themeColor="text1"/>
                <w:sz w:val="24"/>
                <w:szCs w:val="24"/>
              </w:rPr>
            </w:pPr>
          </w:p>
          <w:p w14:paraId="478E6DDC" w14:textId="77777777" w:rsidR="00014768" w:rsidRPr="00E736E1" w:rsidRDefault="00014768">
            <w:pPr>
              <w:jc w:val="center"/>
              <w:rPr>
                <w:rFonts w:ascii="Times New Roman" w:hAnsi="Times New Roman" w:cs="Times New Roman"/>
                <w:color w:val="000000" w:themeColor="text1"/>
                <w:sz w:val="24"/>
                <w:szCs w:val="24"/>
              </w:rPr>
            </w:pPr>
          </w:p>
          <w:p w14:paraId="3E196883" w14:textId="77777777" w:rsidR="00E82AE1" w:rsidRPr="00E736E1" w:rsidRDefault="00E82AE1">
            <w:pPr>
              <w:jc w:val="center"/>
              <w:rPr>
                <w:rFonts w:ascii="Times New Roman" w:hAnsi="Times New Roman" w:cs="Times New Roman"/>
                <w:color w:val="000000" w:themeColor="text1"/>
                <w:sz w:val="24"/>
                <w:szCs w:val="24"/>
              </w:rPr>
            </w:pPr>
          </w:p>
          <w:p w14:paraId="6FCB5064" w14:textId="77777777" w:rsidR="00014768" w:rsidRPr="00E736E1" w:rsidRDefault="00014768">
            <w:pPr>
              <w:jc w:val="center"/>
              <w:rPr>
                <w:rFonts w:ascii="Times New Roman" w:hAnsi="Times New Roman" w:cs="Times New Roman"/>
                <w:color w:val="000000" w:themeColor="text1"/>
                <w:sz w:val="24"/>
                <w:szCs w:val="24"/>
              </w:rPr>
            </w:pPr>
          </w:p>
        </w:tc>
        <w:tc>
          <w:tcPr>
            <w:tcW w:w="993" w:type="dxa"/>
            <w:tcBorders>
              <w:top w:val="single" w:sz="2" w:space="0" w:color="000000"/>
              <w:left w:val="single" w:sz="2" w:space="0" w:color="000000"/>
              <w:bottom w:val="single" w:sz="2" w:space="0" w:color="000000"/>
            </w:tcBorders>
            <w:shd w:val="clear" w:color="auto" w:fill="auto"/>
          </w:tcPr>
          <w:p w14:paraId="65D7EE42" w14:textId="77777777" w:rsidR="003B3A82" w:rsidRPr="00E736E1" w:rsidRDefault="003B3A82">
            <w:pPr>
              <w:jc w:val="center"/>
              <w:rPr>
                <w:rFonts w:ascii="Times New Roman" w:hAnsi="Times New Roman" w:cs="Times New Roman"/>
                <w:color w:val="000000" w:themeColor="text1"/>
                <w:sz w:val="24"/>
                <w:szCs w:val="24"/>
              </w:rPr>
            </w:pPr>
          </w:p>
        </w:tc>
        <w:tc>
          <w:tcPr>
            <w:tcW w:w="862" w:type="dxa"/>
            <w:tcBorders>
              <w:top w:val="single" w:sz="2" w:space="0" w:color="000000"/>
              <w:left w:val="single" w:sz="2" w:space="0" w:color="000000"/>
              <w:bottom w:val="single" w:sz="2" w:space="0" w:color="000000"/>
            </w:tcBorders>
            <w:shd w:val="clear" w:color="auto" w:fill="auto"/>
          </w:tcPr>
          <w:p w14:paraId="27DC4367" w14:textId="77777777" w:rsidR="003B3A82" w:rsidRPr="00E736E1" w:rsidRDefault="003B3A82" w:rsidP="009031FC">
            <w:pPr>
              <w:jc w:val="center"/>
              <w:rPr>
                <w:rFonts w:ascii="Times New Roman" w:hAnsi="Times New Roman" w:cs="Times New Roman"/>
                <w:color w:val="000000" w:themeColor="text1"/>
                <w:sz w:val="24"/>
                <w:szCs w:val="24"/>
              </w:rPr>
            </w:pPr>
          </w:p>
        </w:tc>
        <w:tc>
          <w:tcPr>
            <w:tcW w:w="839" w:type="dxa"/>
            <w:tcBorders>
              <w:top w:val="single" w:sz="2" w:space="0" w:color="000000"/>
              <w:left w:val="single" w:sz="4" w:space="0" w:color="000000"/>
              <w:bottom w:val="single" w:sz="2" w:space="0" w:color="000000"/>
            </w:tcBorders>
            <w:shd w:val="clear" w:color="auto" w:fill="auto"/>
          </w:tcPr>
          <w:p w14:paraId="48128FB3" w14:textId="77777777" w:rsidR="003B3A82" w:rsidRPr="00E736E1" w:rsidRDefault="003B3A82" w:rsidP="009031FC">
            <w:pPr>
              <w:jc w:val="center"/>
              <w:rPr>
                <w:rFonts w:ascii="Times New Roman" w:hAnsi="Times New Roman" w:cs="Times New Roman"/>
                <w:color w:val="000000" w:themeColor="text1"/>
                <w:sz w:val="24"/>
                <w:szCs w:val="24"/>
              </w:rPr>
            </w:pPr>
          </w:p>
        </w:tc>
        <w:tc>
          <w:tcPr>
            <w:tcW w:w="831" w:type="dxa"/>
            <w:tcBorders>
              <w:top w:val="single" w:sz="2" w:space="0" w:color="000000"/>
              <w:left w:val="single" w:sz="4" w:space="0" w:color="000000"/>
              <w:bottom w:val="single" w:sz="2" w:space="0" w:color="000000"/>
            </w:tcBorders>
            <w:shd w:val="clear" w:color="auto" w:fill="auto"/>
          </w:tcPr>
          <w:p w14:paraId="0B1F923C" w14:textId="77777777" w:rsidR="003B3A82" w:rsidRPr="00E736E1" w:rsidRDefault="003B3A82" w:rsidP="009031FC">
            <w:pPr>
              <w:jc w:val="center"/>
              <w:rPr>
                <w:rFonts w:ascii="Times New Roman" w:hAnsi="Times New Roman" w:cs="Times New Roman"/>
                <w:color w:val="000000" w:themeColor="text1"/>
                <w:sz w:val="24"/>
                <w:szCs w:val="24"/>
              </w:rPr>
            </w:pPr>
          </w:p>
        </w:tc>
        <w:tc>
          <w:tcPr>
            <w:tcW w:w="1578" w:type="dxa"/>
            <w:tcBorders>
              <w:top w:val="single" w:sz="2" w:space="0" w:color="000000"/>
              <w:left w:val="single" w:sz="2" w:space="0" w:color="000000"/>
              <w:bottom w:val="single" w:sz="2" w:space="0" w:color="000000"/>
              <w:right w:val="single" w:sz="2" w:space="0" w:color="000000"/>
            </w:tcBorders>
            <w:shd w:val="clear" w:color="auto" w:fill="auto"/>
          </w:tcPr>
          <w:p w14:paraId="5539B0DB" w14:textId="77777777" w:rsidR="003B3A82" w:rsidRPr="00E736E1" w:rsidRDefault="003B3A82" w:rsidP="009031FC">
            <w:pPr>
              <w:jc w:val="center"/>
              <w:rPr>
                <w:rFonts w:ascii="Times New Roman" w:hAnsi="Times New Roman" w:cs="Times New Roman"/>
                <w:color w:val="000000" w:themeColor="text1"/>
                <w:sz w:val="24"/>
                <w:szCs w:val="24"/>
              </w:rPr>
            </w:pPr>
          </w:p>
        </w:tc>
      </w:tr>
      <w:tr w:rsidR="002B009E" w:rsidRPr="00E736E1" w14:paraId="16C78C8B" w14:textId="77777777" w:rsidTr="007860E1">
        <w:tc>
          <w:tcPr>
            <w:tcW w:w="3261" w:type="dxa"/>
            <w:gridSpan w:val="4"/>
            <w:tcBorders>
              <w:top w:val="single" w:sz="2" w:space="0" w:color="000000"/>
              <w:left w:val="single" w:sz="2" w:space="0" w:color="000000"/>
              <w:bottom w:val="single" w:sz="2" w:space="0" w:color="000000"/>
            </w:tcBorders>
            <w:shd w:val="clear" w:color="auto" w:fill="auto"/>
          </w:tcPr>
          <w:p w14:paraId="1669C609"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3. Impact financiar, plus/minus, care:                               </w:t>
            </w:r>
          </w:p>
          <w:p w14:paraId="72DF07C8" w14:textId="77777777" w:rsidR="003B3A82" w:rsidRPr="00E736E1" w:rsidRDefault="003B3A82">
            <w:pPr>
              <w:ind w:firstLine="90"/>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 buget de stat                            </w:t>
            </w:r>
          </w:p>
          <w:p w14:paraId="713A6C8E" w14:textId="77777777" w:rsidR="003B3A82" w:rsidRPr="00E736E1" w:rsidRDefault="003B3A82">
            <w:pPr>
              <w:ind w:firstLine="90"/>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b) bugete locale   </w:t>
            </w:r>
          </w:p>
          <w:p w14:paraId="696368D0" w14:textId="77777777" w:rsidR="003B3A82" w:rsidRPr="00E736E1" w:rsidRDefault="00F6243A">
            <w:pPr>
              <w:ind w:firstLine="90"/>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c) instituţii publice finanţ</w:t>
            </w:r>
            <w:r w:rsidR="003B3A82" w:rsidRPr="00E736E1">
              <w:rPr>
                <w:rFonts w:ascii="Times New Roman" w:hAnsi="Times New Roman" w:cs="Times New Roman"/>
                <w:color w:val="000000" w:themeColor="text1"/>
                <w:sz w:val="24"/>
                <w:szCs w:val="24"/>
              </w:rPr>
              <w:t xml:space="preserve">ate integral din venituri proprii                      </w:t>
            </w:r>
          </w:p>
        </w:tc>
        <w:tc>
          <w:tcPr>
            <w:tcW w:w="1842" w:type="dxa"/>
            <w:tcBorders>
              <w:top w:val="single" w:sz="2" w:space="0" w:color="000000"/>
              <w:left w:val="single" w:sz="2" w:space="0" w:color="000000"/>
              <w:bottom w:val="single" w:sz="2" w:space="0" w:color="000000"/>
            </w:tcBorders>
            <w:shd w:val="clear" w:color="auto" w:fill="auto"/>
          </w:tcPr>
          <w:p w14:paraId="25B8DCB0" w14:textId="77777777" w:rsidR="003B3A82" w:rsidRPr="00E736E1" w:rsidRDefault="003B3A82">
            <w:pPr>
              <w:snapToGrid w:val="0"/>
              <w:jc w:val="center"/>
              <w:rPr>
                <w:rFonts w:ascii="Times New Roman" w:hAnsi="Times New Roman" w:cs="Times New Roman"/>
                <w:color w:val="000000" w:themeColor="text1"/>
                <w:sz w:val="24"/>
                <w:szCs w:val="24"/>
              </w:rPr>
            </w:pPr>
          </w:p>
          <w:p w14:paraId="3FF71FB5" w14:textId="77777777" w:rsidR="003B3A82" w:rsidRPr="00E736E1" w:rsidRDefault="003B3A82">
            <w:pPr>
              <w:jc w:val="center"/>
              <w:rPr>
                <w:rFonts w:ascii="Times New Roman" w:hAnsi="Times New Roman" w:cs="Times New Roman"/>
                <w:color w:val="000000" w:themeColor="text1"/>
                <w:sz w:val="24"/>
                <w:szCs w:val="24"/>
              </w:rPr>
            </w:pPr>
          </w:p>
          <w:p w14:paraId="06883F72" w14:textId="77777777" w:rsidR="003B3A82" w:rsidRPr="00E736E1" w:rsidRDefault="003B3A82" w:rsidP="003B3A82">
            <w:pPr>
              <w:rPr>
                <w:rFonts w:ascii="Times New Roman" w:hAnsi="Times New Roman" w:cs="Times New Roman"/>
                <w:color w:val="000000" w:themeColor="text1"/>
                <w:sz w:val="24"/>
                <w:szCs w:val="24"/>
              </w:rPr>
            </w:pPr>
          </w:p>
          <w:p w14:paraId="33F69FFA" w14:textId="77777777" w:rsidR="003B3A82" w:rsidRPr="00E736E1" w:rsidRDefault="003B3A82">
            <w:pPr>
              <w:jc w:val="center"/>
              <w:rPr>
                <w:rFonts w:ascii="Times New Roman" w:hAnsi="Times New Roman" w:cs="Times New Roman"/>
                <w:color w:val="000000" w:themeColor="text1"/>
                <w:sz w:val="24"/>
                <w:szCs w:val="24"/>
              </w:rPr>
            </w:pPr>
          </w:p>
          <w:p w14:paraId="17641011" w14:textId="77777777" w:rsidR="003B3A82" w:rsidRPr="00E736E1" w:rsidRDefault="003B3A82" w:rsidP="006D68F2">
            <w:pPr>
              <w:jc w:val="center"/>
              <w:rPr>
                <w:rFonts w:ascii="Times New Roman" w:hAnsi="Times New Roman" w:cs="Times New Roman"/>
                <w:color w:val="000000" w:themeColor="text1"/>
                <w:sz w:val="24"/>
                <w:szCs w:val="24"/>
              </w:rPr>
            </w:pPr>
          </w:p>
        </w:tc>
        <w:tc>
          <w:tcPr>
            <w:tcW w:w="993" w:type="dxa"/>
            <w:tcBorders>
              <w:top w:val="single" w:sz="2" w:space="0" w:color="000000"/>
              <w:left w:val="single" w:sz="2" w:space="0" w:color="000000"/>
              <w:bottom w:val="single" w:sz="2" w:space="0" w:color="000000"/>
            </w:tcBorders>
            <w:shd w:val="clear" w:color="auto" w:fill="auto"/>
          </w:tcPr>
          <w:p w14:paraId="74C91245" w14:textId="77777777" w:rsidR="003B3A82" w:rsidRPr="00E736E1" w:rsidRDefault="003B3A82">
            <w:pPr>
              <w:jc w:val="center"/>
              <w:rPr>
                <w:rFonts w:ascii="Times New Roman" w:hAnsi="Times New Roman" w:cs="Times New Roman"/>
                <w:color w:val="000000" w:themeColor="text1"/>
                <w:sz w:val="24"/>
                <w:szCs w:val="24"/>
              </w:rPr>
            </w:pPr>
          </w:p>
        </w:tc>
        <w:tc>
          <w:tcPr>
            <w:tcW w:w="862" w:type="dxa"/>
            <w:tcBorders>
              <w:top w:val="single" w:sz="2" w:space="0" w:color="000000"/>
              <w:left w:val="single" w:sz="2" w:space="0" w:color="000000"/>
              <w:bottom w:val="single" w:sz="2" w:space="0" w:color="000000"/>
            </w:tcBorders>
            <w:shd w:val="clear" w:color="auto" w:fill="auto"/>
          </w:tcPr>
          <w:p w14:paraId="60CEE6D0" w14:textId="77777777" w:rsidR="003B3A82" w:rsidRPr="00E736E1" w:rsidRDefault="003B3A82">
            <w:pPr>
              <w:jc w:val="center"/>
              <w:rPr>
                <w:rFonts w:ascii="Times New Roman" w:hAnsi="Times New Roman" w:cs="Times New Roman"/>
                <w:color w:val="000000" w:themeColor="text1"/>
                <w:sz w:val="24"/>
                <w:szCs w:val="24"/>
              </w:rPr>
            </w:pPr>
          </w:p>
        </w:tc>
        <w:tc>
          <w:tcPr>
            <w:tcW w:w="839" w:type="dxa"/>
            <w:tcBorders>
              <w:top w:val="single" w:sz="2" w:space="0" w:color="000000"/>
              <w:left w:val="single" w:sz="4" w:space="0" w:color="000000"/>
              <w:bottom w:val="single" w:sz="2" w:space="0" w:color="000000"/>
            </w:tcBorders>
            <w:shd w:val="clear" w:color="auto" w:fill="auto"/>
          </w:tcPr>
          <w:p w14:paraId="7C799C3D" w14:textId="77777777" w:rsidR="003B3A82" w:rsidRPr="00E736E1" w:rsidRDefault="003B3A82">
            <w:pPr>
              <w:jc w:val="center"/>
              <w:rPr>
                <w:rFonts w:ascii="Times New Roman" w:hAnsi="Times New Roman" w:cs="Times New Roman"/>
                <w:color w:val="000000" w:themeColor="text1"/>
                <w:sz w:val="24"/>
                <w:szCs w:val="24"/>
              </w:rPr>
            </w:pPr>
          </w:p>
        </w:tc>
        <w:tc>
          <w:tcPr>
            <w:tcW w:w="831" w:type="dxa"/>
            <w:tcBorders>
              <w:top w:val="single" w:sz="2" w:space="0" w:color="000000"/>
              <w:left w:val="single" w:sz="4" w:space="0" w:color="000000"/>
              <w:bottom w:val="single" w:sz="2" w:space="0" w:color="000000"/>
            </w:tcBorders>
            <w:shd w:val="clear" w:color="auto" w:fill="auto"/>
          </w:tcPr>
          <w:p w14:paraId="606BD8D4" w14:textId="77777777" w:rsidR="003B3A82" w:rsidRPr="00E736E1" w:rsidRDefault="003B3A82">
            <w:pPr>
              <w:jc w:val="center"/>
              <w:rPr>
                <w:rFonts w:ascii="Times New Roman" w:hAnsi="Times New Roman" w:cs="Times New Roman"/>
                <w:color w:val="000000" w:themeColor="text1"/>
                <w:sz w:val="24"/>
                <w:szCs w:val="24"/>
              </w:rPr>
            </w:pPr>
          </w:p>
        </w:tc>
        <w:tc>
          <w:tcPr>
            <w:tcW w:w="1578" w:type="dxa"/>
            <w:tcBorders>
              <w:top w:val="single" w:sz="2" w:space="0" w:color="000000"/>
              <w:left w:val="single" w:sz="2" w:space="0" w:color="000000"/>
              <w:bottom w:val="single" w:sz="2" w:space="0" w:color="000000"/>
              <w:right w:val="single" w:sz="2" w:space="0" w:color="000000"/>
            </w:tcBorders>
            <w:shd w:val="clear" w:color="auto" w:fill="auto"/>
          </w:tcPr>
          <w:p w14:paraId="246A22D8" w14:textId="77777777" w:rsidR="003B3A82" w:rsidRPr="00E736E1" w:rsidRDefault="003B3A82">
            <w:pPr>
              <w:jc w:val="center"/>
              <w:rPr>
                <w:rFonts w:ascii="Times New Roman" w:hAnsi="Times New Roman" w:cs="Times New Roman"/>
                <w:color w:val="000000" w:themeColor="text1"/>
                <w:sz w:val="24"/>
                <w:szCs w:val="24"/>
              </w:rPr>
            </w:pPr>
          </w:p>
        </w:tc>
      </w:tr>
      <w:tr w:rsidR="002B009E" w:rsidRPr="00E736E1" w14:paraId="1A9F06F0" w14:textId="77777777" w:rsidTr="007860E1">
        <w:tc>
          <w:tcPr>
            <w:tcW w:w="3261" w:type="dxa"/>
            <w:gridSpan w:val="4"/>
            <w:tcBorders>
              <w:top w:val="single" w:sz="2" w:space="0" w:color="000000"/>
              <w:left w:val="single" w:sz="2" w:space="0" w:color="000000"/>
              <w:bottom w:val="single" w:sz="2" w:space="0" w:color="000000"/>
            </w:tcBorders>
            <w:shd w:val="clear" w:color="auto" w:fill="auto"/>
          </w:tcPr>
          <w:p w14:paraId="00675C55"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4. Propuneri pentru acoperirea creşterii cheltuielilor bugetare               </w:t>
            </w:r>
          </w:p>
        </w:tc>
        <w:tc>
          <w:tcPr>
            <w:tcW w:w="1842" w:type="dxa"/>
            <w:tcBorders>
              <w:top w:val="single" w:sz="2" w:space="0" w:color="000000"/>
              <w:left w:val="single" w:sz="2" w:space="0" w:color="000000"/>
              <w:bottom w:val="single" w:sz="2" w:space="0" w:color="000000"/>
            </w:tcBorders>
            <w:shd w:val="clear" w:color="auto" w:fill="auto"/>
          </w:tcPr>
          <w:p w14:paraId="184DE653" w14:textId="77777777" w:rsidR="003B3A82" w:rsidRPr="00E736E1" w:rsidRDefault="003B3A82" w:rsidP="001B13F1">
            <w:pPr>
              <w:jc w:val="center"/>
              <w:rPr>
                <w:rFonts w:ascii="Times New Roman" w:hAnsi="Times New Roman" w:cs="Times New Roman"/>
                <w:color w:val="000000" w:themeColor="text1"/>
                <w:sz w:val="24"/>
                <w:szCs w:val="24"/>
              </w:rPr>
            </w:pPr>
          </w:p>
        </w:tc>
        <w:tc>
          <w:tcPr>
            <w:tcW w:w="993" w:type="dxa"/>
            <w:tcBorders>
              <w:top w:val="single" w:sz="2" w:space="0" w:color="000000"/>
              <w:left w:val="single" w:sz="2" w:space="0" w:color="000000"/>
              <w:bottom w:val="single" w:sz="2" w:space="0" w:color="000000"/>
            </w:tcBorders>
            <w:shd w:val="clear" w:color="auto" w:fill="auto"/>
          </w:tcPr>
          <w:p w14:paraId="7F89AF87" w14:textId="77777777" w:rsidR="003B3A82" w:rsidRPr="00E736E1" w:rsidRDefault="003B3A82">
            <w:pPr>
              <w:jc w:val="center"/>
              <w:rPr>
                <w:rFonts w:ascii="Times New Roman" w:hAnsi="Times New Roman" w:cs="Times New Roman"/>
                <w:color w:val="000000" w:themeColor="text1"/>
                <w:sz w:val="24"/>
                <w:szCs w:val="24"/>
              </w:rPr>
            </w:pPr>
          </w:p>
        </w:tc>
        <w:tc>
          <w:tcPr>
            <w:tcW w:w="862" w:type="dxa"/>
            <w:tcBorders>
              <w:top w:val="single" w:sz="2" w:space="0" w:color="000000"/>
              <w:left w:val="single" w:sz="2" w:space="0" w:color="000000"/>
              <w:bottom w:val="single" w:sz="2" w:space="0" w:color="000000"/>
            </w:tcBorders>
            <w:shd w:val="clear" w:color="auto" w:fill="auto"/>
          </w:tcPr>
          <w:p w14:paraId="601FD126" w14:textId="77777777" w:rsidR="003B3A82" w:rsidRPr="00E736E1" w:rsidRDefault="003B3A82">
            <w:pPr>
              <w:jc w:val="center"/>
              <w:rPr>
                <w:rFonts w:ascii="Times New Roman" w:hAnsi="Times New Roman" w:cs="Times New Roman"/>
                <w:color w:val="000000" w:themeColor="text1"/>
                <w:sz w:val="24"/>
                <w:szCs w:val="24"/>
              </w:rPr>
            </w:pPr>
          </w:p>
        </w:tc>
        <w:tc>
          <w:tcPr>
            <w:tcW w:w="839" w:type="dxa"/>
            <w:tcBorders>
              <w:top w:val="single" w:sz="2" w:space="0" w:color="000000"/>
              <w:left w:val="single" w:sz="4" w:space="0" w:color="000000"/>
              <w:bottom w:val="single" w:sz="2" w:space="0" w:color="000000"/>
            </w:tcBorders>
            <w:shd w:val="clear" w:color="auto" w:fill="auto"/>
          </w:tcPr>
          <w:p w14:paraId="3FA77BA4" w14:textId="77777777" w:rsidR="003B3A82" w:rsidRPr="00E736E1" w:rsidRDefault="003B3A82">
            <w:pPr>
              <w:jc w:val="center"/>
              <w:rPr>
                <w:rFonts w:ascii="Times New Roman" w:hAnsi="Times New Roman" w:cs="Times New Roman"/>
                <w:color w:val="000000" w:themeColor="text1"/>
                <w:sz w:val="24"/>
                <w:szCs w:val="24"/>
              </w:rPr>
            </w:pPr>
          </w:p>
        </w:tc>
        <w:tc>
          <w:tcPr>
            <w:tcW w:w="831" w:type="dxa"/>
            <w:tcBorders>
              <w:top w:val="single" w:sz="2" w:space="0" w:color="000000"/>
              <w:left w:val="single" w:sz="4" w:space="0" w:color="000000"/>
              <w:bottom w:val="single" w:sz="2" w:space="0" w:color="000000"/>
            </w:tcBorders>
            <w:shd w:val="clear" w:color="auto" w:fill="auto"/>
          </w:tcPr>
          <w:p w14:paraId="173F1E71" w14:textId="77777777" w:rsidR="003B3A82" w:rsidRPr="00E736E1" w:rsidRDefault="003B3A82">
            <w:pPr>
              <w:jc w:val="center"/>
              <w:rPr>
                <w:rFonts w:ascii="Times New Roman" w:hAnsi="Times New Roman" w:cs="Times New Roman"/>
                <w:color w:val="000000" w:themeColor="text1"/>
                <w:sz w:val="24"/>
                <w:szCs w:val="24"/>
              </w:rPr>
            </w:pPr>
          </w:p>
        </w:tc>
        <w:tc>
          <w:tcPr>
            <w:tcW w:w="1578" w:type="dxa"/>
            <w:tcBorders>
              <w:top w:val="single" w:sz="2" w:space="0" w:color="000000"/>
              <w:left w:val="single" w:sz="2" w:space="0" w:color="000000"/>
              <w:bottom w:val="single" w:sz="2" w:space="0" w:color="000000"/>
              <w:right w:val="single" w:sz="2" w:space="0" w:color="000000"/>
            </w:tcBorders>
            <w:shd w:val="clear" w:color="auto" w:fill="auto"/>
          </w:tcPr>
          <w:p w14:paraId="6B7FA30C" w14:textId="77777777" w:rsidR="003B3A82" w:rsidRPr="00E736E1" w:rsidRDefault="003B3A82">
            <w:pPr>
              <w:jc w:val="center"/>
              <w:rPr>
                <w:rFonts w:ascii="Times New Roman" w:hAnsi="Times New Roman" w:cs="Times New Roman"/>
                <w:color w:val="000000" w:themeColor="text1"/>
                <w:sz w:val="24"/>
                <w:szCs w:val="24"/>
              </w:rPr>
            </w:pPr>
          </w:p>
        </w:tc>
      </w:tr>
      <w:tr w:rsidR="002B009E" w:rsidRPr="00E736E1" w14:paraId="53159E21" w14:textId="77777777" w:rsidTr="007860E1">
        <w:tc>
          <w:tcPr>
            <w:tcW w:w="3261" w:type="dxa"/>
            <w:gridSpan w:val="4"/>
            <w:tcBorders>
              <w:top w:val="single" w:sz="2" w:space="0" w:color="000000"/>
              <w:left w:val="single" w:sz="2" w:space="0" w:color="000000"/>
              <w:bottom w:val="single" w:sz="2" w:space="0" w:color="000000"/>
            </w:tcBorders>
            <w:shd w:val="clear" w:color="auto" w:fill="auto"/>
          </w:tcPr>
          <w:p w14:paraId="61D9D72A"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5. Propuneri pentru a compensa reducerea veniturilor bugetare                  </w:t>
            </w:r>
          </w:p>
        </w:tc>
        <w:tc>
          <w:tcPr>
            <w:tcW w:w="1842" w:type="dxa"/>
            <w:tcBorders>
              <w:top w:val="single" w:sz="2" w:space="0" w:color="000000"/>
              <w:left w:val="single" w:sz="2" w:space="0" w:color="000000"/>
              <w:bottom w:val="single" w:sz="2" w:space="0" w:color="000000"/>
            </w:tcBorders>
            <w:shd w:val="clear" w:color="auto" w:fill="auto"/>
          </w:tcPr>
          <w:p w14:paraId="7D204603" w14:textId="77777777" w:rsidR="003B3A82" w:rsidRPr="00E736E1" w:rsidRDefault="003B3A82">
            <w:pPr>
              <w:jc w:val="center"/>
              <w:rPr>
                <w:rFonts w:ascii="Times New Roman" w:hAnsi="Times New Roman" w:cs="Times New Roman"/>
                <w:color w:val="000000" w:themeColor="text1"/>
                <w:sz w:val="24"/>
                <w:szCs w:val="24"/>
              </w:rPr>
            </w:pPr>
          </w:p>
        </w:tc>
        <w:tc>
          <w:tcPr>
            <w:tcW w:w="993" w:type="dxa"/>
            <w:tcBorders>
              <w:top w:val="single" w:sz="2" w:space="0" w:color="000000"/>
              <w:left w:val="single" w:sz="2" w:space="0" w:color="000000"/>
              <w:bottom w:val="single" w:sz="2" w:space="0" w:color="000000"/>
            </w:tcBorders>
            <w:shd w:val="clear" w:color="auto" w:fill="auto"/>
          </w:tcPr>
          <w:p w14:paraId="5A2AE689" w14:textId="77777777" w:rsidR="003B3A82" w:rsidRPr="00E736E1" w:rsidRDefault="003B3A82">
            <w:pPr>
              <w:jc w:val="center"/>
              <w:rPr>
                <w:rFonts w:ascii="Times New Roman" w:hAnsi="Times New Roman" w:cs="Times New Roman"/>
                <w:color w:val="000000" w:themeColor="text1"/>
                <w:sz w:val="24"/>
                <w:szCs w:val="24"/>
              </w:rPr>
            </w:pPr>
          </w:p>
        </w:tc>
        <w:tc>
          <w:tcPr>
            <w:tcW w:w="862" w:type="dxa"/>
            <w:tcBorders>
              <w:top w:val="single" w:sz="2" w:space="0" w:color="000000"/>
              <w:left w:val="single" w:sz="2" w:space="0" w:color="000000"/>
              <w:bottom w:val="single" w:sz="2" w:space="0" w:color="000000"/>
            </w:tcBorders>
            <w:shd w:val="clear" w:color="auto" w:fill="auto"/>
          </w:tcPr>
          <w:p w14:paraId="3ADB02F1" w14:textId="77777777" w:rsidR="003B3A82" w:rsidRPr="00E736E1" w:rsidRDefault="003B3A82">
            <w:pPr>
              <w:jc w:val="center"/>
              <w:rPr>
                <w:rFonts w:ascii="Times New Roman" w:hAnsi="Times New Roman" w:cs="Times New Roman"/>
                <w:color w:val="000000" w:themeColor="text1"/>
                <w:sz w:val="24"/>
                <w:szCs w:val="24"/>
              </w:rPr>
            </w:pPr>
          </w:p>
        </w:tc>
        <w:tc>
          <w:tcPr>
            <w:tcW w:w="839" w:type="dxa"/>
            <w:tcBorders>
              <w:top w:val="single" w:sz="2" w:space="0" w:color="000000"/>
              <w:left w:val="single" w:sz="4" w:space="0" w:color="000000"/>
              <w:bottom w:val="single" w:sz="2" w:space="0" w:color="000000"/>
            </w:tcBorders>
            <w:shd w:val="clear" w:color="auto" w:fill="auto"/>
          </w:tcPr>
          <w:p w14:paraId="7F0CA3F9" w14:textId="77777777" w:rsidR="003B3A82" w:rsidRPr="00E736E1" w:rsidRDefault="003B3A82">
            <w:pPr>
              <w:jc w:val="center"/>
              <w:rPr>
                <w:rFonts w:ascii="Times New Roman" w:hAnsi="Times New Roman" w:cs="Times New Roman"/>
                <w:color w:val="000000" w:themeColor="text1"/>
                <w:sz w:val="24"/>
                <w:szCs w:val="24"/>
              </w:rPr>
            </w:pPr>
          </w:p>
        </w:tc>
        <w:tc>
          <w:tcPr>
            <w:tcW w:w="831" w:type="dxa"/>
            <w:tcBorders>
              <w:top w:val="single" w:sz="2" w:space="0" w:color="000000"/>
              <w:left w:val="single" w:sz="4" w:space="0" w:color="000000"/>
              <w:bottom w:val="single" w:sz="2" w:space="0" w:color="000000"/>
            </w:tcBorders>
            <w:shd w:val="clear" w:color="auto" w:fill="auto"/>
          </w:tcPr>
          <w:p w14:paraId="22FB9227" w14:textId="77777777" w:rsidR="003B3A82" w:rsidRPr="00E736E1" w:rsidRDefault="003B3A82">
            <w:pPr>
              <w:jc w:val="center"/>
              <w:rPr>
                <w:rFonts w:ascii="Times New Roman" w:hAnsi="Times New Roman" w:cs="Times New Roman"/>
                <w:color w:val="000000" w:themeColor="text1"/>
                <w:sz w:val="24"/>
                <w:szCs w:val="24"/>
              </w:rPr>
            </w:pPr>
          </w:p>
        </w:tc>
        <w:tc>
          <w:tcPr>
            <w:tcW w:w="1578" w:type="dxa"/>
            <w:tcBorders>
              <w:top w:val="single" w:sz="2" w:space="0" w:color="000000"/>
              <w:left w:val="single" w:sz="2" w:space="0" w:color="000000"/>
              <w:bottom w:val="single" w:sz="2" w:space="0" w:color="000000"/>
              <w:right w:val="single" w:sz="2" w:space="0" w:color="000000"/>
            </w:tcBorders>
            <w:shd w:val="clear" w:color="auto" w:fill="auto"/>
          </w:tcPr>
          <w:p w14:paraId="28229E0A" w14:textId="77777777" w:rsidR="003B3A82" w:rsidRPr="00E736E1" w:rsidRDefault="003B3A82">
            <w:pPr>
              <w:jc w:val="center"/>
              <w:rPr>
                <w:rFonts w:ascii="Times New Roman" w:hAnsi="Times New Roman" w:cs="Times New Roman"/>
                <w:color w:val="000000" w:themeColor="text1"/>
                <w:sz w:val="24"/>
                <w:szCs w:val="24"/>
              </w:rPr>
            </w:pPr>
          </w:p>
        </w:tc>
      </w:tr>
      <w:tr w:rsidR="002B009E" w:rsidRPr="00E736E1" w14:paraId="66DBD37C" w14:textId="77777777" w:rsidTr="007860E1">
        <w:tc>
          <w:tcPr>
            <w:tcW w:w="3261" w:type="dxa"/>
            <w:gridSpan w:val="4"/>
            <w:tcBorders>
              <w:top w:val="single" w:sz="2" w:space="0" w:color="000000"/>
              <w:left w:val="single" w:sz="2" w:space="0" w:color="000000"/>
              <w:bottom w:val="single" w:sz="2" w:space="0" w:color="000000"/>
            </w:tcBorders>
            <w:shd w:val="clear" w:color="auto" w:fill="auto"/>
          </w:tcPr>
          <w:p w14:paraId="7F60302D" w14:textId="77777777" w:rsidR="003B3A82" w:rsidRPr="00E736E1" w:rsidRDefault="003B3A82" w:rsidP="002879FE">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6. Calcule detaliate privind fundamentarea modificărilor veniturilor şi/ sau cheltuielilor bugetare                              </w:t>
            </w:r>
          </w:p>
        </w:tc>
        <w:tc>
          <w:tcPr>
            <w:tcW w:w="1842" w:type="dxa"/>
            <w:tcBorders>
              <w:top w:val="single" w:sz="2" w:space="0" w:color="000000"/>
              <w:left w:val="single" w:sz="2" w:space="0" w:color="000000"/>
              <w:bottom w:val="single" w:sz="2" w:space="0" w:color="000000"/>
            </w:tcBorders>
            <w:shd w:val="clear" w:color="auto" w:fill="auto"/>
          </w:tcPr>
          <w:p w14:paraId="28252689" w14:textId="77777777" w:rsidR="003B3A82" w:rsidRPr="00E736E1" w:rsidRDefault="003B3A82">
            <w:pPr>
              <w:jc w:val="center"/>
              <w:rPr>
                <w:rFonts w:ascii="Times New Roman" w:hAnsi="Times New Roman" w:cs="Times New Roman"/>
                <w:color w:val="000000" w:themeColor="text1"/>
                <w:sz w:val="24"/>
                <w:szCs w:val="24"/>
              </w:rPr>
            </w:pPr>
          </w:p>
        </w:tc>
        <w:tc>
          <w:tcPr>
            <w:tcW w:w="993" w:type="dxa"/>
            <w:tcBorders>
              <w:top w:val="single" w:sz="2" w:space="0" w:color="000000"/>
              <w:left w:val="single" w:sz="2" w:space="0" w:color="000000"/>
              <w:bottom w:val="single" w:sz="2" w:space="0" w:color="000000"/>
            </w:tcBorders>
            <w:shd w:val="clear" w:color="auto" w:fill="auto"/>
          </w:tcPr>
          <w:p w14:paraId="344416BC" w14:textId="77777777" w:rsidR="003B3A82" w:rsidRPr="00E736E1" w:rsidRDefault="003B3A82">
            <w:pPr>
              <w:jc w:val="center"/>
              <w:rPr>
                <w:rFonts w:ascii="Times New Roman" w:hAnsi="Times New Roman" w:cs="Times New Roman"/>
                <w:color w:val="000000" w:themeColor="text1"/>
                <w:sz w:val="24"/>
                <w:szCs w:val="24"/>
              </w:rPr>
            </w:pPr>
          </w:p>
        </w:tc>
        <w:tc>
          <w:tcPr>
            <w:tcW w:w="862" w:type="dxa"/>
            <w:tcBorders>
              <w:top w:val="single" w:sz="2" w:space="0" w:color="000000"/>
              <w:left w:val="single" w:sz="2" w:space="0" w:color="000000"/>
              <w:bottom w:val="single" w:sz="2" w:space="0" w:color="000000"/>
            </w:tcBorders>
            <w:shd w:val="clear" w:color="auto" w:fill="auto"/>
          </w:tcPr>
          <w:p w14:paraId="3328F048" w14:textId="77777777" w:rsidR="003B3A82" w:rsidRPr="00E736E1" w:rsidRDefault="003B3A82">
            <w:pPr>
              <w:jc w:val="center"/>
              <w:rPr>
                <w:rFonts w:ascii="Times New Roman" w:hAnsi="Times New Roman" w:cs="Times New Roman"/>
                <w:color w:val="000000" w:themeColor="text1"/>
                <w:sz w:val="24"/>
                <w:szCs w:val="24"/>
              </w:rPr>
            </w:pPr>
          </w:p>
        </w:tc>
        <w:tc>
          <w:tcPr>
            <w:tcW w:w="839" w:type="dxa"/>
            <w:tcBorders>
              <w:top w:val="single" w:sz="2" w:space="0" w:color="000000"/>
              <w:left w:val="single" w:sz="4" w:space="0" w:color="000000"/>
              <w:bottom w:val="single" w:sz="2" w:space="0" w:color="000000"/>
            </w:tcBorders>
            <w:shd w:val="clear" w:color="auto" w:fill="auto"/>
          </w:tcPr>
          <w:p w14:paraId="4496C6A8" w14:textId="77777777" w:rsidR="003B3A82" w:rsidRPr="00E736E1" w:rsidRDefault="003B3A82">
            <w:pPr>
              <w:jc w:val="center"/>
              <w:rPr>
                <w:rFonts w:ascii="Times New Roman" w:hAnsi="Times New Roman" w:cs="Times New Roman"/>
                <w:color w:val="000000" w:themeColor="text1"/>
                <w:sz w:val="24"/>
                <w:szCs w:val="24"/>
              </w:rPr>
            </w:pPr>
          </w:p>
        </w:tc>
        <w:tc>
          <w:tcPr>
            <w:tcW w:w="831" w:type="dxa"/>
            <w:tcBorders>
              <w:top w:val="single" w:sz="2" w:space="0" w:color="000000"/>
              <w:left w:val="single" w:sz="4" w:space="0" w:color="000000"/>
              <w:bottom w:val="single" w:sz="2" w:space="0" w:color="000000"/>
            </w:tcBorders>
            <w:shd w:val="clear" w:color="auto" w:fill="auto"/>
          </w:tcPr>
          <w:p w14:paraId="67500654" w14:textId="77777777" w:rsidR="003B3A82" w:rsidRPr="00E736E1" w:rsidRDefault="003B3A82">
            <w:pPr>
              <w:jc w:val="center"/>
              <w:rPr>
                <w:rFonts w:ascii="Times New Roman" w:hAnsi="Times New Roman" w:cs="Times New Roman"/>
                <w:color w:val="000000" w:themeColor="text1"/>
                <w:sz w:val="24"/>
                <w:szCs w:val="24"/>
              </w:rPr>
            </w:pPr>
          </w:p>
        </w:tc>
        <w:tc>
          <w:tcPr>
            <w:tcW w:w="1578" w:type="dxa"/>
            <w:tcBorders>
              <w:top w:val="single" w:sz="2" w:space="0" w:color="000000"/>
              <w:left w:val="single" w:sz="2" w:space="0" w:color="000000"/>
              <w:bottom w:val="single" w:sz="2" w:space="0" w:color="000000"/>
              <w:right w:val="single" w:sz="2" w:space="0" w:color="000000"/>
            </w:tcBorders>
            <w:shd w:val="clear" w:color="auto" w:fill="auto"/>
          </w:tcPr>
          <w:p w14:paraId="040FA28E" w14:textId="77777777" w:rsidR="003B3A82" w:rsidRPr="00E736E1" w:rsidRDefault="003B3A82">
            <w:pPr>
              <w:jc w:val="center"/>
              <w:rPr>
                <w:rFonts w:ascii="Times New Roman" w:hAnsi="Times New Roman" w:cs="Times New Roman"/>
                <w:color w:val="000000" w:themeColor="text1"/>
                <w:sz w:val="24"/>
                <w:szCs w:val="24"/>
              </w:rPr>
            </w:pPr>
          </w:p>
        </w:tc>
      </w:tr>
      <w:tr w:rsidR="002B009E" w:rsidRPr="00E736E1" w14:paraId="2DDA50A8" w14:textId="77777777" w:rsidTr="007860E1">
        <w:tc>
          <w:tcPr>
            <w:tcW w:w="3261" w:type="dxa"/>
            <w:gridSpan w:val="4"/>
            <w:tcBorders>
              <w:top w:val="single" w:sz="2" w:space="0" w:color="000000"/>
              <w:left w:val="single" w:sz="2" w:space="0" w:color="000000"/>
              <w:bottom w:val="single" w:sz="2" w:space="0" w:color="000000"/>
            </w:tcBorders>
            <w:shd w:val="clear" w:color="auto" w:fill="auto"/>
          </w:tcPr>
          <w:p w14:paraId="1A4D3B34"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lastRenderedPageBreak/>
              <w:t xml:space="preserve">7.  Alte informaţii                       </w:t>
            </w:r>
          </w:p>
        </w:tc>
        <w:tc>
          <w:tcPr>
            <w:tcW w:w="6945" w:type="dxa"/>
            <w:gridSpan w:val="6"/>
            <w:tcBorders>
              <w:top w:val="single" w:sz="2" w:space="0" w:color="000000"/>
              <w:left w:val="single" w:sz="2" w:space="0" w:color="000000"/>
              <w:bottom w:val="single" w:sz="2" w:space="0" w:color="000000"/>
              <w:right w:val="single" w:sz="2" w:space="0" w:color="000000"/>
            </w:tcBorders>
            <w:shd w:val="clear" w:color="auto" w:fill="auto"/>
          </w:tcPr>
          <w:p w14:paraId="1FE4F6BC" w14:textId="42801C47" w:rsidR="00082737" w:rsidRPr="00E736E1" w:rsidRDefault="00082737" w:rsidP="00220263">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Deficitul </w:t>
            </w:r>
            <w:r w:rsidR="00F6243A" w:rsidRPr="00E736E1">
              <w:rPr>
                <w:rFonts w:ascii="Times New Roman" w:hAnsi="Times New Roman" w:cs="Times New Roman"/>
                <w:color w:val="000000" w:themeColor="text1"/>
                <w:sz w:val="24"/>
                <w:szCs w:val="24"/>
              </w:rPr>
              <w:t xml:space="preserve"> î</w:t>
            </w:r>
            <w:r w:rsidR="00096591" w:rsidRPr="00E736E1">
              <w:rPr>
                <w:rFonts w:ascii="Times New Roman" w:hAnsi="Times New Roman" w:cs="Times New Roman"/>
                <w:color w:val="000000" w:themeColor="text1"/>
                <w:sz w:val="24"/>
                <w:szCs w:val="24"/>
              </w:rPr>
              <w:t xml:space="preserve">n valoare de </w:t>
            </w:r>
            <w:r w:rsidR="006D0E9B" w:rsidRPr="00E736E1">
              <w:rPr>
                <w:rFonts w:ascii="Times New Roman" w:hAnsi="Times New Roman" w:cs="Times New Roman"/>
                <w:color w:val="000000" w:themeColor="text1"/>
                <w:sz w:val="24"/>
                <w:szCs w:val="24"/>
              </w:rPr>
              <w:t>47.105</w:t>
            </w:r>
            <w:r w:rsidR="002B298E" w:rsidRPr="00E736E1">
              <w:rPr>
                <w:rFonts w:ascii="Times New Roman" w:hAnsi="Times New Roman" w:cs="Times New Roman"/>
                <w:color w:val="000000" w:themeColor="text1"/>
                <w:sz w:val="24"/>
                <w:szCs w:val="24"/>
              </w:rPr>
              <w:t xml:space="preserve"> </w:t>
            </w:r>
            <w:r w:rsidR="00B22AF1" w:rsidRPr="00E736E1">
              <w:rPr>
                <w:rFonts w:ascii="Times New Roman" w:hAnsi="Times New Roman" w:cs="Times New Roman"/>
                <w:color w:val="000000" w:themeColor="text1"/>
                <w:sz w:val="24"/>
                <w:szCs w:val="24"/>
              </w:rPr>
              <w:t xml:space="preserve">mii lei </w:t>
            </w:r>
            <w:r w:rsidRPr="00E736E1">
              <w:rPr>
                <w:rFonts w:ascii="Times New Roman" w:hAnsi="Times New Roman" w:cs="Times New Roman"/>
                <w:color w:val="000000" w:themeColor="text1"/>
                <w:sz w:val="24"/>
                <w:szCs w:val="24"/>
              </w:rPr>
              <w:t>va fi asigurat din excedentul anilor anteriori</w:t>
            </w:r>
            <w:r w:rsidR="00B22AF1" w:rsidRPr="00E736E1">
              <w:rPr>
                <w:rFonts w:ascii="Times New Roman" w:hAnsi="Times New Roman" w:cs="Times New Roman"/>
                <w:color w:val="000000" w:themeColor="text1"/>
                <w:sz w:val="24"/>
                <w:szCs w:val="24"/>
              </w:rPr>
              <w:t>.</w:t>
            </w:r>
          </w:p>
        </w:tc>
      </w:tr>
      <w:tr w:rsidR="002B009E" w:rsidRPr="00E736E1" w14:paraId="1D0269BC" w14:textId="77777777" w:rsidTr="007860E1">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2B550603" w14:textId="77777777" w:rsidR="001810A6" w:rsidRPr="00E736E1" w:rsidRDefault="001810A6">
            <w:pPr>
              <w:jc w:val="center"/>
              <w:rPr>
                <w:rFonts w:ascii="Times New Roman" w:hAnsi="Times New Roman" w:cs="Times New Roman"/>
                <w:b/>
                <w:bCs/>
                <w:color w:val="000000" w:themeColor="text1"/>
                <w:sz w:val="24"/>
                <w:szCs w:val="24"/>
              </w:rPr>
            </w:pPr>
          </w:p>
          <w:p w14:paraId="77D477C7" w14:textId="77777777" w:rsidR="003B3A82" w:rsidRPr="00E736E1" w:rsidRDefault="003B3A82">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Secţiunea a 5-a</w:t>
            </w:r>
          </w:p>
          <w:p w14:paraId="2D041391" w14:textId="77777777" w:rsidR="003B3A82" w:rsidRPr="00E736E1" w:rsidRDefault="003B3A82" w:rsidP="009F7A66">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Efectele proiectului de act normativ asupra legislaţiei în vigoare</w:t>
            </w:r>
          </w:p>
          <w:p w14:paraId="106F6856" w14:textId="77777777" w:rsidR="00D76398" w:rsidRPr="00E736E1" w:rsidRDefault="00D76398" w:rsidP="00B24C67">
            <w:pPr>
              <w:rPr>
                <w:rFonts w:ascii="Times New Roman" w:hAnsi="Times New Roman" w:cs="Times New Roman"/>
                <w:b/>
                <w:bCs/>
                <w:color w:val="000000" w:themeColor="text1"/>
                <w:sz w:val="24"/>
                <w:szCs w:val="24"/>
              </w:rPr>
            </w:pPr>
          </w:p>
        </w:tc>
      </w:tr>
      <w:tr w:rsidR="002B009E" w:rsidRPr="00E736E1" w14:paraId="4FD14026" w14:textId="77777777" w:rsidTr="007860E1">
        <w:tc>
          <w:tcPr>
            <w:tcW w:w="567" w:type="dxa"/>
            <w:tcBorders>
              <w:top w:val="single" w:sz="4" w:space="0" w:color="000000"/>
              <w:left w:val="single" w:sz="4" w:space="0" w:color="000000"/>
              <w:bottom w:val="single" w:sz="4" w:space="0" w:color="000000"/>
            </w:tcBorders>
            <w:shd w:val="clear" w:color="auto" w:fill="auto"/>
          </w:tcPr>
          <w:p w14:paraId="009F1782"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1. </w:t>
            </w:r>
          </w:p>
        </w:tc>
        <w:tc>
          <w:tcPr>
            <w:tcW w:w="2694" w:type="dxa"/>
            <w:gridSpan w:val="3"/>
            <w:tcBorders>
              <w:top w:val="single" w:sz="4" w:space="0" w:color="000000"/>
              <w:left w:val="single" w:sz="4" w:space="0" w:color="000000"/>
              <w:bottom w:val="single" w:sz="4" w:space="0" w:color="000000"/>
            </w:tcBorders>
            <w:shd w:val="clear" w:color="auto" w:fill="auto"/>
          </w:tcPr>
          <w:p w14:paraId="72559144"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Măsuri normative necesare pentru aplicarea prevederilor proiectului de act normativ</w:t>
            </w:r>
            <w:r w:rsidRPr="00E736E1">
              <w:rPr>
                <w:rFonts w:ascii="Times New Roman" w:hAnsi="Times New Roman" w:cs="Times New Roman"/>
                <w:i/>
                <w:iCs/>
                <w:color w:val="000000" w:themeColor="text1"/>
                <w:sz w:val="24"/>
                <w:szCs w:val="24"/>
              </w:rPr>
              <w:t xml:space="preserve">:  </w:t>
            </w:r>
          </w:p>
          <w:p w14:paraId="57B2E300"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 acte normative în vigoare ce vor fi modificate sau abrogate, ca urmare a intrării în vigoare a proiectului de act normativ </w:t>
            </w:r>
          </w:p>
          <w:p w14:paraId="04BB61C7"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b) acte normative ce urmează a fi elaborate în vederea implementării noilor dispoziţii</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23A2BC8D" w14:textId="77777777" w:rsidR="003B3A82" w:rsidRPr="00E736E1" w:rsidRDefault="003B3A82">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p w14:paraId="35283BF9" w14:textId="77777777" w:rsidR="003B3A82" w:rsidRPr="00E736E1" w:rsidRDefault="003B3A82">
            <w:pPr>
              <w:jc w:val="both"/>
              <w:rPr>
                <w:rFonts w:ascii="Times New Roman" w:hAnsi="Times New Roman" w:cs="Times New Roman"/>
                <w:color w:val="000000" w:themeColor="text1"/>
                <w:sz w:val="24"/>
                <w:szCs w:val="24"/>
              </w:rPr>
            </w:pPr>
          </w:p>
          <w:p w14:paraId="6391959F" w14:textId="77777777" w:rsidR="003B3A82" w:rsidRPr="00E736E1" w:rsidRDefault="003B3A82">
            <w:pPr>
              <w:jc w:val="both"/>
              <w:rPr>
                <w:rFonts w:ascii="Times New Roman" w:hAnsi="Times New Roman" w:cs="Times New Roman"/>
                <w:color w:val="000000" w:themeColor="text1"/>
                <w:sz w:val="24"/>
                <w:szCs w:val="24"/>
              </w:rPr>
            </w:pPr>
          </w:p>
          <w:p w14:paraId="6325F09E" w14:textId="77777777" w:rsidR="003B3A82" w:rsidRPr="00E736E1" w:rsidRDefault="003B3A82">
            <w:pPr>
              <w:jc w:val="both"/>
              <w:rPr>
                <w:rFonts w:ascii="Times New Roman" w:hAnsi="Times New Roman" w:cs="Times New Roman"/>
                <w:color w:val="000000" w:themeColor="text1"/>
                <w:sz w:val="24"/>
                <w:szCs w:val="24"/>
              </w:rPr>
            </w:pPr>
          </w:p>
          <w:p w14:paraId="418CC0E7" w14:textId="77777777" w:rsidR="003B3A82" w:rsidRPr="00E736E1" w:rsidRDefault="003B3A82">
            <w:pPr>
              <w:jc w:val="both"/>
              <w:rPr>
                <w:rFonts w:ascii="Times New Roman" w:hAnsi="Times New Roman" w:cs="Times New Roman"/>
                <w:color w:val="000000" w:themeColor="text1"/>
                <w:sz w:val="24"/>
                <w:szCs w:val="24"/>
                <w:lang w:eastAsia="ro-RO"/>
              </w:rPr>
            </w:pPr>
          </w:p>
        </w:tc>
      </w:tr>
      <w:tr w:rsidR="002B009E" w:rsidRPr="00E736E1" w14:paraId="5D6D2B7D" w14:textId="77777777" w:rsidTr="007860E1">
        <w:tc>
          <w:tcPr>
            <w:tcW w:w="567" w:type="dxa"/>
            <w:tcBorders>
              <w:top w:val="single" w:sz="4" w:space="0" w:color="000000"/>
              <w:left w:val="single" w:sz="4" w:space="0" w:color="000000"/>
              <w:bottom w:val="single" w:sz="4" w:space="0" w:color="000000"/>
            </w:tcBorders>
            <w:shd w:val="clear" w:color="auto" w:fill="auto"/>
          </w:tcPr>
          <w:p w14:paraId="2996D0AA" w14:textId="77777777" w:rsidR="00F30589" w:rsidRPr="00E736E1" w:rsidRDefault="00F30589">
            <w:pPr>
              <w:rPr>
                <w:rFonts w:ascii="Times New Roman" w:hAnsi="Times New Roman" w:cs="Times New Roman"/>
                <w:color w:val="000000" w:themeColor="text1"/>
                <w:sz w:val="24"/>
                <w:szCs w:val="24"/>
              </w:rPr>
            </w:pPr>
          </w:p>
          <w:p w14:paraId="19CFE1F3" w14:textId="77777777" w:rsidR="00F30589" w:rsidRPr="00E736E1" w:rsidRDefault="0025522D" w:rsidP="0025522D">
            <w:pPr>
              <w:ind w:left="-144" w:hanging="12"/>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  </w:t>
            </w:r>
            <w:r w:rsidR="002154E5" w:rsidRPr="00E736E1">
              <w:rPr>
                <w:rFonts w:ascii="Times New Roman" w:hAnsi="Times New Roman" w:cs="Times New Roman"/>
                <w:color w:val="000000" w:themeColor="text1"/>
                <w:sz w:val="24"/>
                <w:szCs w:val="24"/>
              </w:rPr>
              <w:t>1.</w:t>
            </w:r>
            <w:r w:rsidR="002154E5" w:rsidRPr="00E736E1">
              <w:rPr>
                <w:rFonts w:ascii="Times New Roman" w:hAnsi="Times New Roman" w:cs="Times New Roman"/>
                <w:color w:val="000000" w:themeColor="text1"/>
                <w:sz w:val="24"/>
                <w:szCs w:val="24"/>
                <w:vertAlign w:val="superscript"/>
              </w:rPr>
              <w:t>1</w:t>
            </w:r>
            <w:r w:rsidR="00E7698E" w:rsidRPr="00E736E1">
              <w:rPr>
                <w:rFonts w:ascii="Times New Roman" w:hAnsi="Times New Roman" w:cs="Times New Roman"/>
                <w:color w:val="000000" w:themeColor="text1"/>
                <w:sz w:val="24"/>
                <w:szCs w:val="24"/>
                <w:vertAlign w:val="superscript"/>
              </w:rPr>
              <w:t>.</w:t>
            </w:r>
          </w:p>
          <w:p w14:paraId="571BF919" w14:textId="77777777" w:rsidR="00E7698E" w:rsidRPr="00E736E1" w:rsidRDefault="00E7698E" w:rsidP="0025522D">
            <w:pPr>
              <w:ind w:left="-144" w:hanging="12"/>
              <w:rPr>
                <w:rFonts w:ascii="Times New Roman" w:hAnsi="Times New Roman" w:cs="Times New Roman"/>
                <w:color w:val="000000" w:themeColor="text1"/>
                <w:sz w:val="24"/>
                <w:szCs w:val="24"/>
                <w:vertAlign w:val="superscript"/>
              </w:rPr>
            </w:pPr>
            <w:r w:rsidRPr="00E736E1">
              <w:rPr>
                <w:rFonts w:ascii="Times New Roman" w:hAnsi="Times New Roman" w:cs="Times New Roman"/>
                <w:color w:val="000000" w:themeColor="text1"/>
                <w:sz w:val="24"/>
                <w:szCs w:val="24"/>
              </w:rPr>
              <w:t>.</w:t>
            </w:r>
          </w:p>
        </w:tc>
        <w:tc>
          <w:tcPr>
            <w:tcW w:w="2694" w:type="dxa"/>
            <w:gridSpan w:val="3"/>
            <w:tcBorders>
              <w:top w:val="single" w:sz="4" w:space="0" w:color="000000"/>
              <w:left w:val="single" w:sz="4" w:space="0" w:color="000000"/>
              <w:bottom w:val="single" w:sz="4" w:space="0" w:color="000000"/>
            </w:tcBorders>
            <w:shd w:val="clear" w:color="auto" w:fill="auto"/>
          </w:tcPr>
          <w:p w14:paraId="67301B68" w14:textId="77777777" w:rsidR="00F30589" w:rsidRPr="00E736E1" w:rsidRDefault="0025522D">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Compatibilitatea proiectului de act normativ cu legislația în domeniul achizițiilor publice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3B985121" w14:textId="77777777" w:rsidR="00F30589" w:rsidRPr="00E736E1" w:rsidRDefault="0025522D">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w:t>
            </w:r>
            <w:r w:rsidR="00F6243A" w:rsidRPr="00E736E1">
              <w:rPr>
                <w:rFonts w:ascii="Times New Roman" w:hAnsi="Times New Roman" w:cs="Times New Roman"/>
                <w:color w:val="000000" w:themeColor="text1"/>
                <w:sz w:val="24"/>
                <w:szCs w:val="24"/>
              </w:rPr>
              <w:t>tul de act normativ nu se referă</w:t>
            </w:r>
            <w:r w:rsidRPr="00E736E1">
              <w:rPr>
                <w:rFonts w:ascii="Times New Roman" w:hAnsi="Times New Roman" w:cs="Times New Roman"/>
                <w:color w:val="000000" w:themeColor="text1"/>
                <w:sz w:val="24"/>
                <w:szCs w:val="24"/>
              </w:rPr>
              <w:t xml:space="preserve"> la acest subiect.</w:t>
            </w:r>
          </w:p>
        </w:tc>
      </w:tr>
      <w:tr w:rsidR="002B009E" w:rsidRPr="00E736E1" w14:paraId="21074019" w14:textId="77777777" w:rsidTr="007860E1">
        <w:tc>
          <w:tcPr>
            <w:tcW w:w="567" w:type="dxa"/>
            <w:tcBorders>
              <w:top w:val="single" w:sz="4" w:space="0" w:color="000000"/>
              <w:left w:val="single" w:sz="4" w:space="0" w:color="000000"/>
              <w:bottom w:val="single" w:sz="4" w:space="0" w:color="000000"/>
            </w:tcBorders>
            <w:shd w:val="clear" w:color="auto" w:fill="auto"/>
          </w:tcPr>
          <w:p w14:paraId="402A45B5" w14:textId="77777777" w:rsidR="003B3A82" w:rsidRPr="00E736E1" w:rsidRDefault="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2</w:t>
            </w:r>
            <w:r w:rsidR="003B3A82" w:rsidRPr="00E736E1">
              <w:rPr>
                <w:rFonts w:ascii="Times New Roman" w:hAnsi="Times New Roman" w:cs="Times New Roman"/>
                <w:color w:val="000000" w:themeColor="text1"/>
                <w:sz w:val="24"/>
                <w:szCs w:val="24"/>
              </w:rPr>
              <w:t>.</w:t>
            </w:r>
          </w:p>
        </w:tc>
        <w:tc>
          <w:tcPr>
            <w:tcW w:w="2694" w:type="dxa"/>
            <w:gridSpan w:val="3"/>
            <w:tcBorders>
              <w:top w:val="single" w:sz="4" w:space="0" w:color="000000"/>
              <w:left w:val="single" w:sz="4" w:space="0" w:color="000000"/>
              <w:bottom w:val="single" w:sz="4" w:space="0" w:color="000000"/>
            </w:tcBorders>
            <w:shd w:val="clear" w:color="auto" w:fill="auto"/>
          </w:tcPr>
          <w:p w14:paraId="30C10ECA"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Conformitatea proiectului de act normativ cu legislaţia comunitară în cazul proiectelor ce transpun prevederi comunitare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796133A5" w14:textId="77777777" w:rsidR="003B3A82" w:rsidRPr="00E736E1" w:rsidRDefault="003B3A82">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w:t>
            </w:r>
            <w:r w:rsidR="00F6243A" w:rsidRPr="00E736E1">
              <w:rPr>
                <w:rFonts w:ascii="Times New Roman" w:hAnsi="Times New Roman" w:cs="Times New Roman"/>
                <w:color w:val="000000" w:themeColor="text1"/>
                <w:sz w:val="24"/>
                <w:szCs w:val="24"/>
              </w:rPr>
              <w:t>tul de act normativ nu se referă</w:t>
            </w:r>
            <w:r w:rsidRPr="00E736E1">
              <w:rPr>
                <w:rFonts w:ascii="Times New Roman" w:hAnsi="Times New Roman" w:cs="Times New Roman"/>
                <w:color w:val="000000" w:themeColor="text1"/>
                <w:sz w:val="24"/>
                <w:szCs w:val="24"/>
              </w:rPr>
              <w:t xml:space="preserve"> la acest subiect.</w:t>
            </w:r>
          </w:p>
        </w:tc>
      </w:tr>
      <w:tr w:rsidR="002B009E" w:rsidRPr="00E736E1" w14:paraId="5816EA04" w14:textId="77777777" w:rsidTr="007860E1">
        <w:tc>
          <w:tcPr>
            <w:tcW w:w="567" w:type="dxa"/>
            <w:tcBorders>
              <w:top w:val="single" w:sz="4" w:space="0" w:color="000000"/>
              <w:left w:val="single" w:sz="4" w:space="0" w:color="000000"/>
              <w:bottom w:val="single" w:sz="4" w:space="0" w:color="000000"/>
            </w:tcBorders>
            <w:shd w:val="clear" w:color="auto" w:fill="auto"/>
          </w:tcPr>
          <w:p w14:paraId="2E32BC00" w14:textId="77777777" w:rsidR="003B3A82" w:rsidRPr="00E736E1" w:rsidRDefault="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3</w:t>
            </w:r>
            <w:r w:rsidR="003B3A82" w:rsidRPr="00E736E1">
              <w:rPr>
                <w:rFonts w:ascii="Times New Roman" w:hAnsi="Times New Roman" w:cs="Times New Roman"/>
                <w:color w:val="000000" w:themeColor="text1"/>
                <w:sz w:val="24"/>
                <w:szCs w:val="24"/>
              </w:rPr>
              <w:t xml:space="preserve">. </w:t>
            </w:r>
          </w:p>
        </w:tc>
        <w:tc>
          <w:tcPr>
            <w:tcW w:w="2694" w:type="dxa"/>
            <w:gridSpan w:val="3"/>
            <w:tcBorders>
              <w:top w:val="single" w:sz="4" w:space="0" w:color="000000"/>
              <w:left w:val="single" w:sz="4" w:space="0" w:color="000000"/>
              <w:bottom w:val="single" w:sz="4" w:space="0" w:color="000000"/>
            </w:tcBorders>
            <w:shd w:val="clear" w:color="auto" w:fill="auto"/>
          </w:tcPr>
          <w:p w14:paraId="6B631953"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Măsuri normative necesare aplicării directe a actelor      normative comunitare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53CF7060"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tc>
      </w:tr>
      <w:tr w:rsidR="002B009E" w:rsidRPr="00E736E1" w14:paraId="70DE8E16" w14:textId="77777777" w:rsidTr="007860E1">
        <w:tc>
          <w:tcPr>
            <w:tcW w:w="567" w:type="dxa"/>
            <w:tcBorders>
              <w:top w:val="single" w:sz="4" w:space="0" w:color="000000"/>
              <w:left w:val="single" w:sz="4" w:space="0" w:color="000000"/>
              <w:bottom w:val="single" w:sz="4" w:space="0" w:color="000000"/>
            </w:tcBorders>
            <w:shd w:val="clear" w:color="auto" w:fill="auto"/>
          </w:tcPr>
          <w:p w14:paraId="021C7ED0" w14:textId="77777777" w:rsidR="003B3A82" w:rsidRPr="00E736E1" w:rsidRDefault="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4</w:t>
            </w:r>
            <w:r w:rsidR="003B3A82" w:rsidRPr="00E736E1">
              <w:rPr>
                <w:rFonts w:ascii="Times New Roman" w:hAnsi="Times New Roman" w:cs="Times New Roman"/>
                <w:color w:val="000000" w:themeColor="text1"/>
                <w:sz w:val="24"/>
                <w:szCs w:val="24"/>
              </w:rPr>
              <w:t xml:space="preserve">. </w:t>
            </w:r>
          </w:p>
        </w:tc>
        <w:tc>
          <w:tcPr>
            <w:tcW w:w="2694" w:type="dxa"/>
            <w:gridSpan w:val="3"/>
            <w:tcBorders>
              <w:top w:val="single" w:sz="4" w:space="0" w:color="000000"/>
              <w:left w:val="single" w:sz="4" w:space="0" w:color="000000"/>
              <w:bottom w:val="single" w:sz="4" w:space="0" w:color="000000"/>
            </w:tcBorders>
            <w:shd w:val="clear" w:color="auto" w:fill="auto"/>
          </w:tcPr>
          <w:p w14:paraId="1A399F7F"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Hotărâri ale Curţii de Justiţie a Uniunii Europene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2FA88BE1"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p w14:paraId="700AFED1" w14:textId="77777777" w:rsidR="003B3A82" w:rsidRPr="00E736E1" w:rsidRDefault="003B3A82">
            <w:pPr>
              <w:rPr>
                <w:rFonts w:ascii="Times New Roman" w:hAnsi="Times New Roman" w:cs="Times New Roman"/>
                <w:color w:val="000000" w:themeColor="text1"/>
                <w:sz w:val="24"/>
                <w:szCs w:val="24"/>
              </w:rPr>
            </w:pPr>
          </w:p>
        </w:tc>
      </w:tr>
      <w:tr w:rsidR="002B009E" w:rsidRPr="00E736E1" w14:paraId="7B45C749" w14:textId="77777777" w:rsidTr="007860E1">
        <w:trPr>
          <w:trHeight w:val="808"/>
        </w:trPr>
        <w:tc>
          <w:tcPr>
            <w:tcW w:w="567" w:type="dxa"/>
            <w:tcBorders>
              <w:top w:val="single" w:sz="4" w:space="0" w:color="000000"/>
              <w:left w:val="single" w:sz="4" w:space="0" w:color="000000"/>
              <w:bottom w:val="single" w:sz="4" w:space="0" w:color="000000"/>
            </w:tcBorders>
            <w:shd w:val="clear" w:color="auto" w:fill="auto"/>
          </w:tcPr>
          <w:p w14:paraId="24FDCD11" w14:textId="77777777" w:rsidR="003B3A82" w:rsidRPr="00E736E1" w:rsidRDefault="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5</w:t>
            </w:r>
            <w:r w:rsidR="003B3A82" w:rsidRPr="00E736E1">
              <w:rPr>
                <w:rFonts w:ascii="Times New Roman" w:hAnsi="Times New Roman" w:cs="Times New Roman"/>
                <w:color w:val="000000" w:themeColor="text1"/>
                <w:sz w:val="24"/>
                <w:szCs w:val="24"/>
              </w:rPr>
              <w:t xml:space="preserve">. </w:t>
            </w:r>
          </w:p>
        </w:tc>
        <w:tc>
          <w:tcPr>
            <w:tcW w:w="2694" w:type="dxa"/>
            <w:gridSpan w:val="3"/>
            <w:tcBorders>
              <w:top w:val="single" w:sz="4" w:space="0" w:color="000000"/>
              <w:left w:val="single" w:sz="4" w:space="0" w:color="000000"/>
              <w:bottom w:val="single" w:sz="4" w:space="0" w:color="000000"/>
            </w:tcBorders>
            <w:shd w:val="clear" w:color="auto" w:fill="auto"/>
          </w:tcPr>
          <w:p w14:paraId="37B0CE62"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Alte acte normative şi/sau       documente internaţionale din     care decurg angajamente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14EA4AD7"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tc>
      </w:tr>
      <w:tr w:rsidR="002B009E" w:rsidRPr="00E736E1" w14:paraId="7EEE4120" w14:textId="77777777" w:rsidTr="007860E1">
        <w:tc>
          <w:tcPr>
            <w:tcW w:w="567" w:type="dxa"/>
            <w:tcBorders>
              <w:top w:val="single" w:sz="4" w:space="0" w:color="000000"/>
              <w:left w:val="single" w:sz="4" w:space="0" w:color="000000"/>
              <w:bottom w:val="single" w:sz="4" w:space="0" w:color="000000"/>
            </w:tcBorders>
            <w:shd w:val="clear" w:color="auto" w:fill="auto"/>
          </w:tcPr>
          <w:p w14:paraId="3EFB29AA" w14:textId="77777777" w:rsidR="003B3A82" w:rsidRPr="00E736E1" w:rsidRDefault="002154E5">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6</w:t>
            </w:r>
            <w:r w:rsidR="003B3A82" w:rsidRPr="00E736E1">
              <w:rPr>
                <w:rFonts w:ascii="Times New Roman" w:hAnsi="Times New Roman" w:cs="Times New Roman"/>
                <w:color w:val="000000" w:themeColor="text1"/>
                <w:sz w:val="24"/>
                <w:szCs w:val="24"/>
              </w:rPr>
              <w:t>.</w:t>
            </w:r>
          </w:p>
        </w:tc>
        <w:tc>
          <w:tcPr>
            <w:tcW w:w="2694" w:type="dxa"/>
            <w:gridSpan w:val="3"/>
            <w:tcBorders>
              <w:top w:val="single" w:sz="4" w:space="0" w:color="000000"/>
              <w:left w:val="single" w:sz="4" w:space="0" w:color="000000"/>
              <w:bottom w:val="single" w:sz="4" w:space="0" w:color="000000"/>
            </w:tcBorders>
            <w:shd w:val="clear" w:color="auto" w:fill="auto"/>
          </w:tcPr>
          <w:p w14:paraId="447A3932"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Alte informaţii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1FF11639"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Nu au fost identifiacte. </w:t>
            </w:r>
          </w:p>
        </w:tc>
      </w:tr>
      <w:tr w:rsidR="002B009E" w:rsidRPr="00E736E1" w14:paraId="556B7057" w14:textId="77777777" w:rsidTr="007860E1">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65B38B9E" w14:textId="77777777" w:rsidR="00B91B44" w:rsidRPr="00E736E1" w:rsidRDefault="00B91B44" w:rsidP="007838B4">
            <w:pPr>
              <w:rPr>
                <w:rFonts w:ascii="Times New Roman" w:hAnsi="Times New Roman" w:cs="Times New Roman"/>
                <w:b/>
                <w:bCs/>
                <w:color w:val="000000" w:themeColor="text1"/>
                <w:sz w:val="24"/>
                <w:szCs w:val="24"/>
              </w:rPr>
            </w:pPr>
          </w:p>
          <w:p w14:paraId="2188CD90" w14:textId="55958F9E" w:rsidR="003B3A82" w:rsidRPr="00E736E1" w:rsidRDefault="003B3A82">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Secţiunea a 6-a</w:t>
            </w:r>
          </w:p>
          <w:p w14:paraId="1842CDE7" w14:textId="77777777" w:rsidR="00D65101" w:rsidRPr="00E736E1" w:rsidRDefault="003B3A82" w:rsidP="00962394">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Consultările efectuate în vederea elaborării proiectului de act normativ</w:t>
            </w:r>
          </w:p>
          <w:p w14:paraId="55E1E06C" w14:textId="77777777" w:rsidR="00962394" w:rsidRPr="00E736E1" w:rsidRDefault="00962394" w:rsidP="00962394">
            <w:pPr>
              <w:jc w:val="center"/>
              <w:rPr>
                <w:rFonts w:ascii="Times New Roman" w:hAnsi="Times New Roman" w:cs="Times New Roman"/>
                <w:b/>
                <w:bCs/>
                <w:color w:val="000000" w:themeColor="text1"/>
                <w:sz w:val="24"/>
                <w:szCs w:val="24"/>
              </w:rPr>
            </w:pPr>
          </w:p>
        </w:tc>
      </w:tr>
      <w:tr w:rsidR="002B009E" w:rsidRPr="00E736E1" w14:paraId="0B1D5701" w14:textId="77777777" w:rsidTr="007860E1">
        <w:tc>
          <w:tcPr>
            <w:tcW w:w="567" w:type="dxa"/>
            <w:tcBorders>
              <w:top w:val="single" w:sz="4" w:space="0" w:color="000000"/>
              <w:left w:val="single" w:sz="4" w:space="0" w:color="000000"/>
              <w:bottom w:val="single" w:sz="4" w:space="0" w:color="000000"/>
            </w:tcBorders>
            <w:shd w:val="clear" w:color="auto" w:fill="auto"/>
          </w:tcPr>
          <w:p w14:paraId="15C1A308"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1. </w:t>
            </w:r>
          </w:p>
        </w:tc>
        <w:tc>
          <w:tcPr>
            <w:tcW w:w="2694" w:type="dxa"/>
            <w:gridSpan w:val="3"/>
            <w:tcBorders>
              <w:top w:val="single" w:sz="4" w:space="0" w:color="000000"/>
              <w:left w:val="single" w:sz="4" w:space="0" w:color="000000"/>
              <w:bottom w:val="single" w:sz="4" w:space="0" w:color="000000"/>
            </w:tcBorders>
            <w:shd w:val="clear" w:color="auto" w:fill="auto"/>
          </w:tcPr>
          <w:p w14:paraId="40983330"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Informaţii privind procesul de consultare cu organizaţii </w:t>
            </w:r>
            <w:r w:rsidRPr="00E736E1">
              <w:rPr>
                <w:rFonts w:ascii="Times New Roman" w:hAnsi="Times New Roman" w:cs="Times New Roman"/>
                <w:color w:val="000000" w:themeColor="text1"/>
                <w:sz w:val="24"/>
                <w:szCs w:val="24"/>
              </w:rPr>
              <w:lastRenderedPageBreak/>
              <w:t xml:space="preserve">neguvernamentale, institute de cercetare şi alte organisme implicate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29F084A4" w14:textId="77777777" w:rsidR="003B3A82" w:rsidRPr="00E736E1" w:rsidRDefault="003B3A82">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lastRenderedPageBreak/>
              <w:t>Proiectul de act normativ nu se referă la acest subiect.</w:t>
            </w:r>
          </w:p>
        </w:tc>
      </w:tr>
      <w:tr w:rsidR="002B009E" w:rsidRPr="00E736E1" w14:paraId="5713B381" w14:textId="77777777" w:rsidTr="007860E1">
        <w:tc>
          <w:tcPr>
            <w:tcW w:w="567" w:type="dxa"/>
            <w:tcBorders>
              <w:top w:val="single" w:sz="4" w:space="0" w:color="000000"/>
              <w:left w:val="single" w:sz="4" w:space="0" w:color="000000"/>
              <w:bottom w:val="single" w:sz="4" w:space="0" w:color="000000"/>
            </w:tcBorders>
            <w:shd w:val="clear" w:color="auto" w:fill="auto"/>
          </w:tcPr>
          <w:p w14:paraId="7F9F8984"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2.</w:t>
            </w:r>
          </w:p>
        </w:tc>
        <w:tc>
          <w:tcPr>
            <w:tcW w:w="2694" w:type="dxa"/>
            <w:gridSpan w:val="3"/>
            <w:tcBorders>
              <w:top w:val="single" w:sz="4" w:space="0" w:color="000000"/>
              <w:left w:val="single" w:sz="4" w:space="0" w:color="000000"/>
              <w:bottom w:val="single" w:sz="4" w:space="0" w:color="000000"/>
            </w:tcBorders>
            <w:shd w:val="clear" w:color="auto" w:fill="auto"/>
          </w:tcPr>
          <w:p w14:paraId="266B8A16"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Fundamentarea alegerii organizaţiilor cu care a avut loc consultarea, precum şi a modului în care activitatea acestor organizaţii este legată de obiectul proiectului de act normativ</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069D2EA9"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tc>
      </w:tr>
      <w:tr w:rsidR="002B009E" w:rsidRPr="00E736E1" w14:paraId="03FB82D4" w14:textId="77777777" w:rsidTr="00F67DDC">
        <w:trPr>
          <w:trHeight w:val="841"/>
        </w:trPr>
        <w:tc>
          <w:tcPr>
            <w:tcW w:w="567" w:type="dxa"/>
            <w:tcBorders>
              <w:top w:val="single" w:sz="4" w:space="0" w:color="000000"/>
              <w:left w:val="single" w:sz="4" w:space="0" w:color="000000"/>
              <w:bottom w:val="single" w:sz="4" w:space="0" w:color="000000"/>
            </w:tcBorders>
            <w:shd w:val="clear" w:color="auto" w:fill="auto"/>
          </w:tcPr>
          <w:p w14:paraId="29DA38DA" w14:textId="6500D9B0" w:rsidR="003B3A82" w:rsidRPr="00E736E1" w:rsidRDefault="002B298E">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3.</w:t>
            </w:r>
          </w:p>
        </w:tc>
        <w:tc>
          <w:tcPr>
            <w:tcW w:w="2694" w:type="dxa"/>
            <w:gridSpan w:val="3"/>
            <w:tcBorders>
              <w:top w:val="single" w:sz="4" w:space="0" w:color="000000"/>
              <w:left w:val="single" w:sz="4" w:space="0" w:color="000000"/>
              <w:bottom w:val="single" w:sz="4" w:space="0" w:color="000000"/>
            </w:tcBorders>
            <w:shd w:val="clear" w:color="auto" w:fill="auto"/>
          </w:tcPr>
          <w:p w14:paraId="33C3C6A2"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78A7FA9B" w14:textId="77777777" w:rsidR="006338E6"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p w14:paraId="5F4610A1" w14:textId="77777777" w:rsidR="00F941C9" w:rsidRPr="00E736E1" w:rsidRDefault="00F941C9">
            <w:pPr>
              <w:rPr>
                <w:rFonts w:ascii="Times New Roman" w:hAnsi="Times New Roman" w:cs="Times New Roman"/>
                <w:color w:val="000000" w:themeColor="text1"/>
                <w:sz w:val="24"/>
                <w:szCs w:val="24"/>
              </w:rPr>
            </w:pPr>
          </w:p>
          <w:p w14:paraId="1DF8E84D" w14:textId="77777777" w:rsidR="00F941C9" w:rsidRPr="00E736E1" w:rsidRDefault="00F941C9">
            <w:pPr>
              <w:rPr>
                <w:rFonts w:ascii="Times New Roman" w:hAnsi="Times New Roman" w:cs="Times New Roman"/>
                <w:color w:val="000000" w:themeColor="text1"/>
                <w:sz w:val="24"/>
                <w:szCs w:val="24"/>
              </w:rPr>
            </w:pPr>
          </w:p>
          <w:p w14:paraId="70F49674" w14:textId="77777777" w:rsidR="00F941C9" w:rsidRPr="00E736E1" w:rsidRDefault="00F941C9">
            <w:pPr>
              <w:rPr>
                <w:rFonts w:ascii="Times New Roman" w:hAnsi="Times New Roman" w:cs="Times New Roman"/>
                <w:color w:val="000000" w:themeColor="text1"/>
                <w:sz w:val="24"/>
                <w:szCs w:val="24"/>
              </w:rPr>
            </w:pPr>
          </w:p>
          <w:p w14:paraId="723CE117" w14:textId="77777777" w:rsidR="00F941C9" w:rsidRPr="00E736E1" w:rsidRDefault="00F941C9">
            <w:pPr>
              <w:rPr>
                <w:rFonts w:ascii="Times New Roman" w:hAnsi="Times New Roman" w:cs="Times New Roman"/>
                <w:color w:val="000000" w:themeColor="text1"/>
                <w:sz w:val="24"/>
                <w:szCs w:val="24"/>
              </w:rPr>
            </w:pPr>
          </w:p>
          <w:p w14:paraId="2494206D" w14:textId="77777777" w:rsidR="00F941C9" w:rsidRPr="00E736E1" w:rsidRDefault="00F941C9">
            <w:pPr>
              <w:rPr>
                <w:rFonts w:ascii="Times New Roman" w:hAnsi="Times New Roman" w:cs="Times New Roman"/>
                <w:color w:val="000000" w:themeColor="text1"/>
                <w:sz w:val="24"/>
                <w:szCs w:val="24"/>
              </w:rPr>
            </w:pPr>
          </w:p>
          <w:p w14:paraId="61ACACD1" w14:textId="77777777" w:rsidR="00F941C9" w:rsidRPr="00E736E1" w:rsidRDefault="00F941C9">
            <w:pPr>
              <w:rPr>
                <w:rFonts w:ascii="Times New Roman" w:hAnsi="Times New Roman" w:cs="Times New Roman"/>
                <w:color w:val="000000" w:themeColor="text1"/>
                <w:sz w:val="24"/>
                <w:szCs w:val="24"/>
              </w:rPr>
            </w:pPr>
          </w:p>
          <w:p w14:paraId="386EC91C" w14:textId="77777777" w:rsidR="00F941C9" w:rsidRPr="00E736E1" w:rsidRDefault="00F941C9">
            <w:pPr>
              <w:rPr>
                <w:rFonts w:ascii="Times New Roman" w:hAnsi="Times New Roman" w:cs="Times New Roman"/>
                <w:color w:val="000000" w:themeColor="text1"/>
                <w:sz w:val="24"/>
                <w:szCs w:val="24"/>
              </w:rPr>
            </w:pPr>
          </w:p>
          <w:p w14:paraId="0D260254" w14:textId="77777777" w:rsidR="00F941C9" w:rsidRPr="00E736E1" w:rsidRDefault="00F941C9">
            <w:pPr>
              <w:rPr>
                <w:rFonts w:ascii="Times New Roman" w:hAnsi="Times New Roman" w:cs="Times New Roman"/>
                <w:color w:val="000000" w:themeColor="text1"/>
                <w:sz w:val="24"/>
                <w:szCs w:val="24"/>
              </w:rPr>
            </w:pPr>
          </w:p>
          <w:p w14:paraId="06340B1D" w14:textId="77777777" w:rsidR="00F941C9" w:rsidRPr="00E736E1" w:rsidRDefault="00F941C9">
            <w:pPr>
              <w:rPr>
                <w:rFonts w:ascii="Times New Roman" w:hAnsi="Times New Roman" w:cs="Times New Roman"/>
                <w:color w:val="000000" w:themeColor="text1"/>
                <w:sz w:val="24"/>
                <w:szCs w:val="24"/>
              </w:rPr>
            </w:pPr>
          </w:p>
          <w:p w14:paraId="159B0CAA" w14:textId="77777777" w:rsidR="00F941C9" w:rsidRPr="00E736E1" w:rsidRDefault="00F941C9">
            <w:pPr>
              <w:rPr>
                <w:rFonts w:ascii="Times New Roman" w:hAnsi="Times New Roman" w:cs="Times New Roman"/>
                <w:color w:val="000000" w:themeColor="text1"/>
                <w:sz w:val="24"/>
                <w:szCs w:val="24"/>
              </w:rPr>
            </w:pPr>
          </w:p>
          <w:p w14:paraId="784180EA" w14:textId="77777777" w:rsidR="00F941C9" w:rsidRPr="00E736E1" w:rsidRDefault="00F941C9">
            <w:pPr>
              <w:rPr>
                <w:rFonts w:ascii="Times New Roman" w:hAnsi="Times New Roman" w:cs="Times New Roman"/>
                <w:color w:val="000000" w:themeColor="text1"/>
                <w:sz w:val="24"/>
                <w:szCs w:val="24"/>
              </w:rPr>
            </w:pPr>
          </w:p>
        </w:tc>
      </w:tr>
      <w:tr w:rsidR="002B009E" w:rsidRPr="00E736E1" w14:paraId="748D5F23" w14:textId="77777777" w:rsidTr="007860E1">
        <w:trPr>
          <w:trHeight w:val="2260"/>
        </w:trPr>
        <w:tc>
          <w:tcPr>
            <w:tcW w:w="567" w:type="dxa"/>
            <w:tcBorders>
              <w:top w:val="single" w:sz="4" w:space="0" w:color="000000"/>
              <w:left w:val="single" w:sz="4" w:space="0" w:color="000000"/>
              <w:bottom w:val="single" w:sz="4" w:space="0" w:color="000000"/>
            </w:tcBorders>
            <w:shd w:val="clear" w:color="auto" w:fill="auto"/>
          </w:tcPr>
          <w:p w14:paraId="62D6AF31"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4.</w:t>
            </w:r>
          </w:p>
        </w:tc>
        <w:tc>
          <w:tcPr>
            <w:tcW w:w="2694" w:type="dxa"/>
            <w:gridSpan w:val="3"/>
            <w:tcBorders>
              <w:top w:val="single" w:sz="4" w:space="0" w:color="000000"/>
              <w:left w:val="single" w:sz="4" w:space="0" w:color="000000"/>
              <w:bottom w:val="single" w:sz="4" w:space="0" w:color="000000"/>
            </w:tcBorders>
            <w:shd w:val="clear" w:color="auto" w:fill="auto"/>
          </w:tcPr>
          <w:p w14:paraId="610BE322"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Consultările desfăşurate în cadrul consiliilor interministeriale, în conformitate cu prevederile Hotărârii Guvernului nr. 750/2005  privind constituirea consiliilor interministeriale  permanente</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2015849E"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tc>
      </w:tr>
      <w:tr w:rsidR="002B009E" w:rsidRPr="00E736E1" w14:paraId="32722E77" w14:textId="77777777" w:rsidTr="007860E1">
        <w:tc>
          <w:tcPr>
            <w:tcW w:w="567" w:type="dxa"/>
            <w:tcBorders>
              <w:top w:val="single" w:sz="4" w:space="0" w:color="000000"/>
              <w:left w:val="single" w:sz="4" w:space="0" w:color="000000"/>
              <w:bottom w:val="single" w:sz="4" w:space="0" w:color="000000"/>
            </w:tcBorders>
            <w:shd w:val="clear" w:color="auto" w:fill="auto"/>
          </w:tcPr>
          <w:p w14:paraId="6E87B554"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5.</w:t>
            </w:r>
          </w:p>
        </w:tc>
        <w:tc>
          <w:tcPr>
            <w:tcW w:w="2694" w:type="dxa"/>
            <w:gridSpan w:val="3"/>
            <w:tcBorders>
              <w:top w:val="single" w:sz="4" w:space="0" w:color="000000"/>
              <w:left w:val="single" w:sz="4" w:space="0" w:color="000000"/>
              <w:bottom w:val="single" w:sz="4" w:space="0" w:color="000000"/>
            </w:tcBorders>
            <w:shd w:val="clear" w:color="auto" w:fill="auto"/>
          </w:tcPr>
          <w:p w14:paraId="67443BD8"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Informaţii privind avizarea către:                         </w:t>
            </w:r>
          </w:p>
          <w:p w14:paraId="3FB8AFB3" w14:textId="77777777" w:rsidR="00E95C3A"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 Consiliul Legislativ         </w:t>
            </w:r>
          </w:p>
          <w:p w14:paraId="2B3944E3"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b) Consiliul Suprem de   </w:t>
            </w:r>
          </w:p>
          <w:p w14:paraId="4F1490A8"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Apărare a Ţării                       c) Consiliul Economic  </w:t>
            </w:r>
          </w:p>
          <w:p w14:paraId="62FE4EDA" w14:textId="77777777" w:rsidR="003B3A82" w:rsidRPr="00E736E1" w:rsidRDefault="003B3A82">
            <w:pPr>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şi Social </w:t>
            </w:r>
          </w:p>
          <w:p w14:paraId="5123E885"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d) Consiliul </w:t>
            </w:r>
          </w:p>
          <w:p w14:paraId="699C22A9" w14:textId="77777777" w:rsidR="003B3A82" w:rsidRPr="00E736E1" w:rsidRDefault="003B3A82">
            <w:pPr>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 xml:space="preserve">Concurenţei    </w:t>
            </w:r>
          </w:p>
          <w:p w14:paraId="25EAA043"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e) Curtea de Conturi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1A29F90A" w14:textId="77777777" w:rsidR="003B3A82" w:rsidRPr="00E736E1" w:rsidRDefault="003B3A82">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Proiectul de act normativ nu se referă la acest subiect.</w:t>
            </w:r>
          </w:p>
          <w:p w14:paraId="5B5297CC" w14:textId="77777777" w:rsidR="00E57F27" w:rsidRPr="00E736E1" w:rsidRDefault="00E57F27">
            <w:pPr>
              <w:jc w:val="both"/>
              <w:rPr>
                <w:rFonts w:ascii="Times New Roman" w:hAnsi="Times New Roman" w:cs="Times New Roman"/>
                <w:color w:val="000000" w:themeColor="text1"/>
                <w:sz w:val="24"/>
                <w:szCs w:val="24"/>
              </w:rPr>
            </w:pPr>
          </w:p>
          <w:p w14:paraId="441DF393" w14:textId="77777777" w:rsidR="00E57F27" w:rsidRPr="00E736E1" w:rsidRDefault="00E57F27">
            <w:pPr>
              <w:jc w:val="both"/>
              <w:rPr>
                <w:rFonts w:ascii="Times New Roman" w:hAnsi="Times New Roman" w:cs="Times New Roman"/>
                <w:color w:val="000000" w:themeColor="text1"/>
                <w:sz w:val="24"/>
                <w:szCs w:val="24"/>
              </w:rPr>
            </w:pPr>
          </w:p>
          <w:p w14:paraId="0B65A96E" w14:textId="77777777" w:rsidR="00E57F27" w:rsidRPr="00E736E1" w:rsidRDefault="00E57F27">
            <w:pPr>
              <w:jc w:val="both"/>
              <w:rPr>
                <w:rFonts w:ascii="Times New Roman" w:hAnsi="Times New Roman" w:cs="Times New Roman"/>
                <w:color w:val="000000" w:themeColor="text1"/>
                <w:sz w:val="24"/>
                <w:szCs w:val="24"/>
              </w:rPr>
            </w:pPr>
          </w:p>
          <w:p w14:paraId="5FDB4EC8" w14:textId="77777777" w:rsidR="00E57F27" w:rsidRPr="00E736E1" w:rsidRDefault="00E57F27">
            <w:pPr>
              <w:jc w:val="both"/>
              <w:rPr>
                <w:rFonts w:ascii="Times New Roman" w:hAnsi="Times New Roman" w:cs="Times New Roman"/>
                <w:color w:val="000000" w:themeColor="text1"/>
                <w:sz w:val="24"/>
                <w:szCs w:val="24"/>
              </w:rPr>
            </w:pPr>
          </w:p>
          <w:p w14:paraId="3640D80A" w14:textId="77777777" w:rsidR="00E57F27" w:rsidRPr="00E736E1" w:rsidRDefault="00E57F27">
            <w:pPr>
              <w:jc w:val="both"/>
              <w:rPr>
                <w:rFonts w:ascii="Times New Roman" w:hAnsi="Times New Roman" w:cs="Times New Roman"/>
                <w:color w:val="000000" w:themeColor="text1"/>
                <w:sz w:val="24"/>
                <w:szCs w:val="24"/>
              </w:rPr>
            </w:pPr>
          </w:p>
          <w:p w14:paraId="2CDC4F72" w14:textId="77777777" w:rsidR="00E57F27" w:rsidRPr="00E736E1" w:rsidRDefault="00E57F27">
            <w:pPr>
              <w:jc w:val="both"/>
              <w:rPr>
                <w:rFonts w:ascii="Times New Roman" w:hAnsi="Times New Roman" w:cs="Times New Roman"/>
                <w:color w:val="000000" w:themeColor="text1"/>
                <w:sz w:val="24"/>
                <w:szCs w:val="24"/>
              </w:rPr>
            </w:pPr>
          </w:p>
          <w:p w14:paraId="36057190" w14:textId="77777777" w:rsidR="00E57F27" w:rsidRPr="00E736E1" w:rsidRDefault="00E57F27">
            <w:pPr>
              <w:jc w:val="both"/>
              <w:rPr>
                <w:rFonts w:ascii="Times New Roman" w:hAnsi="Times New Roman" w:cs="Times New Roman"/>
                <w:color w:val="000000" w:themeColor="text1"/>
                <w:sz w:val="24"/>
                <w:szCs w:val="24"/>
              </w:rPr>
            </w:pPr>
          </w:p>
          <w:p w14:paraId="4FD221E4" w14:textId="77777777" w:rsidR="00E57F27" w:rsidRPr="00E736E1" w:rsidRDefault="00E57F27">
            <w:pPr>
              <w:jc w:val="both"/>
              <w:rPr>
                <w:rFonts w:ascii="Times New Roman" w:hAnsi="Times New Roman" w:cs="Times New Roman"/>
                <w:color w:val="000000" w:themeColor="text1"/>
                <w:sz w:val="24"/>
                <w:szCs w:val="24"/>
              </w:rPr>
            </w:pPr>
          </w:p>
          <w:p w14:paraId="66172D2B" w14:textId="77777777" w:rsidR="00E57F27" w:rsidRPr="00E736E1" w:rsidRDefault="00E57F27">
            <w:pPr>
              <w:jc w:val="both"/>
              <w:rPr>
                <w:rFonts w:ascii="Times New Roman" w:hAnsi="Times New Roman" w:cs="Times New Roman"/>
                <w:color w:val="000000" w:themeColor="text1"/>
                <w:sz w:val="24"/>
                <w:szCs w:val="24"/>
              </w:rPr>
            </w:pPr>
          </w:p>
          <w:p w14:paraId="260450A9" w14:textId="77777777" w:rsidR="00E57F27" w:rsidRPr="00E736E1" w:rsidRDefault="00E57F27">
            <w:pPr>
              <w:jc w:val="both"/>
              <w:rPr>
                <w:rFonts w:ascii="Times New Roman" w:hAnsi="Times New Roman" w:cs="Times New Roman"/>
                <w:color w:val="000000" w:themeColor="text1"/>
                <w:sz w:val="24"/>
                <w:szCs w:val="24"/>
              </w:rPr>
            </w:pPr>
          </w:p>
          <w:p w14:paraId="3512EF46" w14:textId="222CA6B6" w:rsidR="00E57F27" w:rsidRPr="00E736E1" w:rsidRDefault="00E57F27">
            <w:pPr>
              <w:jc w:val="both"/>
              <w:rPr>
                <w:rFonts w:ascii="Times New Roman" w:hAnsi="Times New Roman" w:cs="Times New Roman"/>
                <w:color w:val="000000" w:themeColor="text1"/>
                <w:sz w:val="24"/>
                <w:szCs w:val="24"/>
              </w:rPr>
            </w:pPr>
          </w:p>
        </w:tc>
      </w:tr>
      <w:tr w:rsidR="002B009E" w:rsidRPr="00E736E1" w14:paraId="14D9B0B2" w14:textId="77777777" w:rsidTr="007860E1">
        <w:tc>
          <w:tcPr>
            <w:tcW w:w="567" w:type="dxa"/>
            <w:tcBorders>
              <w:top w:val="single" w:sz="4" w:space="0" w:color="000000"/>
              <w:left w:val="single" w:sz="4" w:space="0" w:color="000000"/>
              <w:bottom w:val="single" w:sz="4" w:space="0" w:color="000000"/>
            </w:tcBorders>
            <w:shd w:val="clear" w:color="auto" w:fill="auto"/>
          </w:tcPr>
          <w:p w14:paraId="616D637F"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6.</w:t>
            </w:r>
          </w:p>
        </w:tc>
        <w:tc>
          <w:tcPr>
            <w:tcW w:w="2694" w:type="dxa"/>
            <w:gridSpan w:val="3"/>
            <w:tcBorders>
              <w:top w:val="single" w:sz="4" w:space="0" w:color="000000"/>
              <w:left w:val="single" w:sz="4" w:space="0" w:color="000000"/>
              <w:bottom w:val="single" w:sz="4" w:space="0" w:color="000000"/>
            </w:tcBorders>
            <w:shd w:val="clear" w:color="auto" w:fill="auto"/>
          </w:tcPr>
          <w:p w14:paraId="3C8ED7ED"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Alte informaţii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4EFE824D"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Nu au fost identificate.</w:t>
            </w:r>
          </w:p>
        </w:tc>
      </w:tr>
      <w:tr w:rsidR="002B009E" w:rsidRPr="00E736E1" w14:paraId="410814E2" w14:textId="77777777" w:rsidTr="007860E1">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644280F2" w14:textId="77777777" w:rsidR="00E87EC5" w:rsidRPr="00E736E1" w:rsidRDefault="00E87EC5" w:rsidP="007838B4">
            <w:pPr>
              <w:rPr>
                <w:rFonts w:ascii="Times New Roman" w:hAnsi="Times New Roman" w:cs="Times New Roman"/>
                <w:b/>
                <w:bCs/>
                <w:color w:val="000000" w:themeColor="text1"/>
                <w:sz w:val="24"/>
                <w:szCs w:val="24"/>
              </w:rPr>
            </w:pPr>
          </w:p>
          <w:p w14:paraId="39B441A2" w14:textId="77777777" w:rsidR="003B3A82" w:rsidRPr="00E736E1" w:rsidRDefault="003B3A82">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Secţiunea a 7-a</w:t>
            </w:r>
          </w:p>
          <w:p w14:paraId="5346C3D5" w14:textId="77777777" w:rsidR="003B3A82" w:rsidRPr="00E736E1" w:rsidRDefault="003B3A82" w:rsidP="009F7A66">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Activităţi de informare publică privind elaborarea proiectului de act normativ</w:t>
            </w:r>
          </w:p>
          <w:p w14:paraId="5CD3B65E" w14:textId="77777777" w:rsidR="00CE6C74" w:rsidRPr="00E736E1" w:rsidRDefault="00CE6C74" w:rsidP="009F7A66">
            <w:pPr>
              <w:jc w:val="center"/>
              <w:rPr>
                <w:rFonts w:ascii="Times New Roman" w:hAnsi="Times New Roman" w:cs="Times New Roman"/>
                <w:b/>
                <w:bCs/>
                <w:color w:val="000000" w:themeColor="text1"/>
                <w:sz w:val="24"/>
                <w:szCs w:val="24"/>
              </w:rPr>
            </w:pPr>
          </w:p>
        </w:tc>
      </w:tr>
      <w:tr w:rsidR="002B009E" w:rsidRPr="00E736E1" w14:paraId="4D78CB11" w14:textId="77777777" w:rsidTr="007860E1">
        <w:tc>
          <w:tcPr>
            <w:tcW w:w="567" w:type="dxa"/>
            <w:tcBorders>
              <w:top w:val="single" w:sz="4" w:space="0" w:color="000000"/>
              <w:left w:val="single" w:sz="4" w:space="0" w:color="000000"/>
              <w:bottom w:val="single" w:sz="4" w:space="0" w:color="000000"/>
            </w:tcBorders>
            <w:shd w:val="clear" w:color="auto" w:fill="auto"/>
          </w:tcPr>
          <w:p w14:paraId="6E15E8AE"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1. </w:t>
            </w:r>
          </w:p>
        </w:tc>
        <w:tc>
          <w:tcPr>
            <w:tcW w:w="2694" w:type="dxa"/>
            <w:gridSpan w:val="3"/>
            <w:tcBorders>
              <w:top w:val="single" w:sz="4" w:space="0" w:color="000000"/>
              <w:left w:val="single" w:sz="4" w:space="0" w:color="000000"/>
              <w:bottom w:val="single" w:sz="4" w:space="0" w:color="000000"/>
            </w:tcBorders>
            <w:shd w:val="clear" w:color="auto" w:fill="auto"/>
          </w:tcPr>
          <w:p w14:paraId="598C5F75"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Informarea societăţii civile cu privire la necesitatea elaborării proiectului de act     normativ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7936FC45" w14:textId="5F1BB489" w:rsidR="003B3A82" w:rsidRPr="00E736E1" w:rsidRDefault="002879FE" w:rsidP="00F6243A">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Î</w:t>
            </w:r>
            <w:r w:rsidR="00F6243A" w:rsidRPr="00E736E1">
              <w:rPr>
                <w:rFonts w:ascii="Times New Roman" w:hAnsi="Times New Roman" w:cs="Times New Roman"/>
                <w:color w:val="000000" w:themeColor="text1"/>
                <w:sz w:val="24"/>
                <w:szCs w:val="24"/>
              </w:rPr>
              <w:t>n ela</w:t>
            </w:r>
            <w:r w:rsidR="003B3A82" w:rsidRPr="00E736E1">
              <w:rPr>
                <w:rFonts w:ascii="Times New Roman" w:hAnsi="Times New Roman" w:cs="Times New Roman"/>
                <w:color w:val="000000" w:themeColor="text1"/>
                <w:sz w:val="24"/>
                <w:szCs w:val="24"/>
              </w:rPr>
              <w:t xml:space="preserve">borarea proiectului a fost îndeplinită procedura stabilită de Legea nr. 52/2003 </w:t>
            </w:r>
            <w:r w:rsidR="003B3A82" w:rsidRPr="00E736E1">
              <w:rPr>
                <w:rFonts w:ascii="Times New Roman" w:hAnsi="Times New Roman" w:cs="Times New Roman"/>
                <w:i/>
                <w:iCs/>
                <w:color w:val="000000" w:themeColor="text1"/>
                <w:sz w:val="24"/>
                <w:szCs w:val="24"/>
              </w:rPr>
              <w:t>privind transparenţa decizională în administraţia publică</w:t>
            </w:r>
            <w:r w:rsidR="003B3A82" w:rsidRPr="00E736E1">
              <w:rPr>
                <w:rFonts w:ascii="Times New Roman" w:hAnsi="Times New Roman" w:cs="Times New Roman"/>
                <w:color w:val="000000" w:themeColor="text1"/>
                <w:sz w:val="24"/>
                <w:szCs w:val="24"/>
              </w:rPr>
              <w:t xml:space="preserve">, </w:t>
            </w:r>
            <w:r w:rsidR="00B4449F" w:rsidRPr="00E736E1">
              <w:rPr>
                <w:rFonts w:ascii="Times New Roman" w:hAnsi="Times New Roman" w:cs="Times New Roman"/>
                <w:color w:val="000000" w:themeColor="text1"/>
                <w:sz w:val="24"/>
                <w:szCs w:val="24"/>
              </w:rPr>
              <w:t>republicată</w:t>
            </w:r>
            <w:r w:rsidR="003B3A82" w:rsidRPr="00E736E1">
              <w:rPr>
                <w:rFonts w:ascii="Times New Roman" w:hAnsi="Times New Roman" w:cs="Times New Roman"/>
                <w:color w:val="000000" w:themeColor="text1"/>
                <w:sz w:val="24"/>
                <w:szCs w:val="24"/>
              </w:rPr>
              <w:t>, prin afişarea pe site-ul Ministerulu</w:t>
            </w:r>
            <w:r w:rsidR="00CE6C74" w:rsidRPr="00E736E1">
              <w:rPr>
                <w:rFonts w:ascii="Times New Roman" w:hAnsi="Times New Roman" w:cs="Times New Roman"/>
                <w:color w:val="000000" w:themeColor="text1"/>
                <w:sz w:val="24"/>
                <w:szCs w:val="24"/>
              </w:rPr>
              <w:t xml:space="preserve">i </w:t>
            </w:r>
            <w:r w:rsidR="006C7CFF" w:rsidRPr="00E736E1">
              <w:rPr>
                <w:rFonts w:ascii="Times New Roman" w:hAnsi="Times New Roman" w:cs="Times New Roman"/>
                <w:color w:val="000000" w:themeColor="text1"/>
                <w:sz w:val="24"/>
                <w:szCs w:val="24"/>
              </w:rPr>
              <w:t xml:space="preserve">Mediului, </w:t>
            </w:r>
            <w:r w:rsidR="00CE6C74" w:rsidRPr="00E736E1">
              <w:rPr>
                <w:rFonts w:ascii="Times New Roman" w:hAnsi="Times New Roman" w:cs="Times New Roman"/>
                <w:color w:val="000000" w:themeColor="text1"/>
                <w:sz w:val="24"/>
                <w:szCs w:val="24"/>
              </w:rPr>
              <w:t xml:space="preserve">Apelor </w:t>
            </w:r>
            <w:r w:rsidR="00F6243A" w:rsidRPr="00E736E1">
              <w:rPr>
                <w:rFonts w:ascii="Times New Roman" w:hAnsi="Times New Roman" w:cs="Times New Roman"/>
                <w:color w:val="000000" w:themeColor="text1"/>
                <w:sz w:val="24"/>
                <w:szCs w:val="24"/>
              </w:rPr>
              <w:t>şi Pă</w:t>
            </w:r>
            <w:r w:rsidR="00CE6C74" w:rsidRPr="00E736E1">
              <w:rPr>
                <w:rFonts w:ascii="Times New Roman" w:hAnsi="Times New Roman" w:cs="Times New Roman"/>
                <w:color w:val="000000" w:themeColor="text1"/>
                <w:sz w:val="24"/>
                <w:szCs w:val="24"/>
              </w:rPr>
              <w:t>durilor</w:t>
            </w:r>
            <w:r w:rsidR="00360451" w:rsidRPr="00E736E1">
              <w:rPr>
                <w:rFonts w:ascii="Times New Roman" w:hAnsi="Times New Roman" w:cs="Times New Roman"/>
                <w:color w:val="000000" w:themeColor="text1"/>
                <w:sz w:val="24"/>
                <w:szCs w:val="24"/>
              </w:rPr>
              <w:t>.</w:t>
            </w:r>
          </w:p>
        </w:tc>
      </w:tr>
      <w:tr w:rsidR="002B009E" w:rsidRPr="00E736E1" w14:paraId="29A6E0D9" w14:textId="77777777" w:rsidTr="007860E1">
        <w:tc>
          <w:tcPr>
            <w:tcW w:w="567" w:type="dxa"/>
            <w:tcBorders>
              <w:top w:val="single" w:sz="4" w:space="0" w:color="000000"/>
              <w:left w:val="single" w:sz="4" w:space="0" w:color="000000"/>
              <w:bottom w:val="single" w:sz="4" w:space="0" w:color="000000"/>
            </w:tcBorders>
            <w:shd w:val="clear" w:color="auto" w:fill="auto"/>
          </w:tcPr>
          <w:p w14:paraId="2E132983"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2.</w:t>
            </w:r>
          </w:p>
        </w:tc>
        <w:tc>
          <w:tcPr>
            <w:tcW w:w="2694" w:type="dxa"/>
            <w:gridSpan w:val="3"/>
            <w:tcBorders>
              <w:top w:val="single" w:sz="4" w:space="0" w:color="000000"/>
              <w:left w:val="single" w:sz="4" w:space="0" w:color="000000"/>
              <w:bottom w:val="single" w:sz="4" w:space="0" w:color="000000"/>
            </w:tcBorders>
            <w:shd w:val="clear" w:color="auto" w:fill="auto"/>
          </w:tcPr>
          <w:p w14:paraId="302C545E"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Informarea societăţii civile cu privire la eventualul impact asupra mediului în urma implementării proiectului de act normativ, precum şi efectele asupra sănătăţii şi securităţii cetăţenilor sau diversităţii biologice</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2FAD6275" w14:textId="77777777" w:rsidR="003B3A82" w:rsidRPr="00E736E1" w:rsidRDefault="003B3A82">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Proiectul de act normativ nu se referă la acest subiect. </w:t>
            </w:r>
          </w:p>
        </w:tc>
      </w:tr>
      <w:tr w:rsidR="002B009E" w:rsidRPr="00E736E1" w14:paraId="479B111F" w14:textId="77777777" w:rsidTr="007860E1">
        <w:tc>
          <w:tcPr>
            <w:tcW w:w="567" w:type="dxa"/>
            <w:tcBorders>
              <w:top w:val="single" w:sz="4" w:space="0" w:color="000000"/>
              <w:left w:val="single" w:sz="4" w:space="0" w:color="000000"/>
              <w:bottom w:val="single" w:sz="4" w:space="0" w:color="000000"/>
            </w:tcBorders>
            <w:shd w:val="clear" w:color="auto" w:fill="auto"/>
          </w:tcPr>
          <w:p w14:paraId="020C9D1B"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3.</w:t>
            </w:r>
          </w:p>
        </w:tc>
        <w:tc>
          <w:tcPr>
            <w:tcW w:w="2694" w:type="dxa"/>
            <w:gridSpan w:val="3"/>
            <w:tcBorders>
              <w:top w:val="single" w:sz="4" w:space="0" w:color="000000"/>
              <w:left w:val="single" w:sz="4" w:space="0" w:color="000000"/>
              <w:bottom w:val="single" w:sz="4" w:space="0" w:color="000000"/>
            </w:tcBorders>
            <w:shd w:val="clear" w:color="auto" w:fill="auto"/>
          </w:tcPr>
          <w:p w14:paraId="38F3D818"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Alte informaţii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7DB5EEE7"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Nu au fost identificate. </w:t>
            </w:r>
          </w:p>
        </w:tc>
      </w:tr>
      <w:tr w:rsidR="002B009E" w:rsidRPr="00E736E1" w14:paraId="4D6F9CAF" w14:textId="77777777" w:rsidTr="007860E1">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22ECC02F" w14:textId="77777777" w:rsidR="00F06F26" w:rsidRPr="00E736E1" w:rsidRDefault="00F06F26">
            <w:pPr>
              <w:jc w:val="center"/>
              <w:rPr>
                <w:rFonts w:ascii="Times New Roman" w:hAnsi="Times New Roman" w:cs="Times New Roman"/>
                <w:b/>
                <w:bCs/>
                <w:color w:val="000000" w:themeColor="text1"/>
                <w:sz w:val="24"/>
                <w:szCs w:val="24"/>
              </w:rPr>
            </w:pPr>
          </w:p>
          <w:p w14:paraId="6F959075" w14:textId="77777777" w:rsidR="003B3A82" w:rsidRPr="00E736E1" w:rsidRDefault="003B3A82">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Secţiunea a 8-a</w:t>
            </w:r>
          </w:p>
          <w:p w14:paraId="57D3B9FC" w14:textId="77777777" w:rsidR="003B3A82" w:rsidRPr="00E736E1" w:rsidRDefault="003B3A82" w:rsidP="009F7A66">
            <w:pPr>
              <w:jc w:val="center"/>
              <w:rPr>
                <w:rFonts w:ascii="Times New Roman" w:hAnsi="Times New Roman" w:cs="Times New Roman"/>
                <w:b/>
                <w:bCs/>
                <w:color w:val="000000" w:themeColor="text1"/>
                <w:sz w:val="24"/>
                <w:szCs w:val="24"/>
              </w:rPr>
            </w:pPr>
            <w:r w:rsidRPr="00E736E1">
              <w:rPr>
                <w:rFonts w:ascii="Times New Roman" w:hAnsi="Times New Roman" w:cs="Times New Roman"/>
                <w:b/>
                <w:bCs/>
                <w:color w:val="000000" w:themeColor="text1"/>
                <w:sz w:val="24"/>
                <w:szCs w:val="24"/>
              </w:rPr>
              <w:t>Măsuri de implementare</w:t>
            </w:r>
          </w:p>
          <w:p w14:paraId="7092DE86" w14:textId="77777777" w:rsidR="00D65101" w:rsidRPr="00E736E1" w:rsidRDefault="00D65101" w:rsidP="009F7A66">
            <w:pPr>
              <w:jc w:val="center"/>
              <w:rPr>
                <w:rFonts w:ascii="Times New Roman" w:hAnsi="Times New Roman" w:cs="Times New Roman"/>
                <w:b/>
                <w:bCs/>
                <w:color w:val="000000" w:themeColor="text1"/>
                <w:sz w:val="24"/>
                <w:szCs w:val="24"/>
              </w:rPr>
            </w:pPr>
          </w:p>
        </w:tc>
      </w:tr>
      <w:tr w:rsidR="002B009E" w:rsidRPr="00E736E1" w14:paraId="5AC9C580" w14:textId="77777777" w:rsidTr="007860E1">
        <w:tc>
          <w:tcPr>
            <w:tcW w:w="744" w:type="dxa"/>
            <w:gridSpan w:val="2"/>
            <w:tcBorders>
              <w:top w:val="single" w:sz="4" w:space="0" w:color="000000"/>
              <w:left w:val="single" w:sz="4" w:space="0" w:color="000000"/>
              <w:bottom w:val="single" w:sz="4" w:space="0" w:color="000000"/>
            </w:tcBorders>
            <w:shd w:val="clear" w:color="auto" w:fill="auto"/>
          </w:tcPr>
          <w:p w14:paraId="4DDAD5E4"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1. </w:t>
            </w:r>
          </w:p>
        </w:tc>
        <w:tc>
          <w:tcPr>
            <w:tcW w:w="2517" w:type="dxa"/>
            <w:gridSpan w:val="2"/>
            <w:tcBorders>
              <w:top w:val="single" w:sz="4" w:space="0" w:color="000000"/>
              <w:left w:val="single" w:sz="4" w:space="0" w:color="000000"/>
              <w:bottom w:val="single" w:sz="4" w:space="0" w:color="000000"/>
            </w:tcBorders>
            <w:shd w:val="clear" w:color="auto" w:fill="auto"/>
          </w:tcPr>
          <w:p w14:paraId="5F4C7061" w14:textId="77777777" w:rsidR="003B3A82" w:rsidRPr="00E736E1" w:rsidRDefault="003B3A82">
            <w:pPr>
              <w:rPr>
                <w:rFonts w:ascii="Times New Roman" w:eastAsia="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Măsuri de punere în aplicare a proiectului de act normativ de către autorităţile  administraţiei publice centrale şi/sau locale – înfiinţarea unor  noi  organisme  sau extinderea competenţelor instituţiilor existente</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1280304D" w14:textId="06C79B98" w:rsidR="003B3A82" w:rsidRPr="00E736E1" w:rsidRDefault="003B3A82">
            <w:pPr>
              <w:jc w:val="both"/>
              <w:rPr>
                <w:rFonts w:ascii="Times New Roman" w:hAnsi="Times New Roman" w:cs="Times New Roman"/>
                <w:color w:val="000000" w:themeColor="text1"/>
                <w:sz w:val="24"/>
                <w:szCs w:val="24"/>
              </w:rPr>
            </w:pPr>
            <w:r w:rsidRPr="00E736E1">
              <w:rPr>
                <w:rFonts w:ascii="Times New Roman" w:eastAsia="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Punerea în aplicare a prezentului proiect de act normativ nu necesită înfiinţarea unor</w:t>
            </w:r>
            <w:r w:rsidR="00D85DA9"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noi</w:t>
            </w:r>
            <w:r w:rsidR="00D85DA9"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organisme</w:t>
            </w:r>
            <w:r w:rsidR="00D85DA9"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sau</w:t>
            </w:r>
            <w:r w:rsidR="00D85DA9"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extinderea</w:t>
            </w:r>
            <w:r w:rsidR="00D85DA9" w:rsidRPr="00E736E1">
              <w:rPr>
                <w:rFonts w:ascii="Times New Roman" w:hAnsi="Times New Roman" w:cs="Times New Roman"/>
                <w:color w:val="000000" w:themeColor="text1"/>
                <w:sz w:val="24"/>
                <w:szCs w:val="24"/>
              </w:rPr>
              <w:t xml:space="preserve"> </w:t>
            </w:r>
            <w:r w:rsidRPr="00E736E1">
              <w:rPr>
                <w:rFonts w:ascii="Times New Roman" w:hAnsi="Times New Roman" w:cs="Times New Roman"/>
                <w:color w:val="000000" w:themeColor="text1"/>
                <w:sz w:val="24"/>
                <w:szCs w:val="24"/>
              </w:rPr>
              <w:t>competenţelor instituţiilor existente.</w:t>
            </w:r>
          </w:p>
        </w:tc>
      </w:tr>
      <w:tr w:rsidR="002B009E" w:rsidRPr="00E736E1" w14:paraId="63523C1B" w14:textId="77777777" w:rsidTr="007860E1">
        <w:tc>
          <w:tcPr>
            <w:tcW w:w="744" w:type="dxa"/>
            <w:gridSpan w:val="2"/>
            <w:tcBorders>
              <w:top w:val="single" w:sz="4" w:space="0" w:color="000000"/>
              <w:left w:val="single" w:sz="4" w:space="0" w:color="000000"/>
              <w:bottom w:val="single" w:sz="4" w:space="0" w:color="000000"/>
            </w:tcBorders>
            <w:shd w:val="clear" w:color="auto" w:fill="auto"/>
          </w:tcPr>
          <w:p w14:paraId="09AA9CF0"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2. </w:t>
            </w:r>
          </w:p>
        </w:tc>
        <w:tc>
          <w:tcPr>
            <w:tcW w:w="2517" w:type="dxa"/>
            <w:gridSpan w:val="2"/>
            <w:tcBorders>
              <w:top w:val="single" w:sz="4" w:space="0" w:color="000000"/>
              <w:left w:val="single" w:sz="4" w:space="0" w:color="000000"/>
              <w:bottom w:val="single" w:sz="4" w:space="0" w:color="000000"/>
            </w:tcBorders>
            <w:shd w:val="clear" w:color="auto" w:fill="auto"/>
          </w:tcPr>
          <w:p w14:paraId="71536A11" w14:textId="77777777" w:rsidR="003B3A82" w:rsidRPr="00E736E1" w:rsidRDefault="003B3A82">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 xml:space="preserve">Alte informaţii          </w:t>
            </w:r>
          </w:p>
        </w:tc>
        <w:tc>
          <w:tcPr>
            <w:tcW w:w="6945" w:type="dxa"/>
            <w:gridSpan w:val="6"/>
            <w:tcBorders>
              <w:top w:val="single" w:sz="4" w:space="0" w:color="000000"/>
              <w:left w:val="single" w:sz="4" w:space="0" w:color="000000"/>
              <w:bottom w:val="single" w:sz="4" w:space="0" w:color="000000"/>
              <w:right w:val="single" w:sz="4" w:space="0" w:color="000000"/>
            </w:tcBorders>
            <w:shd w:val="clear" w:color="auto" w:fill="auto"/>
          </w:tcPr>
          <w:p w14:paraId="281907F0" w14:textId="77777777" w:rsidR="003B3A82" w:rsidRPr="00E736E1" w:rsidRDefault="00C4164E">
            <w:pPr>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Nu au fost identificate.</w:t>
            </w:r>
          </w:p>
        </w:tc>
      </w:tr>
    </w:tbl>
    <w:p w14:paraId="64D8C14E" w14:textId="77777777" w:rsidR="00B71C59" w:rsidRPr="00E736E1" w:rsidRDefault="004B5849" w:rsidP="00B71C59">
      <w:pPr>
        <w:jc w:val="both"/>
        <w:rPr>
          <w:rFonts w:ascii="Times New Roman" w:hAnsi="Times New Roman" w:cs="Times New Roman"/>
          <w:color w:val="000000" w:themeColor="text1"/>
          <w:sz w:val="24"/>
          <w:szCs w:val="24"/>
        </w:rPr>
      </w:pPr>
      <w:r w:rsidRPr="00E736E1">
        <w:rPr>
          <w:rFonts w:ascii="Times New Roman" w:hAnsi="Times New Roman" w:cs="Times New Roman"/>
          <w:color w:val="000000" w:themeColor="text1"/>
          <w:sz w:val="24"/>
          <w:szCs w:val="24"/>
        </w:rPr>
        <w:tab/>
      </w:r>
    </w:p>
    <w:p w14:paraId="6A7CC3F2" w14:textId="0E97343F" w:rsidR="00875D0A" w:rsidRPr="00E736E1" w:rsidRDefault="00875D0A" w:rsidP="00B71C59">
      <w:pPr>
        <w:jc w:val="both"/>
        <w:rPr>
          <w:rFonts w:ascii="Times New Roman" w:hAnsi="Times New Roman" w:cs="Times New Roman"/>
          <w:color w:val="000000" w:themeColor="text1"/>
          <w:sz w:val="24"/>
          <w:szCs w:val="24"/>
        </w:rPr>
      </w:pPr>
    </w:p>
    <w:p w14:paraId="59BC07FD" w14:textId="1D8B4A1B" w:rsidR="00E57F27" w:rsidRPr="00E736E1" w:rsidRDefault="00E57F27" w:rsidP="00B71C59">
      <w:pPr>
        <w:jc w:val="both"/>
        <w:rPr>
          <w:rFonts w:ascii="Times New Roman" w:hAnsi="Times New Roman" w:cs="Times New Roman"/>
          <w:color w:val="000000" w:themeColor="text1"/>
          <w:sz w:val="24"/>
          <w:szCs w:val="24"/>
        </w:rPr>
      </w:pPr>
    </w:p>
    <w:p w14:paraId="03A6B572" w14:textId="11AC31B9" w:rsidR="00E57F27" w:rsidRPr="00E736E1" w:rsidRDefault="00E57F27" w:rsidP="00B71C59">
      <w:pPr>
        <w:jc w:val="both"/>
        <w:rPr>
          <w:rFonts w:ascii="Times New Roman" w:hAnsi="Times New Roman" w:cs="Times New Roman"/>
          <w:color w:val="000000" w:themeColor="text1"/>
          <w:sz w:val="24"/>
          <w:szCs w:val="24"/>
        </w:rPr>
      </w:pPr>
    </w:p>
    <w:p w14:paraId="15FC4526" w14:textId="09F58C76" w:rsidR="005B2780" w:rsidRPr="00E736E1" w:rsidRDefault="005B2780" w:rsidP="00B71C59">
      <w:pPr>
        <w:jc w:val="both"/>
        <w:rPr>
          <w:rFonts w:ascii="Times New Roman" w:hAnsi="Times New Roman" w:cs="Times New Roman"/>
          <w:color w:val="000000" w:themeColor="text1"/>
          <w:sz w:val="24"/>
          <w:szCs w:val="24"/>
        </w:rPr>
      </w:pPr>
    </w:p>
    <w:p w14:paraId="2C1A538D" w14:textId="0904030C" w:rsidR="005B2780" w:rsidRPr="00E736E1" w:rsidRDefault="005B2780" w:rsidP="00B71C59">
      <w:pPr>
        <w:jc w:val="both"/>
        <w:rPr>
          <w:rFonts w:ascii="Times New Roman" w:hAnsi="Times New Roman" w:cs="Times New Roman"/>
          <w:color w:val="000000" w:themeColor="text1"/>
          <w:sz w:val="24"/>
          <w:szCs w:val="24"/>
        </w:rPr>
      </w:pPr>
    </w:p>
    <w:p w14:paraId="79F58706" w14:textId="5B49DCB3" w:rsidR="005B2780" w:rsidRPr="00E736E1" w:rsidRDefault="005B2780" w:rsidP="00B71C59">
      <w:pPr>
        <w:jc w:val="both"/>
        <w:rPr>
          <w:rFonts w:ascii="Times New Roman" w:hAnsi="Times New Roman" w:cs="Times New Roman"/>
          <w:color w:val="000000" w:themeColor="text1"/>
          <w:sz w:val="24"/>
          <w:szCs w:val="24"/>
        </w:rPr>
      </w:pPr>
    </w:p>
    <w:p w14:paraId="3BA4B20B" w14:textId="384F22DE" w:rsidR="005B2780" w:rsidRPr="00E736E1" w:rsidRDefault="005B2780" w:rsidP="00B71C59">
      <w:pPr>
        <w:jc w:val="both"/>
        <w:rPr>
          <w:rFonts w:ascii="Times New Roman" w:hAnsi="Times New Roman" w:cs="Times New Roman"/>
          <w:color w:val="000000" w:themeColor="text1"/>
          <w:sz w:val="24"/>
          <w:szCs w:val="24"/>
        </w:rPr>
      </w:pPr>
    </w:p>
    <w:p w14:paraId="4EF97471" w14:textId="52F4EC11" w:rsidR="005B2780" w:rsidRPr="00E736E1" w:rsidRDefault="005B2780" w:rsidP="00B71C59">
      <w:pPr>
        <w:jc w:val="both"/>
        <w:rPr>
          <w:rFonts w:ascii="Times New Roman" w:hAnsi="Times New Roman" w:cs="Times New Roman"/>
          <w:color w:val="000000" w:themeColor="text1"/>
          <w:sz w:val="24"/>
          <w:szCs w:val="24"/>
        </w:rPr>
      </w:pPr>
    </w:p>
    <w:p w14:paraId="191119ED" w14:textId="401C5318" w:rsidR="005B2780" w:rsidRPr="00E736E1" w:rsidRDefault="005B2780" w:rsidP="00B71C59">
      <w:pPr>
        <w:jc w:val="both"/>
        <w:rPr>
          <w:rFonts w:ascii="Times New Roman" w:hAnsi="Times New Roman" w:cs="Times New Roman"/>
          <w:color w:val="000000" w:themeColor="text1"/>
          <w:sz w:val="24"/>
          <w:szCs w:val="24"/>
        </w:rPr>
      </w:pPr>
    </w:p>
    <w:p w14:paraId="19AC89D3" w14:textId="0B302FC8" w:rsidR="005B2780" w:rsidRPr="00E736E1" w:rsidRDefault="005B2780" w:rsidP="00B71C59">
      <w:pPr>
        <w:jc w:val="both"/>
        <w:rPr>
          <w:rFonts w:ascii="Times New Roman" w:hAnsi="Times New Roman" w:cs="Times New Roman"/>
          <w:color w:val="000000" w:themeColor="text1"/>
          <w:sz w:val="24"/>
          <w:szCs w:val="24"/>
        </w:rPr>
      </w:pPr>
    </w:p>
    <w:p w14:paraId="52A5D41C" w14:textId="3EC728D0" w:rsidR="005B2780" w:rsidRPr="00E736E1" w:rsidRDefault="005B2780" w:rsidP="00B71C59">
      <w:pPr>
        <w:jc w:val="both"/>
        <w:rPr>
          <w:rFonts w:ascii="Times New Roman" w:hAnsi="Times New Roman" w:cs="Times New Roman"/>
          <w:color w:val="000000" w:themeColor="text1"/>
          <w:sz w:val="24"/>
          <w:szCs w:val="24"/>
        </w:rPr>
      </w:pPr>
    </w:p>
    <w:p w14:paraId="797589F4" w14:textId="2D3A400A" w:rsidR="005B2780" w:rsidRPr="00E736E1" w:rsidRDefault="005B2780" w:rsidP="00B71C59">
      <w:pPr>
        <w:jc w:val="both"/>
        <w:rPr>
          <w:rFonts w:ascii="Times New Roman" w:hAnsi="Times New Roman" w:cs="Times New Roman"/>
          <w:color w:val="000000" w:themeColor="text1"/>
          <w:sz w:val="24"/>
          <w:szCs w:val="24"/>
        </w:rPr>
      </w:pPr>
    </w:p>
    <w:p w14:paraId="2EB796C7" w14:textId="54200D49" w:rsidR="005B2780" w:rsidRPr="00E736E1" w:rsidRDefault="005B2780" w:rsidP="00B71C59">
      <w:pPr>
        <w:jc w:val="both"/>
        <w:rPr>
          <w:rFonts w:ascii="Times New Roman" w:hAnsi="Times New Roman" w:cs="Times New Roman"/>
          <w:color w:val="000000" w:themeColor="text1"/>
          <w:sz w:val="24"/>
          <w:szCs w:val="24"/>
        </w:rPr>
      </w:pPr>
    </w:p>
    <w:p w14:paraId="6CAA7DD0" w14:textId="63A97BA9" w:rsidR="005B2780" w:rsidRPr="00E736E1" w:rsidRDefault="005B2780" w:rsidP="00B71C59">
      <w:pPr>
        <w:jc w:val="both"/>
        <w:rPr>
          <w:rFonts w:ascii="Times New Roman" w:hAnsi="Times New Roman" w:cs="Times New Roman"/>
          <w:color w:val="000000" w:themeColor="text1"/>
          <w:sz w:val="24"/>
          <w:szCs w:val="24"/>
        </w:rPr>
      </w:pPr>
    </w:p>
    <w:p w14:paraId="7EC1AF4A" w14:textId="15419CE9" w:rsidR="00503148" w:rsidRPr="00E736E1" w:rsidRDefault="00432EDB" w:rsidP="00503148">
      <w:pPr>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F</w:t>
      </w:r>
      <w:r w:rsidR="00503148" w:rsidRPr="00E736E1">
        <w:rPr>
          <w:rFonts w:ascii="Times New Roman" w:hAnsi="Times New Roman" w:cs="Times New Roman"/>
          <w:color w:val="000000" w:themeColor="text1"/>
          <w:sz w:val="24"/>
          <w:szCs w:val="24"/>
        </w:rPr>
        <w:t xml:space="preserve">ață de cele prezentate, am elaborat proiectul de </w:t>
      </w:r>
      <w:r w:rsidR="00503148" w:rsidRPr="00E736E1">
        <w:rPr>
          <w:rFonts w:ascii="Times New Roman" w:hAnsi="Times New Roman" w:cs="Times New Roman"/>
          <w:b/>
          <w:bCs/>
          <w:i/>
          <w:iCs/>
          <w:color w:val="000000" w:themeColor="text1"/>
          <w:sz w:val="24"/>
          <w:szCs w:val="24"/>
        </w:rPr>
        <w:t xml:space="preserve">Hotărârea a Guvernului pentru aprobarea bugetului de venituri şi cheltuieli </w:t>
      </w:r>
      <w:r w:rsidR="00AD14E8" w:rsidRPr="00E736E1">
        <w:rPr>
          <w:rFonts w:ascii="Times New Roman" w:hAnsi="Times New Roman" w:cs="Times New Roman"/>
          <w:b/>
          <w:bCs/>
          <w:i/>
          <w:iCs/>
          <w:color w:val="000000" w:themeColor="text1"/>
          <w:sz w:val="24"/>
          <w:szCs w:val="24"/>
        </w:rPr>
        <w:t xml:space="preserve">rectificat </w:t>
      </w:r>
      <w:r w:rsidR="00503148" w:rsidRPr="00E736E1">
        <w:rPr>
          <w:rFonts w:ascii="Times New Roman" w:hAnsi="Times New Roman" w:cs="Times New Roman"/>
          <w:b/>
          <w:bCs/>
          <w:i/>
          <w:iCs/>
          <w:color w:val="000000" w:themeColor="text1"/>
          <w:sz w:val="24"/>
          <w:szCs w:val="24"/>
        </w:rPr>
        <w:t>pe anul 20</w:t>
      </w:r>
      <w:r w:rsidR="00552C32" w:rsidRPr="00E736E1">
        <w:rPr>
          <w:rFonts w:ascii="Times New Roman" w:hAnsi="Times New Roman" w:cs="Times New Roman"/>
          <w:b/>
          <w:bCs/>
          <w:i/>
          <w:iCs/>
          <w:color w:val="000000" w:themeColor="text1"/>
          <w:sz w:val="24"/>
          <w:szCs w:val="24"/>
        </w:rPr>
        <w:t>2</w:t>
      </w:r>
      <w:r w:rsidR="00D113FF" w:rsidRPr="00E736E1">
        <w:rPr>
          <w:rFonts w:ascii="Times New Roman" w:hAnsi="Times New Roman" w:cs="Times New Roman"/>
          <w:b/>
          <w:bCs/>
          <w:i/>
          <w:iCs/>
          <w:color w:val="000000" w:themeColor="text1"/>
          <w:sz w:val="24"/>
          <w:szCs w:val="24"/>
        </w:rPr>
        <w:t>1</w:t>
      </w:r>
      <w:r w:rsidR="00503148" w:rsidRPr="00E736E1">
        <w:rPr>
          <w:rFonts w:ascii="Times New Roman" w:hAnsi="Times New Roman" w:cs="Times New Roman"/>
          <w:b/>
          <w:bCs/>
          <w:i/>
          <w:iCs/>
          <w:color w:val="000000" w:themeColor="text1"/>
          <w:sz w:val="24"/>
          <w:szCs w:val="24"/>
        </w:rPr>
        <w:t xml:space="preserve"> pentru Administraţia Naţională “Apele Române”, aflată în coordonarea Ministerului </w:t>
      </w:r>
      <w:r w:rsidR="00552C32" w:rsidRPr="00E736E1">
        <w:rPr>
          <w:rFonts w:ascii="Times New Roman" w:hAnsi="Times New Roman" w:cs="Times New Roman"/>
          <w:b/>
          <w:bCs/>
          <w:i/>
          <w:iCs/>
          <w:color w:val="000000" w:themeColor="text1"/>
          <w:sz w:val="24"/>
          <w:szCs w:val="24"/>
        </w:rPr>
        <w:t xml:space="preserve">Mediului, </w:t>
      </w:r>
      <w:r w:rsidR="00503148" w:rsidRPr="00E736E1">
        <w:rPr>
          <w:rFonts w:ascii="Times New Roman" w:hAnsi="Times New Roman" w:cs="Times New Roman"/>
          <w:b/>
          <w:bCs/>
          <w:i/>
          <w:iCs/>
          <w:color w:val="000000" w:themeColor="text1"/>
          <w:sz w:val="24"/>
          <w:szCs w:val="24"/>
        </w:rPr>
        <w:t>Apelor şi Pădurilor</w:t>
      </w:r>
      <w:r w:rsidR="00503148" w:rsidRPr="00E736E1">
        <w:rPr>
          <w:rFonts w:ascii="Times New Roman" w:hAnsi="Times New Roman" w:cs="Times New Roman"/>
          <w:bCs/>
          <w:color w:val="000000" w:themeColor="text1"/>
          <w:sz w:val="24"/>
          <w:szCs w:val="24"/>
        </w:rPr>
        <w:t>, care în forma prezentată a fost avizat de către ministerele interesate şi pe care îl supunem spre adoptare Guvernului.</w:t>
      </w:r>
    </w:p>
    <w:p w14:paraId="676EB1CD" w14:textId="77777777" w:rsidR="00503148" w:rsidRPr="00E736E1" w:rsidRDefault="00503148" w:rsidP="00503148">
      <w:pPr>
        <w:ind w:firstLine="708"/>
        <w:jc w:val="both"/>
        <w:rPr>
          <w:rFonts w:ascii="Times New Roman" w:hAnsi="Times New Roman" w:cs="Times New Roman"/>
          <w:b/>
          <w:color w:val="000000" w:themeColor="text1"/>
          <w:sz w:val="24"/>
          <w:szCs w:val="24"/>
        </w:rPr>
      </w:pPr>
    </w:p>
    <w:p w14:paraId="1CA7F27F" w14:textId="77777777" w:rsidR="00503148" w:rsidRPr="00E736E1" w:rsidRDefault="00503148" w:rsidP="00503148">
      <w:pPr>
        <w:ind w:firstLine="708"/>
        <w:jc w:val="center"/>
        <w:rPr>
          <w:rFonts w:ascii="Times New Roman" w:hAnsi="Times New Roman" w:cs="Times New Roman"/>
          <w:b/>
          <w:color w:val="000000" w:themeColor="text1"/>
          <w:sz w:val="24"/>
          <w:szCs w:val="24"/>
        </w:rPr>
      </w:pPr>
    </w:p>
    <w:p w14:paraId="720EB0A0" w14:textId="5751D3CE" w:rsidR="00503148" w:rsidRPr="00E736E1" w:rsidRDefault="00503148" w:rsidP="00503148">
      <w:pPr>
        <w:ind w:firstLine="708"/>
        <w:jc w:val="center"/>
        <w:rPr>
          <w:rFonts w:ascii="Times New Roman" w:hAnsi="Times New Roman" w:cs="Times New Roman"/>
          <w:b/>
          <w:color w:val="000000" w:themeColor="text1"/>
          <w:sz w:val="24"/>
          <w:szCs w:val="24"/>
        </w:rPr>
      </w:pPr>
    </w:p>
    <w:p w14:paraId="79375A5A" w14:textId="77777777" w:rsidR="00503148" w:rsidRPr="00E736E1" w:rsidRDefault="00503148" w:rsidP="00503148">
      <w:pPr>
        <w:ind w:firstLine="708"/>
        <w:jc w:val="center"/>
        <w:rPr>
          <w:rFonts w:ascii="Times New Roman" w:hAnsi="Times New Roman" w:cs="Times New Roman"/>
          <w:b/>
          <w:color w:val="000000" w:themeColor="text1"/>
          <w:sz w:val="24"/>
          <w:szCs w:val="24"/>
        </w:rPr>
      </w:pPr>
    </w:p>
    <w:p w14:paraId="389AD6B2" w14:textId="77777777" w:rsidR="00503148" w:rsidRPr="00E736E1" w:rsidRDefault="00503148" w:rsidP="00503148">
      <w:pPr>
        <w:ind w:firstLine="708"/>
        <w:jc w:val="center"/>
        <w:rPr>
          <w:rFonts w:ascii="Times New Roman" w:hAnsi="Times New Roman" w:cs="Times New Roman"/>
          <w:b/>
          <w:color w:val="000000" w:themeColor="text1"/>
          <w:sz w:val="24"/>
          <w:szCs w:val="24"/>
        </w:rPr>
      </w:pPr>
    </w:p>
    <w:p w14:paraId="15D8CAEE" w14:textId="601C8B14" w:rsidR="00675E64" w:rsidRPr="00E736E1" w:rsidRDefault="00503148" w:rsidP="00675E64">
      <w:pPr>
        <w:spacing w:line="360" w:lineRule="auto"/>
        <w:jc w:val="both"/>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 xml:space="preserve">                           </w:t>
      </w:r>
      <w:r w:rsidR="00675E64" w:rsidRPr="00E736E1">
        <w:rPr>
          <w:rFonts w:ascii="Times New Roman" w:hAnsi="Times New Roman" w:cs="Times New Roman"/>
          <w:b/>
          <w:color w:val="000000" w:themeColor="text1"/>
          <w:sz w:val="24"/>
          <w:szCs w:val="24"/>
        </w:rPr>
        <w:t xml:space="preserve">   MINISTRUL MEDIULUI, APELOR ŞI PĂDURILOR</w:t>
      </w:r>
    </w:p>
    <w:p w14:paraId="38EDD19F" w14:textId="77777777" w:rsidR="00675E64" w:rsidRPr="00E736E1" w:rsidRDefault="00675E64" w:rsidP="00675E64">
      <w:pPr>
        <w:spacing w:line="360" w:lineRule="auto"/>
        <w:rPr>
          <w:rFonts w:ascii="Times New Roman" w:hAnsi="Times New Roman" w:cs="Times New Roman"/>
          <w:color w:val="000000" w:themeColor="text1"/>
          <w:sz w:val="24"/>
          <w:szCs w:val="24"/>
        </w:rPr>
      </w:pPr>
      <w:r w:rsidRPr="00E736E1">
        <w:rPr>
          <w:rFonts w:ascii="Times New Roman" w:hAnsi="Times New Roman" w:cs="Times New Roman"/>
          <w:b/>
          <w:color w:val="000000" w:themeColor="text1"/>
          <w:sz w:val="24"/>
          <w:szCs w:val="24"/>
        </w:rPr>
        <w:t xml:space="preserve">                                                           </w:t>
      </w:r>
      <w:r w:rsidRPr="00E736E1">
        <w:rPr>
          <w:rFonts w:ascii="Times New Roman" w:hAnsi="Times New Roman" w:cs="Times New Roman"/>
          <w:b/>
          <w:iCs/>
          <w:sz w:val="24"/>
          <w:szCs w:val="24"/>
        </w:rPr>
        <w:t>Barna TÁNCZOS</w:t>
      </w:r>
    </w:p>
    <w:p w14:paraId="168F8D57"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1C2E0E83"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2DEF6B24"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54EE1CB8" w14:textId="77777777" w:rsidR="00675E64" w:rsidRPr="00E736E1" w:rsidRDefault="00675E64" w:rsidP="00675E64">
      <w:pPr>
        <w:rPr>
          <w:rFonts w:ascii="Times New Roman" w:hAnsi="Times New Roman" w:cs="Times New Roman"/>
          <w:color w:val="000000" w:themeColor="text1"/>
          <w:sz w:val="24"/>
          <w:szCs w:val="24"/>
        </w:rPr>
      </w:pPr>
    </w:p>
    <w:p w14:paraId="4DD0941D"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55CEEB22" w14:textId="77777777" w:rsidR="00675E64" w:rsidRPr="00E736E1" w:rsidRDefault="00675E64" w:rsidP="00675E64">
      <w:pPr>
        <w:ind w:firstLine="708"/>
        <w:jc w:val="center"/>
        <w:rPr>
          <w:rFonts w:ascii="Times New Roman" w:hAnsi="Times New Roman" w:cs="Times New Roman"/>
          <w:b/>
          <w:color w:val="000000" w:themeColor="text1"/>
          <w:sz w:val="24"/>
          <w:szCs w:val="24"/>
          <w:u w:val="single"/>
        </w:rPr>
      </w:pPr>
    </w:p>
    <w:p w14:paraId="7E1F65F1" w14:textId="77777777" w:rsidR="00675E64" w:rsidRPr="00E736E1" w:rsidRDefault="00675E64" w:rsidP="00675E64">
      <w:pPr>
        <w:jc w:val="center"/>
        <w:rPr>
          <w:rFonts w:ascii="Times New Roman" w:hAnsi="Times New Roman" w:cs="Times New Roman"/>
          <w:b/>
          <w:color w:val="000000" w:themeColor="text1"/>
          <w:sz w:val="24"/>
          <w:szCs w:val="24"/>
          <w:u w:val="single"/>
        </w:rPr>
      </w:pPr>
      <w:r w:rsidRPr="00E736E1">
        <w:rPr>
          <w:rFonts w:ascii="Times New Roman" w:hAnsi="Times New Roman" w:cs="Times New Roman"/>
          <w:b/>
          <w:color w:val="000000" w:themeColor="text1"/>
          <w:sz w:val="24"/>
          <w:szCs w:val="24"/>
          <w:u w:val="single"/>
        </w:rPr>
        <w:t>AVIZĂM FAVORABIL</w:t>
      </w:r>
    </w:p>
    <w:p w14:paraId="1596D2A7" w14:textId="77777777" w:rsidR="00675E64" w:rsidRPr="00E736E1" w:rsidRDefault="00675E64" w:rsidP="00675E64">
      <w:pPr>
        <w:ind w:firstLine="708"/>
        <w:jc w:val="center"/>
        <w:rPr>
          <w:rFonts w:ascii="Times New Roman" w:hAnsi="Times New Roman" w:cs="Times New Roman"/>
          <w:b/>
          <w:color w:val="000000" w:themeColor="text1"/>
          <w:sz w:val="24"/>
          <w:szCs w:val="24"/>
          <w:u w:val="single"/>
        </w:rPr>
      </w:pPr>
    </w:p>
    <w:p w14:paraId="561C0D22" w14:textId="77777777" w:rsidR="00675E64" w:rsidRPr="00E736E1" w:rsidRDefault="00675E64" w:rsidP="00675E64">
      <w:pPr>
        <w:ind w:firstLine="708"/>
        <w:jc w:val="center"/>
        <w:rPr>
          <w:rFonts w:ascii="Times New Roman" w:hAnsi="Times New Roman" w:cs="Times New Roman"/>
          <w:b/>
          <w:color w:val="000000" w:themeColor="text1"/>
          <w:sz w:val="24"/>
          <w:szCs w:val="24"/>
          <w:u w:val="single"/>
        </w:rPr>
      </w:pPr>
    </w:p>
    <w:p w14:paraId="0D30C199" w14:textId="77777777" w:rsidR="00675E64" w:rsidRPr="00E736E1" w:rsidRDefault="00675E64" w:rsidP="00675E64">
      <w:pPr>
        <w:ind w:firstLine="708"/>
        <w:jc w:val="center"/>
        <w:rPr>
          <w:rFonts w:ascii="Times New Roman" w:hAnsi="Times New Roman" w:cs="Times New Roman"/>
          <w:b/>
          <w:color w:val="000000" w:themeColor="text1"/>
          <w:sz w:val="24"/>
          <w:szCs w:val="24"/>
          <w:u w:val="single"/>
        </w:rPr>
      </w:pPr>
    </w:p>
    <w:p w14:paraId="227FC1CE" w14:textId="77777777" w:rsidR="00675E64" w:rsidRPr="00E736E1" w:rsidRDefault="00675E64" w:rsidP="00675E64">
      <w:pPr>
        <w:spacing w:line="360" w:lineRule="auto"/>
        <w:jc w:val="center"/>
        <w:rPr>
          <w:rFonts w:ascii="Times New Roman" w:hAnsi="Times New Roman" w:cs="Times New Roman"/>
          <w:b/>
          <w:sz w:val="24"/>
          <w:szCs w:val="24"/>
        </w:rPr>
      </w:pPr>
      <w:r w:rsidRPr="00E736E1">
        <w:rPr>
          <w:rFonts w:ascii="Times New Roman" w:hAnsi="Times New Roman" w:cs="Times New Roman"/>
          <w:b/>
          <w:sz w:val="24"/>
          <w:szCs w:val="24"/>
        </w:rPr>
        <w:t>VICEPRIM-MINISTRU</w:t>
      </w:r>
    </w:p>
    <w:p w14:paraId="1A3AD0A8" w14:textId="77777777" w:rsidR="00675E64" w:rsidRPr="00E736E1" w:rsidRDefault="00675E64" w:rsidP="00675E64">
      <w:pPr>
        <w:spacing w:line="360" w:lineRule="auto"/>
        <w:jc w:val="center"/>
        <w:rPr>
          <w:rFonts w:ascii="Times New Roman" w:hAnsi="Times New Roman" w:cs="Times New Roman"/>
          <w:b/>
          <w:color w:val="000000" w:themeColor="text1"/>
          <w:sz w:val="24"/>
          <w:szCs w:val="24"/>
          <w:u w:val="single"/>
        </w:rPr>
      </w:pPr>
      <w:r w:rsidRPr="00E736E1">
        <w:rPr>
          <w:rFonts w:ascii="Times New Roman" w:hAnsi="Times New Roman" w:cs="Times New Roman"/>
          <w:b/>
          <w:sz w:val="24"/>
          <w:szCs w:val="24"/>
        </w:rPr>
        <w:t>Hunor KELEMEN</w:t>
      </w:r>
    </w:p>
    <w:p w14:paraId="5D63882F"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4E6C5408"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2CE09265"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3E5CFE37"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10914F70"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31A12BCB" w14:textId="77777777" w:rsidR="00675E64" w:rsidRPr="00E736E1" w:rsidRDefault="00675E64" w:rsidP="00675E64">
      <w:pPr>
        <w:ind w:firstLine="708"/>
        <w:jc w:val="center"/>
        <w:rPr>
          <w:rFonts w:ascii="Times New Roman" w:hAnsi="Times New Roman" w:cs="Times New Roman"/>
          <w:color w:val="000000" w:themeColor="text1"/>
          <w:sz w:val="24"/>
          <w:szCs w:val="24"/>
        </w:rPr>
      </w:pPr>
    </w:p>
    <w:p w14:paraId="0F19D5C1" w14:textId="07CC6625" w:rsidR="00675E64" w:rsidRPr="00E736E1" w:rsidRDefault="00675E64" w:rsidP="00675E64">
      <w:pPr>
        <w:spacing w:line="360" w:lineRule="auto"/>
        <w:jc w:val="center"/>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 xml:space="preserve">MINISTRUL MUNCII ŞI </w:t>
      </w:r>
      <w:r w:rsidR="00D033DB">
        <w:rPr>
          <w:rFonts w:ascii="Times New Roman" w:hAnsi="Times New Roman" w:cs="Times New Roman"/>
          <w:b/>
          <w:color w:val="000000" w:themeColor="text1"/>
          <w:sz w:val="24"/>
          <w:szCs w:val="24"/>
        </w:rPr>
        <w:t>SOLIDARITĂȚII</w:t>
      </w:r>
      <w:r w:rsidRPr="00E736E1">
        <w:rPr>
          <w:rFonts w:ascii="Times New Roman" w:hAnsi="Times New Roman" w:cs="Times New Roman"/>
          <w:b/>
          <w:color w:val="000000" w:themeColor="text1"/>
          <w:sz w:val="24"/>
          <w:szCs w:val="24"/>
        </w:rPr>
        <w:t xml:space="preserve"> SOCIALE</w:t>
      </w:r>
    </w:p>
    <w:p w14:paraId="6D29F9C5" w14:textId="5620A9B7" w:rsidR="00675E64" w:rsidRPr="00E736E1" w:rsidRDefault="00D033DB" w:rsidP="00675E64">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Marius-Constantin BUDĂI</w:t>
      </w:r>
    </w:p>
    <w:p w14:paraId="7E5FDE4B"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3EDFDA75"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2CCC940B"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3F584629"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38885668"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6167A082"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5F857510"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1DE8DEDA"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460ED8C9" w14:textId="17E9BDBE" w:rsidR="00D27A31" w:rsidRPr="00E736E1" w:rsidRDefault="00675E64" w:rsidP="00D27A31">
      <w:pPr>
        <w:spacing w:line="360" w:lineRule="auto"/>
        <w:jc w:val="center"/>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MINISTRUL FINANŢELOR</w:t>
      </w:r>
      <w:r w:rsidR="00D27A31" w:rsidRPr="00E736E1">
        <w:rPr>
          <w:rFonts w:ascii="Times New Roman" w:hAnsi="Times New Roman" w:cs="Times New Roman"/>
          <w:b/>
          <w:color w:val="000000" w:themeColor="text1"/>
          <w:sz w:val="24"/>
          <w:szCs w:val="24"/>
        </w:rPr>
        <w:t xml:space="preserve"> </w:t>
      </w:r>
    </w:p>
    <w:p w14:paraId="4040CCEF" w14:textId="3BEAEABF" w:rsidR="00675E64" w:rsidRPr="00E736E1" w:rsidRDefault="00D033DB" w:rsidP="00D27A31">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Adrian CÂCIU</w:t>
      </w:r>
    </w:p>
    <w:p w14:paraId="1102B894"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306FD1BF" w14:textId="058D996C" w:rsidR="00675E64" w:rsidRPr="00E736E1" w:rsidRDefault="00675E64" w:rsidP="00675E64">
      <w:pPr>
        <w:ind w:firstLine="708"/>
        <w:jc w:val="center"/>
        <w:rPr>
          <w:rFonts w:ascii="Times New Roman" w:hAnsi="Times New Roman" w:cs="Times New Roman"/>
          <w:b/>
          <w:color w:val="000000" w:themeColor="text1"/>
          <w:sz w:val="24"/>
          <w:szCs w:val="24"/>
        </w:rPr>
      </w:pPr>
    </w:p>
    <w:p w14:paraId="24437CBB" w14:textId="4C14EA20" w:rsidR="00D27A31" w:rsidRPr="00E736E1" w:rsidRDefault="00D27A31" w:rsidP="00675E64">
      <w:pPr>
        <w:ind w:firstLine="708"/>
        <w:jc w:val="center"/>
        <w:rPr>
          <w:rFonts w:ascii="Times New Roman" w:hAnsi="Times New Roman" w:cs="Times New Roman"/>
          <w:b/>
          <w:color w:val="000000" w:themeColor="text1"/>
          <w:sz w:val="24"/>
          <w:szCs w:val="24"/>
        </w:rPr>
      </w:pPr>
    </w:p>
    <w:p w14:paraId="59669F72" w14:textId="77777777" w:rsidR="00D27A31" w:rsidRPr="00E736E1" w:rsidRDefault="00D27A31" w:rsidP="00675E64">
      <w:pPr>
        <w:ind w:firstLine="708"/>
        <w:jc w:val="center"/>
        <w:rPr>
          <w:rFonts w:ascii="Times New Roman" w:hAnsi="Times New Roman" w:cs="Times New Roman"/>
          <w:b/>
          <w:color w:val="000000" w:themeColor="text1"/>
          <w:sz w:val="24"/>
          <w:szCs w:val="24"/>
        </w:rPr>
      </w:pPr>
    </w:p>
    <w:p w14:paraId="4CCE46E8" w14:textId="77777777" w:rsidR="00675E64" w:rsidRPr="00E736E1" w:rsidRDefault="00675E64" w:rsidP="00675E64">
      <w:pPr>
        <w:ind w:firstLine="708"/>
        <w:jc w:val="center"/>
        <w:rPr>
          <w:rFonts w:ascii="Times New Roman" w:hAnsi="Times New Roman" w:cs="Times New Roman"/>
          <w:b/>
          <w:color w:val="000000" w:themeColor="text1"/>
          <w:sz w:val="24"/>
          <w:szCs w:val="24"/>
        </w:rPr>
      </w:pPr>
    </w:p>
    <w:tbl>
      <w:tblPr>
        <w:tblStyle w:val="TableGrid"/>
        <w:tblW w:w="10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0"/>
        <w:gridCol w:w="5154"/>
      </w:tblGrid>
      <w:tr w:rsidR="00675E64" w:rsidRPr="00E736E1" w14:paraId="3D20A444" w14:textId="77777777" w:rsidTr="00B969FC">
        <w:tc>
          <w:tcPr>
            <w:tcW w:w="5580" w:type="dxa"/>
          </w:tcPr>
          <w:p w14:paraId="2FD21C4F" w14:textId="77777777" w:rsidR="00675E64" w:rsidRPr="00E736E1" w:rsidRDefault="00675E64"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lastRenderedPageBreak/>
              <w:t>Ministerul Mediului, Apelor şi Pădurilor</w:t>
            </w:r>
          </w:p>
          <w:p w14:paraId="2A94C769" w14:textId="77777777" w:rsidR="00675E64" w:rsidRPr="00E736E1" w:rsidRDefault="00675E64" w:rsidP="00B969FC">
            <w:pPr>
              <w:ind w:left="-22" w:firstLine="22"/>
              <w:jc w:val="center"/>
              <w:rPr>
                <w:rFonts w:ascii="Times New Roman" w:hAnsi="Times New Roman" w:cs="Times New Roman"/>
                <w:b/>
                <w:color w:val="000000" w:themeColor="text1"/>
                <w:sz w:val="24"/>
                <w:szCs w:val="24"/>
              </w:rPr>
            </w:pPr>
          </w:p>
          <w:p w14:paraId="28B2D047"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6EECF20E"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357367D7" w14:textId="77777777" w:rsidR="00DC2236" w:rsidRPr="00B969FC" w:rsidRDefault="00DC2236" w:rsidP="00B969FC">
            <w:pPr>
              <w:ind w:left="-22" w:firstLine="22"/>
              <w:rPr>
                <w:rFonts w:ascii="Times New Roman" w:eastAsia="Times New Roman" w:hAnsi="Times New Roman" w:cs="Times New Roman"/>
                <w:b/>
                <w:color w:val="000000" w:themeColor="text1"/>
                <w:sz w:val="24"/>
                <w:szCs w:val="24"/>
              </w:rPr>
            </w:pPr>
            <w:r w:rsidRPr="00B969FC">
              <w:rPr>
                <w:rFonts w:ascii="Times New Roman" w:eastAsia="Times New Roman" w:hAnsi="Times New Roman" w:cs="Times New Roman"/>
                <w:b/>
                <w:color w:val="000000" w:themeColor="text1"/>
                <w:sz w:val="24"/>
                <w:szCs w:val="24"/>
              </w:rPr>
              <w:t xml:space="preserve">Secretar general </w:t>
            </w:r>
          </w:p>
          <w:p w14:paraId="27637CB9" w14:textId="77777777" w:rsidR="00DC2236" w:rsidRPr="00E736E1" w:rsidRDefault="00DC2236" w:rsidP="00B969FC">
            <w:pPr>
              <w:ind w:left="-22" w:firstLine="22"/>
              <w:rPr>
                <w:rFonts w:ascii="Times New Roman" w:eastAsia="Times New Roman" w:hAnsi="Times New Roman" w:cs="Times New Roman"/>
                <w:b/>
                <w:color w:val="000000" w:themeColor="text1"/>
                <w:sz w:val="24"/>
                <w:szCs w:val="24"/>
              </w:rPr>
            </w:pPr>
            <w:r w:rsidRPr="00B969FC">
              <w:rPr>
                <w:rFonts w:ascii="Times New Roman" w:eastAsia="Times New Roman" w:hAnsi="Times New Roman" w:cs="Times New Roman"/>
                <w:b/>
                <w:color w:val="000000" w:themeColor="text1"/>
                <w:sz w:val="24"/>
                <w:szCs w:val="24"/>
              </w:rPr>
              <w:t>Corvin NEDELCU</w:t>
            </w:r>
          </w:p>
          <w:p w14:paraId="4A4D84E3" w14:textId="6B303788" w:rsidR="00675E64" w:rsidRDefault="00675E64" w:rsidP="00B969FC">
            <w:pPr>
              <w:ind w:left="-22" w:firstLine="22"/>
              <w:rPr>
                <w:rFonts w:ascii="Times New Roman" w:hAnsi="Times New Roman" w:cs="Times New Roman"/>
                <w:b/>
                <w:color w:val="000000" w:themeColor="text1"/>
                <w:sz w:val="24"/>
                <w:szCs w:val="24"/>
              </w:rPr>
            </w:pPr>
          </w:p>
          <w:p w14:paraId="33CF48FA" w14:textId="77777777" w:rsidR="00386465" w:rsidRPr="00E736E1" w:rsidRDefault="00386465" w:rsidP="00B969FC">
            <w:pPr>
              <w:ind w:left="-22" w:firstLine="22"/>
              <w:rPr>
                <w:rFonts w:ascii="Times New Roman" w:hAnsi="Times New Roman" w:cs="Times New Roman"/>
                <w:b/>
                <w:color w:val="000000" w:themeColor="text1"/>
                <w:sz w:val="24"/>
                <w:szCs w:val="24"/>
              </w:rPr>
            </w:pPr>
          </w:p>
          <w:p w14:paraId="1D7F879D" w14:textId="033E16A4" w:rsidR="007F70A0" w:rsidRPr="007F70A0" w:rsidRDefault="00386465" w:rsidP="007F70A0">
            <w:pPr>
              <w:ind w:left="-22" w:firstLine="22"/>
              <w:rPr>
                <w:rFonts w:ascii="Times New Roman" w:eastAsia="Times New Roman" w:hAnsi="Times New Roman" w:cs="Times New Roman"/>
                <w:b/>
                <w:color w:val="000000" w:themeColor="text1"/>
                <w:sz w:val="24"/>
                <w:szCs w:val="24"/>
              </w:rPr>
            </w:pPr>
            <w:r w:rsidRPr="007F70A0">
              <w:rPr>
                <w:rFonts w:ascii="Times New Roman" w:hAnsi="Times New Roman" w:cs="Times New Roman"/>
                <w:b/>
              </w:rPr>
              <w:t>Secretar General Adjunct</w:t>
            </w:r>
            <w:r w:rsidR="007F70A0" w:rsidRPr="007F70A0">
              <w:rPr>
                <w:rFonts w:ascii="Times New Roman" w:hAnsi="Times New Roman" w:cs="Times New Roman"/>
                <w:b/>
              </w:rPr>
              <w:t xml:space="preserve">      </w:t>
            </w:r>
            <w:r w:rsidR="007F70A0" w:rsidRPr="007F70A0">
              <w:rPr>
                <w:rFonts w:ascii="Times New Roman" w:eastAsia="Times New Roman" w:hAnsi="Times New Roman" w:cs="Times New Roman"/>
                <w:b/>
                <w:color w:val="000000" w:themeColor="text1"/>
                <w:sz w:val="24"/>
                <w:szCs w:val="24"/>
              </w:rPr>
              <w:t>Secretar general Adjunct</w:t>
            </w:r>
          </w:p>
          <w:p w14:paraId="05C4AC65" w14:textId="77777777" w:rsidR="007F70A0" w:rsidRPr="00E736E1" w:rsidRDefault="00386465" w:rsidP="007F70A0">
            <w:pPr>
              <w:ind w:left="-22" w:firstLine="22"/>
              <w:rPr>
                <w:rFonts w:ascii="Times New Roman" w:eastAsia="Times New Roman" w:hAnsi="Times New Roman" w:cs="Times New Roman"/>
                <w:b/>
                <w:color w:val="000000" w:themeColor="text1"/>
                <w:sz w:val="24"/>
                <w:szCs w:val="24"/>
              </w:rPr>
            </w:pPr>
            <w:r w:rsidRPr="007F70A0">
              <w:rPr>
                <w:rStyle w:val="Strong"/>
                <w:rFonts w:ascii="Times New Roman" w:hAnsi="Times New Roman" w:cs="Times New Roman"/>
                <w:color w:val="131313"/>
                <w:shd w:val="clear" w:color="auto" w:fill="FFFFFF"/>
              </w:rPr>
              <w:t>Győző-István BÁRCZI</w:t>
            </w:r>
            <w:r w:rsidR="007F70A0">
              <w:rPr>
                <w:rStyle w:val="Strong"/>
                <w:rFonts w:ascii="Times New Roman" w:hAnsi="Times New Roman" w:cs="Times New Roman"/>
                <w:color w:val="131313"/>
                <w:shd w:val="clear" w:color="auto" w:fill="FFFFFF"/>
              </w:rPr>
              <w:t xml:space="preserve"> </w:t>
            </w:r>
            <w:r w:rsidR="007F70A0">
              <w:rPr>
                <w:rStyle w:val="Strong"/>
                <w:color w:val="131313"/>
                <w:shd w:val="clear" w:color="auto" w:fill="FFFFFF"/>
              </w:rPr>
              <w:t xml:space="preserve">           </w:t>
            </w:r>
            <w:r w:rsidR="007F70A0" w:rsidRPr="00E736E1">
              <w:rPr>
                <w:rFonts w:ascii="Times New Roman" w:eastAsia="Times New Roman" w:hAnsi="Times New Roman" w:cs="Times New Roman"/>
                <w:b/>
                <w:color w:val="000000" w:themeColor="text1"/>
                <w:sz w:val="24"/>
                <w:szCs w:val="24"/>
              </w:rPr>
              <w:t>Teodor DULCEAȚĂ</w:t>
            </w:r>
          </w:p>
          <w:p w14:paraId="1AEFD9F3" w14:textId="6516656C" w:rsidR="00675E64" w:rsidRPr="00386465" w:rsidRDefault="00675E64" w:rsidP="00B969FC">
            <w:pPr>
              <w:ind w:left="-22" w:firstLine="22"/>
              <w:rPr>
                <w:rFonts w:ascii="Times New Roman" w:hAnsi="Times New Roman" w:cs="Times New Roman"/>
                <w:b/>
                <w:color w:val="000000" w:themeColor="text1"/>
                <w:sz w:val="24"/>
                <w:szCs w:val="24"/>
              </w:rPr>
            </w:pPr>
          </w:p>
          <w:p w14:paraId="352D40A0" w14:textId="3A7FB66D" w:rsidR="00E20B12" w:rsidRPr="00E736E1" w:rsidRDefault="00B969FC" w:rsidP="00B969FC">
            <w:pPr>
              <w:ind w:left="-22" w:firstLine="22"/>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    </w:t>
            </w:r>
          </w:p>
          <w:p w14:paraId="20A56354" w14:textId="77777777" w:rsidR="00DC2236" w:rsidRPr="00E736E1" w:rsidRDefault="00DC2236"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Direcţia Juridică</w:t>
            </w:r>
          </w:p>
          <w:p w14:paraId="03E04AA9" w14:textId="77777777" w:rsidR="00DC2236" w:rsidRPr="00E736E1" w:rsidRDefault="00DC2236"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Director</w:t>
            </w:r>
          </w:p>
          <w:p w14:paraId="4E9CF143" w14:textId="77777777" w:rsidR="00DC2236" w:rsidRPr="00E736E1" w:rsidRDefault="00DC2236"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Cristian ALEXE</w:t>
            </w:r>
          </w:p>
          <w:p w14:paraId="469255D9" w14:textId="44A59DD9" w:rsidR="00675E64" w:rsidRPr="00E736E1" w:rsidRDefault="00675E64" w:rsidP="00B969FC">
            <w:pPr>
              <w:ind w:left="-22" w:firstLine="22"/>
              <w:rPr>
                <w:rFonts w:ascii="Times New Roman" w:eastAsia="Times New Roman" w:hAnsi="Times New Roman" w:cs="Times New Roman"/>
                <w:b/>
                <w:color w:val="000000" w:themeColor="text1"/>
                <w:sz w:val="24"/>
                <w:szCs w:val="24"/>
              </w:rPr>
            </w:pPr>
          </w:p>
          <w:p w14:paraId="76F44091"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173D7DC3"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49E13EF4" w14:textId="77777777" w:rsidR="00DC2236" w:rsidRPr="00E736E1" w:rsidRDefault="00DC2236"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 xml:space="preserve">Direcţia Investiţii, </w:t>
            </w:r>
          </w:p>
          <w:p w14:paraId="6138FEDD" w14:textId="77777777" w:rsidR="00DC2236" w:rsidRPr="00E736E1" w:rsidRDefault="00DC2236"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 xml:space="preserve">Director </w:t>
            </w:r>
          </w:p>
          <w:p w14:paraId="62965786" w14:textId="77777777" w:rsidR="00DC2236" w:rsidRPr="00E736E1" w:rsidRDefault="00DC2236"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Eugenia NECEA</w:t>
            </w:r>
          </w:p>
          <w:p w14:paraId="33FFB0A3"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73281B67"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64B0357A"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2AF918EA" w14:textId="77777777" w:rsidR="00DC2236" w:rsidRPr="00E736E1" w:rsidRDefault="00DC2236"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Direcţia Economico-Financiară</w:t>
            </w:r>
          </w:p>
          <w:p w14:paraId="313D91EA" w14:textId="77777777" w:rsidR="00DC2236" w:rsidRPr="00E736E1" w:rsidRDefault="00DC2236"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Director</w:t>
            </w:r>
          </w:p>
          <w:p w14:paraId="236F14B2" w14:textId="22138DBC" w:rsidR="00675E64" w:rsidRPr="00E736E1" w:rsidRDefault="00DC2236" w:rsidP="00B969FC">
            <w:pPr>
              <w:ind w:left="-22" w:firstLine="22"/>
              <w:rPr>
                <w:rFonts w:ascii="Times New Roman" w:hAnsi="Times New Roman" w:cs="Times New Roman"/>
                <w:b/>
                <w:color w:val="000000" w:themeColor="text1"/>
                <w:sz w:val="24"/>
                <w:szCs w:val="24"/>
              </w:rPr>
            </w:pPr>
            <w:r w:rsidRPr="00E736E1">
              <w:rPr>
                <w:rFonts w:ascii="Times New Roman" w:hAnsi="Times New Roman" w:cs="Times New Roman"/>
                <w:b/>
                <w:color w:val="000000" w:themeColor="text1"/>
                <w:sz w:val="24"/>
                <w:szCs w:val="24"/>
              </w:rPr>
              <w:t>Dinu Octavian NICOLESCU</w:t>
            </w:r>
          </w:p>
          <w:p w14:paraId="7779A722"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110DC595"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58618CEA" w14:textId="77777777" w:rsidR="00675E64" w:rsidRPr="00E736E1" w:rsidRDefault="00675E64" w:rsidP="00B969FC">
            <w:pPr>
              <w:ind w:left="-22" w:firstLine="22"/>
              <w:rPr>
                <w:rFonts w:ascii="Times New Roman" w:hAnsi="Times New Roman" w:cs="Times New Roman"/>
                <w:b/>
                <w:color w:val="000000" w:themeColor="text1"/>
                <w:sz w:val="24"/>
                <w:szCs w:val="24"/>
              </w:rPr>
            </w:pPr>
          </w:p>
          <w:p w14:paraId="588E6EFF" w14:textId="633122F6" w:rsidR="00675E64" w:rsidRPr="00E736E1" w:rsidRDefault="00675E64" w:rsidP="00B969FC">
            <w:pPr>
              <w:ind w:left="-22" w:firstLine="22"/>
              <w:rPr>
                <w:rFonts w:ascii="Times New Roman" w:hAnsi="Times New Roman" w:cs="Times New Roman"/>
                <w:b/>
                <w:color w:val="000000" w:themeColor="text1"/>
                <w:sz w:val="24"/>
                <w:szCs w:val="24"/>
              </w:rPr>
            </w:pPr>
          </w:p>
        </w:tc>
        <w:tc>
          <w:tcPr>
            <w:tcW w:w="5154" w:type="dxa"/>
          </w:tcPr>
          <w:p w14:paraId="6B4504AD" w14:textId="1D0FA382" w:rsidR="00675E64" w:rsidRPr="00E736E1" w:rsidRDefault="00CB0158" w:rsidP="00CB0158">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00675E64" w:rsidRPr="00E736E1">
              <w:rPr>
                <w:rFonts w:ascii="Times New Roman" w:hAnsi="Times New Roman" w:cs="Times New Roman"/>
                <w:b/>
                <w:color w:val="000000" w:themeColor="text1"/>
                <w:sz w:val="24"/>
                <w:szCs w:val="24"/>
              </w:rPr>
              <w:t xml:space="preserve">Administraţia Naţională </w:t>
            </w:r>
          </w:p>
          <w:p w14:paraId="51D14B18" w14:textId="54D49F74" w:rsidR="00675E64" w:rsidRPr="00E736E1" w:rsidRDefault="00CB0158" w:rsidP="00CB0158">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00675E64" w:rsidRPr="00E736E1">
              <w:rPr>
                <w:rFonts w:ascii="Times New Roman" w:hAnsi="Times New Roman" w:cs="Times New Roman"/>
                <w:b/>
                <w:color w:val="000000" w:themeColor="text1"/>
                <w:sz w:val="24"/>
                <w:szCs w:val="24"/>
              </w:rPr>
              <w:t>„Apele Române”</w:t>
            </w:r>
          </w:p>
          <w:p w14:paraId="653AC76F" w14:textId="77777777" w:rsidR="00675E64" w:rsidRPr="00E736E1" w:rsidRDefault="00675E64" w:rsidP="00B969FC">
            <w:pPr>
              <w:ind w:left="839"/>
              <w:jc w:val="both"/>
              <w:rPr>
                <w:rFonts w:ascii="Times New Roman" w:hAnsi="Times New Roman" w:cs="Times New Roman"/>
                <w:b/>
                <w:color w:val="000000" w:themeColor="text1"/>
                <w:sz w:val="24"/>
                <w:szCs w:val="24"/>
              </w:rPr>
            </w:pPr>
          </w:p>
          <w:p w14:paraId="1B01E6DC" w14:textId="77777777" w:rsidR="00675E64" w:rsidRPr="00E736E1" w:rsidRDefault="00675E64" w:rsidP="00B969FC">
            <w:pPr>
              <w:ind w:left="839"/>
              <w:jc w:val="both"/>
              <w:rPr>
                <w:rFonts w:ascii="Times New Roman" w:hAnsi="Times New Roman" w:cs="Times New Roman"/>
                <w:b/>
                <w:color w:val="000000" w:themeColor="text1"/>
                <w:sz w:val="24"/>
                <w:szCs w:val="24"/>
              </w:rPr>
            </w:pPr>
          </w:p>
          <w:p w14:paraId="3302513A" w14:textId="47E341ED" w:rsidR="00675E64" w:rsidRPr="00E736E1" w:rsidRDefault="00CB0158" w:rsidP="00CB015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00675E64" w:rsidRPr="00E736E1">
              <w:rPr>
                <w:rFonts w:ascii="Times New Roman" w:hAnsi="Times New Roman" w:cs="Times New Roman"/>
                <w:b/>
                <w:color w:val="000000" w:themeColor="text1"/>
                <w:sz w:val="24"/>
                <w:szCs w:val="24"/>
              </w:rPr>
              <w:t>Director general</w:t>
            </w:r>
          </w:p>
          <w:p w14:paraId="7AF2E699" w14:textId="1A21277E" w:rsidR="00675E64" w:rsidRPr="00E736E1" w:rsidRDefault="00CB0158" w:rsidP="00CB015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In</w:t>
            </w:r>
            <w:r w:rsidR="00675E64" w:rsidRPr="00E736E1">
              <w:rPr>
                <w:rFonts w:ascii="Times New Roman" w:hAnsi="Times New Roman" w:cs="Times New Roman"/>
                <w:b/>
                <w:color w:val="000000" w:themeColor="text1"/>
                <w:sz w:val="24"/>
                <w:szCs w:val="24"/>
              </w:rPr>
              <w:t>g. Laszlo BARABAS</w:t>
            </w:r>
          </w:p>
          <w:p w14:paraId="53857531" w14:textId="77777777" w:rsidR="00675E64" w:rsidRPr="00E736E1" w:rsidRDefault="00675E64" w:rsidP="00B969FC">
            <w:pPr>
              <w:ind w:left="839"/>
              <w:jc w:val="both"/>
              <w:rPr>
                <w:rFonts w:ascii="Times New Roman" w:hAnsi="Times New Roman" w:cs="Times New Roman"/>
                <w:b/>
                <w:color w:val="000000" w:themeColor="text1"/>
                <w:sz w:val="24"/>
                <w:szCs w:val="24"/>
              </w:rPr>
            </w:pPr>
          </w:p>
          <w:p w14:paraId="41EDAB26" w14:textId="77777777" w:rsidR="00675E64" w:rsidRPr="00E736E1" w:rsidRDefault="00675E64" w:rsidP="00B969FC">
            <w:pPr>
              <w:ind w:left="839"/>
              <w:jc w:val="both"/>
              <w:rPr>
                <w:rFonts w:ascii="Times New Roman" w:hAnsi="Times New Roman" w:cs="Times New Roman"/>
                <w:b/>
                <w:color w:val="000000" w:themeColor="text1"/>
                <w:sz w:val="24"/>
                <w:szCs w:val="24"/>
              </w:rPr>
            </w:pPr>
          </w:p>
          <w:p w14:paraId="55CB9C2E" w14:textId="63DE2A0D" w:rsidR="00675E64" w:rsidRDefault="00675E64" w:rsidP="00B969FC">
            <w:pPr>
              <w:ind w:left="839"/>
              <w:jc w:val="both"/>
              <w:rPr>
                <w:rFonts w:ascii="Times New Roman" w:hAnsi="Times New Roman" w:cs="Times New Roman"/>
                <w:b/>
                <w:color w:val="000000" w:themeColor="text1"/>
                <w:sz w:val="24"/>
                <w:szCs w:val="24"/>
              </w:rPr>
            </w:pPr>
          </w:p>
          <w:p w14:paraId="5D00171A" w14:textId="67832D3D" w:rsidR="007F70A0" w:rsidRDefault="007F70A0" w:rsidP="00B969FC">
            <w:pPr>
              <w:ind w:left="839"/>
              <w:jc w:val="both"/>
              <w:rPr>
                <w:rFonts w:ascii="Times New Roman" w:hAnsi="Times New Roman" w:cs="Times New Roman"/>
                <w:b/>
                <w:color w:val="000000" w:themeColor="text1"/>
                <w:sz w:val="24"/>
                <w:szCs w:val="24"/>
              </w:rPr>
            </w:pPr>
          </w:p>
          <w:p w14:paraId="7F338692" w14:textId="24E45C80" w:rsidR="00675E64" w:rsidRPr="00E736E1" w:rsidRDefault="00CB0158" w:rsidP="00CB015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00675E64" w:rsidRPr="00E736E1">
              <w:rPr>
                <w:rFonts w:ascii="Times New Roman" w:hAnsi="Times New Roman" w:cs="Times New Roman"/>
                <w:b/>
                <w:color w:val="000000" w:themeColor="text1"/>
                <w:sz w:val="24"/>
                <w:szCs w:val="24"/>
              </w:rPr>
              <w:t>Departamentul Economico-Financiar</w:t>
            </w:r>
          </w:p>
          <w:p w14:paraId="76BE8486" w14:textId="67BD662D" w:rsidR="00675E64" w:rsidRPr="00E736E1" w:rsidRDefault="00CB0158" w:rsidP="00CB015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00675E64" w:rsidRPr="00E736E1">
              <w:rPr>
                <w:rFonts w:ascii="Times New Roman" w:hAnsi="Times New Roman" w:cs="Times New Roman"/>
                <w:b/>
                <w:color w:val="000000" w:themeColor="text1"/>
                <w:sz w:val="24"/>
                <w:szCs w:val="24"/>
              </w:rPr>
              <w:t>Director</w:t>
            </w:r>
          </w:p>
          <w:p w14:paraId="05EF01B1" w14:textId="3E65F2D9" w:rsidR="00675E64" w:rsidRPr="00E736E1" w:rsidRDefault="00CB0158" w:rsidP="00CB015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00675E64" w:rsidRPr="00E736E1">
              <w:rPr>
                <w:rFonts w:ascii="Times New Roman" w:hAnsi="Times New Roman" w:cs="Times New Roman"/>
                <w:b/>
                <w:color w:val="000000" w:themeColor="text1"/>
                <w:sz w:val="24"/>
                <w:szCs w:val="24"/>
              </w:rPr>
              <w:t>Liliana MICHINECI</w:t>
            </w:r>
          </w:p>
        </w:tc>
      </w:tr>
    </w:tbl>
    <w:p w14:paraId="284A8AB0" w14:textId="77777777" w:rsidR="00675E64" w:rsidRPr="00E736E1" w:rsidRDefault="00675E64" w:rsidP="00675E64">
      <w:pPr>
        <w:ind w:firstLine="708"/>
        <w:jc w:val="center"/>
        <w:rPr>
          <w:rFonts w:ascii="Times New Roman" w:hAnsi="Times New Roman" w:cs="Times New Roman"/>
          <w:b/>
          <w:color w:val="000000" w:themeColor="text1"/>
          <w:sz w:val="24"/>
          <w:szCs w:val="24"/>
        </w:rPr>
      </w:pPr>
    </w:p>
    <w:p w14:paraId="5607278C" w14:textId="4EB74E70" w:rsidR="000C3725" w:rsidRPr="00E736E1" w:rsidRDefault="000C3725" w:rsidP="00675E64">
      <w:pPr>
        <w:ind w:firstLine="708"/>
        <w:jc w:val="both"/>
        <w:rPr>
          <w:rFonts w:ascii="Times New Roman" w:hAnsi="Times New Roman" w:cs="Times New Roman"/>
          <w:b/>
          <w:color w:val="000000" w:themeColor="text1"/>
          <w:sz w:val="24"/>
          <w:szCs w:val="24"/>
        </w:rPr>
      </w:pPr>
    </w:p>
    <w:sectPr w:rsidR="000C3725" w:rsidRPr="00E736E1" w:rsidSect="00706BD4">
      <w:headerReference w:type="default" r:id="rId8"/>
      <w:footerReference w:type="default" r:id="rId9"/>
      <w:pgSz w:w="11906" w:h="16838" w:code="9"/>
      <w:pgMar w:top="1418" w:right="1247" w:bottom="1260" w:left="1418"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9752" w14:textId="77777777" w:rsidR="004E0503" w:rsidRDefault="004E0503">
      <w:r>
        <w:separator/>
      </w:r>
    </w:p>
  </w:endnote>
  <w:endnote w:type="continuationSeparator" w:id="0">
    <w:p w14:paraId="23077771" w14:textId="77777777" w:rsidR="004E0503" w:rsidRDefault="004E0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EE"/>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50AEF" w14:textId="77777777" w:rsidR="0048609E" w:rsidRDefault="0048609E" w:rsidP="00962394">
    <w:pPr>
      <w:pStyle w:val="Footer"/>
      <w:tabs>
        <w:tab w:val="left" w:pos="1740"/>
        <w:tab w:val="center" w:pos="4705"/>
      </w:tabs>
      <w:jc w:val="center"/>
    </w:pPr>
  </w:p>
  <w:p w14:paraId="6A01744C" w14:textId="77777777" w:rsidR="0048609E" w:rsidRDefault="0048609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AD54E" w14:textId="77777777" w:rsidR="004E0503" w:rsidRDefault="004E0503">
      <w:r>
        <w:separator/>
      </w:r>
    </w:p>
  </w:footnote>
  <w:footnote w:type="continuationSeparator" w:id="0">
    <w:p w14:paraId="38957C52" w14:textId="77777777" w:rsidR="004E0503" w:rsidRDefault="004E0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8902368"/>
      <w:docPartObj>
        <w:docPartGallery w:val="Watermarks"/>
        <w:docPartUnique/>
      </w:docPartObj>
    </w:sdtPr>
    <w:sdtEndPr/>
    <w:sdtContent>
      <w:p w14:paraId="1BD1723A" w14:textId="3C3BF838" w:rsidR="006D42D9" w:rsidRDefault="004E0503">
        <w:pPr>
          <w:pStyle w:val="Header"/>
        </w:pPr>
        <w:r>
          <w:rPr>
            <w:noProof/>
          </w:rPr>
          <w:pict w14:anchorId="0C8DF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42892" o:spid="_x0000_s1025" type="#_x0000_t136" style="position:absolute;margin-left:0;margin-top:0;width:456pt;height:195.4pt;rotation:315;z-index:-25165875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4"/>
    <w:lvl w:ilvl="0">
      <w:start w:val="2"/>
      <w:numFmt w:val="bullet"/>
      <w:lvlText w:val="-"/>
      <w:lvlJc w:val="left"/>
      <w:pPr>
        <w:tabs>
          <w:tab w:val="num" w:pos="0"/>
        </w:tabs>
        <w:ind w:left="1080" w:hanging="360"/>
      </w:pPr>
      <w:rPr>
        <w:rFonts w:ascii="Arial" w:hAnsi="Arial" w:cs="Arial"/>
      </w:rPr>
    </w:lvl>
  </w:abstractNum>
  <w:abstractNum w:abstractNumId="2" w15:restartNumberingAfterBreak="0">
    <w:nsid w:val="00000003"/>
    <w:multiLevelType w:val="singleLevel"/>
    <w:tmpl w:val="00000003"/>
    <w:name w:val="WW8Num46"/>
    <w:lvl w:ilvl="0">
      <w:start w:val="1"/>
      <w:numFmt w:val="lowerLetter"/>
      <w:lvlText w:val="%1)"/>
      <w:lvlJc w:val="left"/>
      <w:pPr>
        <w:tabs>
          <w:tab w:val="num" w:pos="927"/>
        </w:tabs>
        <w:ind w:left="927" w:hanging="360"/>
      </w:pPr>
    </w:lvl>
  </w:abstractNum>
  <w:abstractNum w:abstractNumId="3" w15:restartNumberingAfterBreak="0">
    <w:nsid w:val="0F555C56"/>
    <w:multiLevelType w:val="hybridMultilevel"/>
    <w:tmpl w:val="0348522A"/>
    <w:lvl w:ilvl="0" w:tplc="D486AAB8">
      <w:start w:val="1"/>
      <w:numFmt w:val="decimal"/>
      <w:lvlText w:val="%1."/>
      <w:lvlJc w:val="left"/>
      <w:pPr>
        <w:ind w:left="1890" w:hanging="360"/>
      </w:pPr>
      <w:rPr>
        <w:rFonts w:eastAsia="Times New Roman" w:hint="default"/>
        <w:color w:val="000000" w:themeColor="text1"/>
      </w:rPr>
    </w:lvl>
    <w:lvl w:ilvl="1" w:tplc="04090019" w:tentative="1">
      <w:start w:val="1"/>
      <w:numFmt w:val="lowerLetter"/>
      <w:lvlText w:val="%2."/>
      <w:lvlJc w:val="left"/>
      <w:pPr>
        <w:ind w:left="2131" w:hanging="360"/>
      </w:pPr>
    </w:lvl>
    <w:lvl w:ilvl="2" w:tplc="0409001B" w:tentative="1">
      <w:start w:val="1"/>
      <w:numFmt w:val="lowerRoman"/>
      <w:lvlText w:val="%3."/>
      <w:lvlJc w:val="right"/>
      <w:pPr>
        <w:ind w:left="2851" w:hanging="180"/>
      </w:pPr>
    </w:lvl>
    <w:lvl w:ilvl="3" w:tplc="0409000F" w:tentative="1">
      <w:start w:val="1"/>
      <w:numFmt w:val="decimal"/>
      <w:lvlText w:val="%4."/>
      <w:lvlJc w:val="left"/>
      <w:pPr>
        <w:ind w:left="3571" w:hanging="360"/>
      </w:pPr>
    </w:lvl>
    <w:lvl w:ilvl="4" w:tplc="04090019" w:tentative="1">
      <w:start w:val="1"/>
      <w:numFmt w:val="lowerLetter"/>
      <w:lvlText w:val="%5."/>
      <w:lvlJc w:val="left"/>
      <w:pPr>
        <w:ind w:left="4291" w:hanging="360"/>
      </w:pPr>
    </w:lvl>
    <w:lvl w:ilvl="5" w:tplc="0409001B" w:tentative="1">
      <w:start w:val="1"/>
      <w:numFmt w:val="lowerRoman"/>
      <w:lvlText w:val="%6."/>
      <w:lvlJc w:val="right"/>
      <w:pPr>
        <w:ind w:left="5011" w:hanging="180"/>
      </w:pPr>
    </w:lvl>
    <w:lvl w:ilvl="6" w:tplc="0409000F" w:tentative="1">
      <w:start w:val="1"/>
      <w:numFmt w:val="decimal"/>
      <w:lvlText w:val="%7."/>
      <w:lvlJc w:val="left"/>
      <w:pPr>
        <w:ind w:left="5731" w:hanging="360"/>
      </w:pPr>
    </w:lvl>
    <w:lvl w:ilvl="7" w:tplc="04090019" w:tentative="1">
      <w:start w:val="1"/>
      <w:numFmt w:val="lowerLetter"/>
      <w:lvlText w:val="%8."/>
      <w:lvlJc w:val="left"/>
      <w:pPr>
        <w:ind w:left="6451" w:hanging="360"/>
      </w:pPr>
    </w:lvl>
    <w:lvl w:ilvl="8" w:tplc="0409001B" w:tentative="1">
      <w:start w:val="1"/>
      <w:numFmt w:val="lowerRoman"/>
      <w:lvlText w:val="%9."/>
      <w:lvlJc w:val="right"/>
      <w:pPr>
        <w:ind w:left="7171" w:hanging="180"/>
      </w:pPr>
    </w:lvl>
  </w:abstractNum>
  <w:abstractNum w:abstractNumId="4" w15:restartNumberingAfterBreak="0">
    <w:nsid w:val="127D0456"/>
    <w:multiLevelType w:val="hybridMultilevel"/>
    <w:tmpl w:val="BBD0B56C"/>
    <w:lvl w:ilvl="0" w:tplc="37AE8E96">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15:restartNumberingAfterBreak="0">
    <w:nsid w:val="1F0C4D21"/>
    <w:multiLevelType w:val="hybridMultilevel"/>
    <w:tmpl w:val="DBA84C32"/>
    <w:lvl w:ilvl="0" w:tplc="8AF8AED0">
      <w:start w:val="4"/>
      <w:numFmt w:val="decimal"/>
      <w:lvlText w:val="%1."/>
      <w:lvlJc w:val="left"/>
      <w:pPr>
        <w:ind w:left="1890" w:hanging="360"/>
      </w:pPr>
      <w:rPr>
        <w:rFonts w:eastAsia="Times New Roman" w:hint="default"/>
        <w:color w:val="000000"/>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15:restartNumberingAfterBreak="0">
    <w:nsid w:val="21A14F98"/>
    <w:multiLevelType w:val="hybridMultilevel"/>
    <w:tmpl w:val="818C43BA"/>
    <w:lvl w:ilvl="0" w:tplc="BB38E348">
      <w:start w:val="1"/>
      <w:numFmt w:val="decimal"/>
      <w:lvlText w:val="%1."/>
      <w:lvlJc w:val="left"/>
      <w:pPr>
        <w:ind w:left="1080" w:hanging="360"/>
      </w:pPr>
      <w:rPr>
        <w:rFonts w:eastAsiaTheme="minorHAnsi" w:cstheme="minorBidi" w:hint="default"/>
        <w:b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953225"/>
    <w:multiLevelType w:val="hybridMultilevel"/>
    <w:tmpl w:val="0C9AC116"/>
    <w:lvl w:ilvl="0" w:tplc="0409000B">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653364"/>
    <w:multiLevelType w:val="hybridMultilevel"/>
    <w:tmpl w:val="03D66094"/>
    <w:lvl w:ilvl="0" w:tplc="2C868B28">
      <w:start w:val="1"/>
      <w:numFmt w:val="upperRoman"/>
      <w:lvlText w:val="%1."/>
      <w:lvlJc w:val="left"/>
      <w:pPr>
        <w:ind w:left="1771" w:hanging="720"/>
      </w:pPr>
      <w:rPr>
        <w:rFonts w:hint="default"/>
        <w:color w:val="000000"/>
      </w:rPr>
    </w:lvl>
    <w:lvl w:ilvl="1" w:tplc="04090019" w:tentative="1">
      <w:start w:val="1"/>
      <w:numFmt w:val="lowerLetter"/>
      <w:lvlText w:val="%2."/>
      <w:lvlJc w:val="left"/>
      <w:pPr>
        <w:ind w:left="2131" w:hanging="360"/>
      </w:pPr>
    </w:lvl>
    <w:lvl w:ilvl="2" w:tplc="0409001B" w:tentative="1">
      <w:start w:val="1"/>
      <w:numFmt w:val="lowerRoman"/>
      <w:lvlText w:val="%3."/>
      <w:lvlJc w:val="right"/>
      <w:pPr>
        <w:ind w:left="2851" w:hanging="180"/>
      </w:pPr>
    </w:lvl>
    <w:lvl w:ilvl="3" w:tplc="0409000F" w:tentative="1">
      <w:start w:val="1"/>
      <w:numFmt w:val="decimal"/>
      <w:lvlText w:val="%4."/>
      <w:lvlJc w:val="left"/>
      <w:pPr>
        <w:ind w:left="3571" w:hanging="360"/>
      </w:pPr>
    </w:lvl>
    <w:lvl w:ilvl="4" w:tplc="04090019" w:tentative="1">
      <w:start w:val="1"/>
      <w:numFmt w:val="lowerLetter"/>
      <w:lvlText w:val="%5."/>
      <w:lvlJc w:val="left"/>
      <w:pPr>
        <w:ind w:left="4291" w:hanging="360"/>
      </w:pPr>
    </w:lvl>
    <w:lvl w:ilvl="5" w:tplc="0409001B" w:tentative="1">
      <w:start w:val="1"/>
      <w:numFmt w:val="lowerRoman"/>
      <w:lvlText w:val="%6."/>
      <w:lvlJc w:val="right"/>
      <w:pPr>
        <w:ind w:left="5011" w:hanging="180"/>
      </w:pPr>
    </w:lvl>
    <w:lvl w:ilvl="6" w:tplc="0409000F" w:tentative="1">
      <w:start w:val="1"/>
      <w:numFmt w:val="decimal"/>
      <w:lvlText w:val="%7."/>
      <w:lvlJc w:val="left"/>
      <w:pPr>
        <w:ind w:left="5731" w:hanging="360"/>
      </w:pPr>
    </w:lvl>
    <w:lvl w:ilvl="7" w:tplc="04090019" w:tentative="1">
      <w:start w:val="1"/>
      <w:numFmt w:val="lowerLetter"/>
      <w:lvlText w:val="%8."/>
      <w:lvlJc w:val="left"/>
      <w:pPr>
        <w:ind w:left="6451" w:hanging="360"/>
      </w:pPr>
    </w:lvl>
    <w:lvl w:ilvl="8" w:tplc="0409001B" w:tentative="1">
      <w:start w:val="1"/>
      <w:numFmt w:val="lowerRoman"/>
      <w:lvlText w:val="%9."/>
      <w:lvlJc w:val="right"/>
      <w:pPr>
        <w:ind w:left="7171" w:hanging="180"/>
      </w:pPr>
    </w:lvl>
  </w:abstractNum>
  <w:abstractNum w:abstractNumId="9" w15:restartNumberingAfterBreak="0">
    <w:nsid w:val="324F4F7A"/>
    <w:multiLevelType w:val="hybridMultilevel"/>
    <w:tmpl w:val="7D06DD9E"/>
    <w:lvl w:ilvl="0" w:tplc="AE44E054">
      <w:start w:val="6"/>
      <w:numFmt w:val="bullet"/>
      <w:lvlText w:val="-"/>
      <w:lvlJc w:val="left"/>
      <w:pPr>
        <w:ind w:left="1107" w:hanging="360"/>
      </w:pPr>
      <w:rPr>
        <w:rFonts w:ascii="Times New Roman" w:eastAsia="Calibri" w:hAnsi="Times New Roman" w:cs="Times New Roman" w:hint="default"/>
      </w:rPr>
    </w:lvl>
    <w:lvl w:ilvl="1" w:tplc="04090003" w:tentative="1">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0" w15:restartNumberingAfterBreak="0">
    <w:nsid w:val="39640148"/>
    <w:multiLevelType w:val="hybridMultilevel"/>
    <w:tmpl w:val="D14E16D2"/>
    <w:lvl w:ilvl="0" w:tplc="59D2587A">
      <w:numFmt w:val="bullet"/>
      <w:lvlText w:val="-"/>
      <w:lvlJc w:val="left"/>
      <w:pPr>
        <w:ind w:left="270" w:hanging="360"/>
      </w:pPr>
      <w:rPr>
        <w:rFonts w:ascii="Arial" w:eastAsiaTheme="minorHAnsi" w:hAnsi="Arial" w:cs="Arial" w:hint="default"/>
        <w:color w:val="auto"/>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1" w15:restartNumberingAfterBreak="0">
    <w:nsid w:val="5E0521C3"/>
    <w:multiLevelType w:val="hybridMultilevel"/>
    <w:tmpl w:val="66122BA4"/>
    <w:lvl w:ilvl="0" w:tplc="1EFE3F8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16453C"/>
    <w:multiLevelType w:val="hybridMultilevel"/>
    <w:tmpl w:val="BBD0B56C"/>
    <w:lvl w:ilvl="0" w:tplc="37AE8E96">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7CDE18DC"/>
    <w:multiLevelType w:val="hybridMultilevel"/>
    <w:tmpl w:val="AF2846C0"/>
    <w:lvl w:ilvl="0" w:tplc="8B7CA6FC">
      <w:numFmt w:val="bullet"/>
      <w:lvlText w:val="-"/>
      <w:lvlJc w:val="left"/>
      <w:pPr>
        <w:ind w:left="1146"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3"/>
  </w:num>
  <w:num w:numId="4">
    <w:abstractNumId w:val="9"/>
  </w:num>
  <w:num w:numId="5">
    <w:abstractNumId w:val="13"/>
  </w:num>
  <w:num w:numId="6">
    <w:abstractNumId w:val="6"/>
  </w:num>
  <w:num w:numId="7">
    <w:abstractNumId w:val="5"/>
  </w:num>
  <w:num w:numId="8">
    <w:abstractNumId w:val="8"/>
  </w:num>
  <w:num w:numId="9">
    <w:abstractNumId w:val="11"/>
  </w:num>
  <w:num w:numId="10">
    <w:abstractNumId w:val="4"/>
  </w:num>
  <w:num w:numId="11">
    <w:abstractNumId w:val="12"/>
  </w:num>
  <w:num w:numId="12">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10"/>
  <w:drawingGridVerticalSpacing w:val="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C09"/>
    <w:rsid w:val="000008EC"/>
    <w:rsid w:val="000017CC"/>
    <w:rsid w:val="000045D6"/>
    <w:rsid w:val="00004641"/>
    <w:rsid w:val="00007882"/>
    <w:rsid w:val="00011896"/>
    <w:rsid w:val="00012E0E"/>
    <w:rsid w:val="00013788"/>
    <w:rsid w:val="00014633"/>
    <w:rsid w:val="00014768"/>
    <w:rsid w:val="00017463"/>
    <w:rsid w:val="00017813"/>
    <w:rsid w:val="00020227"/>
    <w:rsid w:val="000216D9"/>
    <w:rsid w:val="00021932"/>
    <w:rsid w:val="00021F00"/>
    <w:rsid w:val="00023451"/>
    <w:rsid w:val="00023BE1"/>
    <w:rsid w:val="000257DA"/>
    <w:rsid w:val="00027125"/>
    <w:rsid w:val="00027153"/>
    <w:rsid w:val="000271B9"/>
    <w:rsid w:val="00030392"/>
    <w:rsid w:val="00030E4B"/>
    <w:rsid w:val="00032CC9"/>
    <w:rsid w:val="00032ECD"/>
    <w:rsid w:val="000337C3"/>
    <w:rsid w:val="00033C66"/>
    <w:rsid w:val="00034A24"/>
    <w:rsid w:val="00034BCB"/>
    <w:rsid w:val="00035715"/>
    <w:rsid w:val="0003610A"/>
    <w:rsid w:val="00037D03"/>
    <w:rsid w:val="00041093"/>
    <w:rsid w:val="00042D9E"/>
    <w:rsid w:val="000431F6"/>
    <w:rsid w:val="00043380"/>
    <w:rsid w:val="000450B3"/>
    <w:rsid w:val="00046A7D"/>
    <w:rsid w:val="00046F17"/>
    <w:rsid w:val="0005082C"/>
    <w:rsid w:val="00050BEE"/>
    <w:rsid w:val="00051638"/>
    <w:rsid w:val="00054003"/>
    <w:rsid w:val="00057665"/>
    <w:rsid w:val="000579F8"/>
    <w:rsid w:val="00057AA7"/>
    <w:rsid w:val="0006041B"/>
    <w:rsid w:val="00063CF8"/>
    <w:rsid w:val="000657D3"/>
    <w:rsid w:val="000663D6"/>
    <w:rsid w:val="0006668F"/>
    <w:rsid w:val="000669BC"/>
    <w:rsid w:val="00066C98"/>
    <w:rsid w:val="00066E39"/>
    <w:rsid w:val="00067419"/>
    <w:rsid w:val="00067D25"/>
    <w:rsid w:val="00070BF3"/>
    <w:rsid w:val="00075873"/>
    <w:rsid w:val="0008138A"/>
    <w:rsid w:val="0008194F"/>
    <w:rsid w:val="00082737"/>
    <w:rsid w:val="00083345"/>
    <w:rsid w:val="000842D2"/>
    <w:rsid w:val="00084E71"/>
    <w:rsid w:val="00085A15"/>
    <w:rsid w:val="00085B68"/>
    <w:rsid w:val="00087C86"/>
    <w:rsid w:val="0009019B"/>
    <w:rsid w:val="00090A93"/>
    <w:rsid w:val="00090E67"/>
    <w:rsid w:val="000914FB"/>
    <w:rsid w:val="00091F9A"/>
    <w:rsid w:val="00092D1E"/>
    <w:rsid w:val="00092D84"/>
    <w:rsid w:val="000932B1"/>
    <w:rsid w:val="000937B0"/>
    <w:rsid w:val="00094260"/>
    <w:rsid w:val="00094B88"/>
    <w:rsid w:val="000953C6"/>
    <w:rsid w:val="00096222"/>
    <w:rsid w:val="00096591"/>
    <w:rsid w:val="00097533"/>
    <w:rsid w:val="000A07CC"/>
    <w:rsid w:val="000A0EB5"/>
    <w:rsid w:val="000A2532"/>
    <w:rsid w:val="000A2698"/>
    <w:rsid w:val="000A26AA"/>
    <w:rsid w:val="000A2D4F"/>
    <w:rsid w:val="000A42C6"/>
    <w:rsid w:val="000A4A26"/>
    <w:rsid w:val="000A4B2F"/>
    <w:rsid w:val="000B0106"/>
    <w:rsid w:val="000B2021"/>
    <w:rsid w:val="000B3699"/>
    <w:rsid w:val="000B3845"/>
    <w:rsid w:val="000B3D79"/>
    <w:rsid w:val="000B4D69"/>
    <w:rsid w:val="000B7490"/>
    <w:rsid w:val="000C023D"/>
    <w:rsid w:val="000C1DE3"/>
    <w:rsid w:val="000C23A2"/>
    <w:rsid w:val="000C3193"/>
    <w:rsid w:val="000C3725"/>
    <w:rsid w:val="000C51FB"/>
    <w:rsid w:val="000C6070"/>
    <w:rsid w:val="000C6D6E"/>
    <w:rsid w:val="000C7E4B"/>
    <w:rsid w:val="000D7211"/>
    <w:rsid w:val="000D7A99"/>
    <w:rsid w:val="000E04A1"/>
    <w:rsid w:val="000E1F55"/>
    <w:rsid w:val="000E4ACF"/>
    <w:rsid w:val="000E4FBE"/>
    <w:rsid w:val="000E5B5E"/>
    <w:rsid w:val="000E7768"/>
    <w:rsid w:val="000F2E4F"/>
    <w:rsid w:val="000F6917"/>
    <w:rsid w:val="000F6F59"/>
    <w:rsid w:val="00100791"/>
    <w:rsid w:val="00101651"/>
    <w:rsid w:val="00101991"/>
    <w:rsid w:val="00103B26"/>
    <w:rsid w:val="0010458D"/>
    <w:rsid w:val="00107F0E"/>
    <w:rsid w:val="00110C98"/>
    <w:rsid w:val="00112F77"/>
    <w:rsid w:val="00113A62"/>
    <w:rsid w:val="00116C8F"/>
    <w:rsid w:val="0012243F"/>
    <w:rsid w:val="001225A5"/>
    <w:rsid w:val="00122F1E"/>
    <w:rsid w:val="00123596"/>
    <w:rsid w:val="00125C74"/>
    <w:rsid w:val="0012617E"/>
    <w:rsid w:val="00130B54"/>
    <w:rsid w:val="0013143E"/>
    <w:rsid w:val="00132AE3"/>
    <w:rsid w:val="00133543"/>
    <w:rsid w:val="00142837"/>
    <w:rsid w:val="00143C28"/>
    <w:rsid w:val="00144398"/>
    <w:rsid w:val="00144695"/>
    <w:rsid w:val="001460CC"/>
    <w:rsid w:val="00151FC1"/>
    <w:rsid w:val="00152491"/>
    <w:rsid w:val="00153E19"/>
    <w:rsid w:val="00153F08"/>
    <w:rsid w:val="00155A8C"/>
    <w:rsid w:val="00156A46"/>
    <w:rsid w:val="00160D10"/>
    <w:rsid w:val="00161557"/>
    <w:rsid w:val="001616C3"/>
    <w:rsid w:val="00161DD7"/>
    <w:rsid w:val="001623C5"/>
    <w:rsid w:val="001625D9"/>
    <w:rsid w:val="00162807"/>
    <w:rsid w:val="00163ADD"/>
    <w:rsid w:val="001648C7"/>
    <w:rsid w:val="001651E4"/>
    <w:rsid w:val="00165A39"/>
    <w:rsid w:val="001670AF"/>
    <w:rsid w:val="0017247B"/>
    <w:rsid w:val="0017454C"/>
    <w:rsid w:val="001750E5"/>
    <w:rsid w:val="00176571"/>
    <w:rsid w:val="00176E67"/>
    <w:rsid w:val="00177E7C"/>
    <w:rsid w:val="00177FEA"/>
    <w:rsid w:val="001810A6"/>
    <w:rsid w:val="0018237C"/>
    <w:rsid w:val="00183A82"/>
    <w:rsid w:val="00185176"/>
    <w:rsid w:val="001860A5"/>
    <w:rsid w:val="00186FC3"/>
    <w:rsid w:val="0018711D"/>
    <w:rsid w:val="001874D8"/>
    <w:rsid w:val="00190EAB"/>
    <w:rsid w:val="00191796"/>
    <w:rsid w:val="00192010"/>
    <w:rsid w:val="0019225B"/>
    <w:rsid w:val="00192A94"/>
    <w:rsid w:val="00193525"/>
    <w:rsid w:val="00193E9C"/>
    <w:rsid w:val="00194540"/>
    <w:rsid w:val="00194D8C"/>
    <w:rsid w:val="001A0504"/>
    <w:rsid w:val="001A087D"/>
    <w:rsid w:val="001A0FC7"/>
    <w:rsid w:val="001A15B9"/>
    <w:rsid w:val="001A2065"/>
    <w:rsid w:val="001A264A"/>
    <w:rsid w:val="001A432E"/>
    <w:rsid w:val="001A43C2"/>
    <w:rsid w:val="001A67EA"/>
    <w:rsid w:val="001A7292"/>
    <w:rsid w:val="001A7472"/>
    <w:rsid w:val="001A74F5"/>
    <w:rsid w:val="001A78AF"/>
    <w:rsid w:val="001B031E"/>
    <w:rsid w:val="001B10CF"/>
    <w:rsid w:val="001B13F1"/>
    <w:rsid w:val="001B3280"/>
    <w:rsid w:val="001B4048"/>
    <w:rsid w:val="001B43F7"/>
    <w:rsid w:val="001B53B1"/>
    <w:rsid w:val="001B7295"/>
    <w:rsid w:val="001C0276"/>
    <w:rsid w:val="001C17D1"/>
    <w:rsid w:val="001C3339"/>
    <w:rsid w:val="001C5581"/>
    <w:rsid w:val="001C5AB0"/>
    <w:rsid w:val="001C71A1"/>
    <w:rsid w:val="001D0FC8"/>
    <w:rsid w:val="001D3178"/>
    <w:rsid w:val="001D5103"/>
    <w:rsid w:val="001D60E0"/>
    <w:rsid w:val="001E0813"/>
    <w:rsid w:val="001E14D2"/>
    <w:rsid w:val="001E21E9"/>
    <w:rsid w:val="001E3554"/>
    <w:rsid w:val="001E5852"/>
    <w:rsid w:val="001E7AE1"/>
    <w:rsid w:val="001F04C4"/>
    <w:rsid w:val="001F09DF"/>
    <w:rsid w:val="001F128D"/>
    <w:rsid w:val="001F2242"/>
    <w:rsid w:val="001F4044"/>
    <w:rsid w:val="001F6D52"/>
    <w:rsid w:val="001F6E10"/>
    <w:rsid w:val="001F7884"/>
    <w:rsid w:val="0020027C"/>
    <w:rsid w:val="00202945"/>
    <w:rsid w:val="002032D3"/>
    <w:rsid w:val="002059E8"/>
    <w:rsid w:val="002075D3"/>
    <w:rsid w:val="00207C14"/>
    <w:rsid w:val="00212ECE"/>
    <w:rsid w:val="00213DAA"/>
    <w:rsid w:val="00215074"/>
    <w:rsid w:val="002154E5"/>
    <w:rsid w:val="0021574F"/>
    <w:rsid w:val="00220263"/>
    <w:rsid w:val="00220F61"/>
    <w:rsid w:val="00222EDB"/>
    <w:rsid w:val="00230509"/>
    <w:rsid w:val="00230C58"/>
    <w:rsid w:val="002324AA"/>
    <w:rsid w:val="002344C2"/>
    <w:rsid w:val="002350D5"/>
    <w:rsid w:val="002352F4"/>
    <w:rsid w:val="002428B8"/>
    <w:rsid w:val="00243427"/>
    <w:rsid w:val="00244B70"/>
    <w:rsid w:val="00245434"/>
    <w:rsid w:val="00250137"/>
    <w:rsid w:val="00250921"/>
    <w:rsid w:val="00250F24"/>
    <w:rsid w:val="00252937"/>
    <w:rsid w:val="00252D6E"/>
    <w:rsid w:val="002533B6"/>
    <w:rsid w:val="0025432A"/>
    <w:rsid w:val="0025522D"/>
    <w:rsid w:val="0025588E"/>
    <w:rsid w:val="00261334"/>
    <w:rsid w:val="00262E43"/>
    <w:rsid w:val="002639E6"/>
    <w:rsid w:val="00264353"/>
    <w:rsid w:val="00264646"/>
    <w:rsid w:val="00267FF6"/>
    <w:rsid w:val="00270534"/>
    <w:rsid w:val="00270AEE"/>
    <w:rsid w:val="002715A0"/>
    <w:rsid w:val="00271C7D"/>
    <w:rsid w:val="00272DD8"/>
    <w:rsid w:val="002743F3"/>
    <w:rsid w:val="002747DB"/>
    <w:rsid w:val="00274F5F"/>
    <w:rsid w:val="00276B32"/>
    <w:rsid w:val="00277428"/>
    <w:rsid w:val="0028221E"/>
    <w:rsid w:val="002842CD"/>
    <w:rsid w:val="00284FDA"/>
    <w:rsid w:val="002859AA"/>
    <w:rsid w:val="002879FE"/>
    <w:rsid w:val="0029287D"/>
    <w:rsid w:val="00292FF8"/>
    <w:rsid w:val="002956E7"/>
    <w:rsid w:val="002A038A"/>
    <w:rsid w:val="002A0ED5"/>
    <w:rsid w:val="002A2583"/>
    <w:rsid w:val="002A27B5"/>
    <w:rsid w:val="002A42DB"/>
    <w:rsid w:val="002A4FE4"/>
    <w:rsid w:val="002A595F"/>
    <w:rsid w:val="002B009E"/>
    <w:rsid w:val="002B063A"/>
    <w:rsid w:val="002B0964"/>
    <w:rsid w:val="002B19B9"/>
    <w:rsid w:val="002B1B7D"/>
    <w:rsid w:val="002B1E5D"/>
    <w:rsid w:val="002B298E"/>
    <w:rsid w:val="002B4223"/>
    <w:rsid w:val="002B462E"/>
    <w:rsid w:val="002B4C9A"/>
    <w:rsid w:val="002B579A"/>
    <w:rsid w:val="002B594D"/>
    <w:rsid w:val="002C1B88"/>
    <w:rsid w:val="002C22E9"/>
    <w:rsid w:val="002C5142"/>
    <w:rsid w:val="002D0768"/>
    <w:rsid w:val="002D0B61"/>
    <w:rsid w:val="002D1AC9"/>
    <w:rsid w:val="002D4DAD"/>
    <w:rsid w:val="002E019C"/>
    <w:rsid w:val="002E069A"/>
    <w:rsid w:val="002E268E"/>
    <w:rsid w:val="002E37FB"/>
    <w:rsid w:val="002E3A26"/>
    <w:rsid w:val="002E7C55"/>
    <w:rsid w:val="002E7D1E"/>
    <w:rsid w:val="002F0A05"/>
    <w:rsid w:val="002F16D9"/>
    <w:rsid w:val="002F199C"/>
    <w:rsid w:val="002F4321"/>
    <w:rsid w:val="002F4AA8"/>
    <w:rsid w:val="0030086F"/>
    <w:rsid w:val="00304F0E"/>
    <w:rsid w:val="0030548D"/>
    <w:rsid w:val="003059C2"/>
    <w:rsid w:val="00305A2F"/>
    <w:rsid w:val="00307DBA"/>
    <w:rsid w:val="00310BE1"/>
    <w:rsid w:val="003152B0"/>
    <w:rsid w:val="00315FA8"/>
    <w:rsid w:val="00317839"/>
    <w:rsid w:val="00320117"/>
    <w:rsid w:val="00320624"/>
    <w:rsid w:val="00320A92"/>
    <w:rsid w:val="00322D20"/>
    <w:rsid w:val="0032338D"/>
    <w:rsid w:val="00323779"/>
    <w:rsid w:val="00324B81"/>
    <w:rsid w:val="00326F7A"/>
    <w:rsid w:val="0032718D"/>
    <w:rsid w:val="003307F5"/>
    <w:rsid w:val="00333ED9"/>
    <w:rsid w:val="003352CF"/>
    <w:rsid w:val="00335C78"/>
    <w:rsid w:val="00336ADB"/>
    <w:rsid w:val="00341E91"/>
    <w:rsid w:val="00344007"/>
    <w:rsid w:val="003457C6"/>
    <w:rsid w:val="00347D27"/>
    <w:rsid w:val="003505FB"/>
    <w:rsid w:val="00351AF9"/>
    <w:rsid w:val="00353331"/>
    <w:rsid w:val="00353C45"/>
    <w:rsid w:val="00355700"/>
    <w:rsid w:val="00356320"/>
    <w:rsid w:val="00360451"/>
    <w:rsid w:val="00360E47"/>
    <w:rsid w:val="0036365C"/>
    <w:rsid w:val="003646A8"/>
    <w:rsid w:val="00366A9B"/>
    <w:rsid w:val="003678FB"/>
    <w:rsid w:val="00375C43"/>
    <w:rsid w:val="0038021C"/>
    <w:rsid w:val="00381080"/>
    <w:rsid w:val="00382953"/>
    <w:rsid w:val="00383304"/>
    <w:rsid w:val="003836EE"/>
    <w:rsid w:val="003847BA"/>
    <w:rsid w:val="0038560C"/>
    <w:rsid w:val="00385B30"/>
    <w:rsid w:val="003863FF"/>
    <w:rsid w:val="00386465"/>
    <w:rsid w:val="003873CA"/>
    <w:rsid w:val="003874E5"/>
    <w:rsid w:val="00391E17"/>
    <w:rsid w:val="0039476E"/>
    <w:rsid w:val="00394B0C"/>
    <w:rsid w:val="00395005"/>
    <w:rsid w:val="003951BA"/>
    <w:rsid w:val="00395B85"/>
    <w:rsid w:val="003A0084"/>
    <w:rsid w:val="003A153B"/>
    <w:rsid w:val="003A5CB0"/>
    <w:rsid w:val="003A6C10"/>
    <w:rsid w:val="003B3A82"/>
    <w:rsid w:val="003B57D5"/>
    <w:rsid w:val="003B5804"/>
    <w:rsid w:val="003B69D6"/>
    <w:rsid w:val="003C0DFF"/>
    <w:rsid w:val="003C1284"/>
    <w:rsid w:val="003C32E7"/>
    <w:rsid w:val="003C374A"/>
    <w:rsid w:val="003C4153"/>
    <w:rsid w:val="003C6797"/>
    <w:rsid w:val="003C7C07"/>
    <w:rsid w:val="003C7EC9"/>
    <w:rsid w:val="003D05AE"/>
    <w:rsid w:val="003D2840"/>
    <w:rsid w:val="003D35BB"/>
    <w:rsid w:val="003D519A"/>
    <w:rsid w:val="003D5873"/>
    <w:rsid w:val="003D5893"/>
    <w:rsid w:val="003E20CF"/>
    <w:rsid w:val="003E2B8C"/>
    <w:rsid w:val="003E4701"/>
    <w:rsid w:val="003E63C0"/>
    <w:rsid w:val="003E7312"/>
    <w:rsid w:val="003F0297"/>
    <w:rsid w:val="003F374C"/>
    <w:rsid w:val="003F6243"/>
    <w:rsid w:val="003F6411"/>
    <w:rsid w:val="003F6BBC"/>
    <w:rsid w:val="004016CE"/>
    <w:rsid w:val="00404151"/>
    <w:rsid w:val="004073A8"/>
    <w:rsid w:val="004103C4"/>
    <w:rsid w:val="004110DD"/>
    <w:rsid w:val="00412452"/>
    <w:rsid w:val="00413156"/>
    <w:rsid w:val="00416A22"/>
    <w:rsid w:val="00420483"/>
    <w:rsid w:val="0042109B"/>
    <w:rsid w:val="00422FE0"/>
    <w:rsid w:val="00424787"/>
    <w:rsid w:val="00425C62"/>
    <w:rsid w:val="00426523"/>
    <w:rsid w:val="00431484"/>
    <w:rsid w:val="004319BF"/>
    <w:rsid w:val="00431B27"/>
    <w:rsid w:val="0043238D"/>
    <w:rsid w:val="00432EDB"/>
    <w:rsid w:val="00433B29"/>
    <w:rsid w:val="004342E0"/>
    <w:rsid w:val="00434418"/>
    <w:rsid w:val="004347BC"/>
    <w:rsid w:val="004354B4"/>
    <w:rsid w:val="00435AFC"/>
    <w:rsid w:val="00436130"/>
    <w:rsid w:val="00437690"/>
    <w:rsid w:val="00437696"/>
    <w:rsid w:val="00442222"/>
    <w:rsid w:val="0044264F"/>
    <w:rsid w:val="00442A31"/>
    <w:rsid w:val="00443666"/>
    <w:rsid w:val="00445B12"/>
    <w:rsid w:val="00446D2B"/>
    <w:rsid w:val="0045073C"/>
    <w:rsid w:val="00450BF9"/>
    <w:rsid w:val="00450FF6"/>
    <w:rsid w:val="004515B8"/>
    <w:rsid w:val="004539C7"/>
    <w:rsid w:val="0045491B"/>
    <w:rsid w:val="00455B7F"/>
    <w:rsid w:val="00457B87"/>
    <w:rsid w:val="00460169"/>
    <w:rsid w:val="0046100F"/>
    <w:rsid w:val="004619EE"/>
    <w:rsid w:val="00462559"/>
    <w:rsid w:val="0046455B"/>
    <w:rsid w:val="00466A57"/>
    <w:rsid w:val="004701EC"/>
    <w:rsid w:val="004705B5"/>
    <w:rsid w:val="0047244C"/>
    <w:rsid w:val="00473D07"/>
    <w:rsid w:val="00474831"/>
    <w:rsid w:val="00476473"/>
    <w:rsid w:val="00476EF7"/>
    <w:rsid w:val="00477332"/>
    <w:rsid w:val="00482596"/>
    <w:rsid w:val="00483D4A"/>
    <w:rsid w:val="00483DCE"/>
    <w:rsid w:val="0048446E"/>
    <w:rsid w:val="00485110"/>
    <w:rsid w:val="0048609E"/>
    <w:rsid w:val="00487AE0"/>
    <w:rsid w:val="00487E74"/>
    <w:rsid w:val="00491081"/>
    <w:rsid w:val="00491216"/>
    <w:rsid w:val="004937D1"/>
    <w:rsid w:val="00493C59"/>
    <w:rsid w:val="00496535"/>
    <w:rsid w:val="00496CF2"/>
    <w:rsid w:val="00497CE7"/>
    <w:rsid w:val="00497D86"/>
    <w:rsid w:val="004A2528"/>
    <w:rsid w:val="004A32A5"/>
    <w:rsid w:val="004A3486"/>
    <w:rsid w:val="004B0A8E"/>
    <w:rsid w:val="004B12FB"/>
    <w:rsid w:val="004B3A90"/>
    <w:rsid w:val="004B506E"/>
    <w:rsid w:val="004B50E9"/>
    <w:rsid w:val="004B5849"/>
    <w:rsid w:val="004B5E4B"/>
    <w:rsid w:val="004B67DC"/>
    <w:rsid w:val="004B7C98"/>
    <w:rsid w:val="004C1E46"/>
    <w:rsid w:val="004C2BBE"/>
    <w:rsid w:val="004C3874"/>
    <w:rsid w:val="004C6833"/>
    <w:rsid w:val="004C71C3"/>
    <w:rsid w:val="004D098E"/>
    <w:rsid w:val="004D3A67"/>
    <w:rsid w:val="004D521C"/>
    <w:rsid w:val="004D52E8"/>
    <w:rsid w:val="004D6431"/>
    <w:rsid w:val="004D6CDE"/>
    <w:rsid w:val="004E0503"/>
    <w:rsid w:val="004E0F5E"/>
    <w:rsid w:val="004E1E46"/>
    <w:rsid w:val="004E2998"/>
    <w:rsid w:val="004E2AA6"/>
    <w:rsid w:val="004E308C"/>
    <w:rsid w:val="004E3B63"/>
    <w:rsid w:val="004E4092"/>
    <w:rsid w:val="004E4C1F"/>
    <w:rsid w:val="004E5163"/>
    <w:rsid w:val="004E6AEB"/>
    <w:rsid w:val="004E7539"/>
    <w:rsid w:val="004F00DA"/>
    <w:rsid w:val="004F0654"/>
    <w:rsid w:val="004F0D05"/>
    <w:rsid w:val="004F1C43"/>
    <w:rsid w:val="00500E06"/>
    <w:rsid w:val="0050104C"/>
    <w:rsid w:val="005019AC"/>
    <w:rsid w:val="00502290"/>
    <w:rsid w:val="00502591"/>
    <w:rsid w:val="005026DC"/>
    <w:rsid w:val="00502C42"/>
    <w:rsid w:val="00502F23"/>
    <w:rsid w:val="00503148"/>
    <w:rsid w:val="0050326A"/>
    <w:rsid w:val="00503F9F"/>
    <w:rsid w:val="0050659A"/>
    <w:rsid w:val="005067C0"/>
    <w:rsid w:val="00506CBD"/>
    <w:rsid w:val="00506EF2"/>
    <w:rsid w:val="00507291"/>
    <w:rsid w:val="00511C30"/>
    <w:rsid w:val="00513012"/>
    <w:rsid w:val="00515A06"/>
    <w:rsid w:val="005205DC"/>
    <w:rsid w:val="00520899"/>
    <w:rsid w:val="005213A8"/>
    <w:rsid w:val="00521A59"/>
    <w:rsid w:val="00522F7F"/>
    <w:rsid w:val="0052336F"/>
    <w:rsid w:val="00523452"/>
    <w:rsid w:val="005239CE"/>
    <w:rsid w:val="005241C8"/>
    <w:rsid w:val="0052451E"/>
    <w:rsid w:val="005256D4"/>
    <w:rsid w:val="00526452"/>
    <w:rsid w:val="00530B4F"/>
    <w:rsid w:val="00532646"/>
    <w:rsid w:val="00532E98"/>
    <w:rsid w:val="005349F7"/>
    <w:rsid w:val="00534A09"/>
    <w:rsid w:val="00535423"/>
    <w:rsid w:val="005354D8"/>
    <w:rsid w:val="00535E31"/>
    <w:rsid w:val="00537073"/>
    <w:rsid w:val="0054282F"/>
    <w:rsid w:val="00542EDE"/>
    <w:rsid w:val="00543F73"/>
    <w:rsid w:val="005466CF"/>
    <w:rsid w:val="00550ADD"/>
    <w:rsid w:val="00552C32"/>
    <w:rsid w:val="005530CE"/>
    <w:rsid w:val="00555B24"/>
    <w:rsid w:val="005568EF"/>
    <w:rsid w:val="00556FEE"/>
    <w:rsid w:val="00557214"/>
    <w:rsid w:val="00560286"/>
    <w:rsid w:val="005611E9"/>
    <w:rsid w:val="00561CB7"/>
    <w:rsid w:val="00561DA5"/>
    <w:rsid w:val="00562B2A"/>
    <w:rsid w:val="00563959"/>
    <w:rsid w:val="00563B9E"/>
    <w:rsid w:val="005659A0"/>
    <w:rsid w:val="00567859"/>
    <w:rsid w:val="00567CA3"/>
    <w:rsid w:val="00570523"/>
    <w:rsid w:val="00570837"/>
    <w:rsid w:val="005729B8"/>
    <w:rsid w:val="0057395E"/>
    <w:rsid w:val="00577F2D"/>
    <w:rsid w:val="00581BBE"/>
    <w:rsid w:val="00583EA2"/>
    <w:rsid w:val="00585958"/>
    <w:rsid w:val="00585B93"/>
    <w:rsid w:val="005863AC"/>
    <w:rsid w:val="00586626"/>
    <w:rsid w:val="0058666A"/>
    <w:rsid w:val="0058679D"/>
    <w:rsid w:val="00586EAD"/>
    <w:rsid w:val="0058721A"/>
    <w:rsid w:val="0058756E"/>
    <w:rsid w:val="005912AE"/>
    <w:rsid w:val="0059347B"/>
    <w:rsid w:val="00593719"/>
    <w:rsid w:val="0059371C"/>
    <w:rsid w:val="0059398C"/>
    <w:rsid w:val="00593E8B"/>
    <w:rsid w:val="00594AC2"/>
    <w:rsid w:val="00595209"/>
    <w:rsid w:val="00595506"/>
    <w:rsid w:val="00595AF8"/>
    <w:rsid w:val="00595C18"/>
    <w:rsid w:val="00595C88"/>
    <w:rsid w:val="00596865"/>
    <w:rsid w:val="00597481"/>
    <w:rsid w:val="0059763A"/>
    <w:rsid w:val="005A0B95"/>
    <w:rsid w:val="005A3347"/>
    <w:rsid w:val="005A50F2"/>
    <w:rsid w:val="005A5510"/>
    <w:rsid w:val="005A59BD"/>
    <w:rsid w:val="005A6E49"/>
    <w:rsid w:val="005B058F"/>
    <w:rsid w:val="005B08F4"/>
    <w:rsid w:val="005B22A2"/>
    <w:rsid w:val="005B2780"/>
    <w:rsid w:val="005B31CC"/>
    <w:rsid w:val="005B4395"/>
    <w:rsid w:val="005B7139"/>
    <w:rsid w:val="005C1827"/>
    <w:rsid w:val="005C1B87"/>
    <w:rsid w:val="005C1F17"/>
    <w:rsid w:val="005C282A"/>
    <w:rsid w:val="005C2C06"/>
    <w:rsid w:val="005C378C"/>
    <w:rsid w:val="005C3CA4"/>
    <w:rsid w:val="005C45EC"/>
    <w:rsid w:val="005C52CE"/>
    <w:rsid w:val="005C62D9"/>
    <w:rsid w:val="005C68ED"/>
    <w:rsid w:val="005C6B2F"/>
    <w:rsid w:val="005D00B1"/>
    <w:rsid w:val="005D1E8C"/>
    <w:rsid w:val="005D3003"/>
    <w:rsid w:val="005D42B6"/>
    <w:rsid w:val="005D5567"/>
    <w:rsid w:val="005D6B3E"/>
    <w:rsid w:val="005D775A"/>
    <w:rsid w:val="005E05BD"/>
    <w:rsid w:val="005E1B41"/>
    <w:rsid w:val="005E28C1"/>
    <w:rsid w:val="005E7FD6"/>
    <w:rsid w:val="005F00CD"/>
    <w:rsid w:val="005F04CD"/>
    <w:rsid w:val="005F3A5F"/>
    <w:rsid w:val="005F4942"/>
    <w:rsid w:val="005F55E7"/>
    <w:rsid w:val="005F607F"/>
    <w:rsid w:val="00602250"/>
    <w:rsid w:val="00602DCE"/>
    <w:rsid w:val="006032B8"/>
    <w:rsid w:val="00606242"/>
    <w:rsid w:val="006071BB"/>
    <w:rsid w:val="00607681"/>
    <w:rsid w:val="006123BE"/>
    <w:rsid w:val="0061266C"/>
    <w:rsid w:val="006126DC"/>
    <w:rsid w:val="00613214"/>
    <w:rsid w:val="006205FC"/>
    <w:rsid w:val="0062161A"/>
    <w:rsid w:val="00622B9B"/>
    <w:rsid w:val="006248CD"/>
    <w:rsid w:val="0062498E"/>
    <w:rsid w:val="00625E51"/>
    <w:rsid w:val="00626DDA"/>
    <w:rsid w:val="0062737C"/>
    <w:rsid w:val="00630A76"/>
    <w:rsid w:val="00631CD3"/>
    <w:rsid w:val="00632C63"/>
    <w:rsid w:val="006338E6"/>
    <w:rsid w:val="00633F6C"/>
    <w:rsid w:val="00635E03"/>
    <w:rsid w:val="0064047E"/>
    <w:rsid w:val="00641BCC"/>
    <w:rsid w:val="00642224"/>
    <w:rsid w:val="006458F7"/>
    <w:rsid w:val="00650957"/>
    <w:rsid w:val="00653FA8"/>
    <w:rsid w:val="00655E3F"/>
    <w:rsid w:val="00655E4B"/>
    <w:rsid w:val="00656C60"/>
    <w:rsid w:val="00660F7C"/>
    <w:rsid w:val="00664BA8"/>
    <w:rsid w:val="00665540"/>
    <w:rsid w:val="0066598C"/>
    <w:rsid w:val="0066756C"/>
    <w:rsid w:val="00667AE6"/>
    <w:rsid w:val="006704F2"/>
    <w:rsid w:val="00670905"/>
    <w:rsid w:val="00670C6E"/>
    <w:rsid w:val="006727BE"/>
    <w:rsid w:val="00673BBC"/>
    <w:rsid w:val="0067525E"/>
    <w:rsid w:val="00675539"/>
    <w:rsid w:val="00675930"/>
    <w:rsid w:val="00675E64"/>
    <w:rsid w:val="00675FA9"/>
    <w:rsid w:val="00677263"/>
    <w:rsid w:val="00677F79"/>
    <w:rsid w:val="00683D95"/>
    <w:rsid w:val="006856B5"/>
    <w:rsid w:val="00687AC9"/>
    <w:rsid w:val="0069202D"/>
    <w:rsid w:val="006935A0"/>
    <w:rsid w:val="00693B72"/>
    <w:rsid w:val="00694A7A"/>
    <w:rsid w:val="00695A72"/>
    <w:rsid w:val="00695F08"/>
    <w:rsid w:val="006A0DAB"/>
    <w:rsid w:val="006A2A1A"/>
    <w:rsid w:val="006A3A2C"/>
    <w:rsid w:val="006A628D"/>
    <w:rsid w:val="006A6C49"/>
    <w:rsid w:val="006A7A5D"/>
    <w:rsid w:val="006B0588"/>
    <w:rsid w:val="006B0DD9"/>
    <w:rsid w:val="006B11BE"/>
    <w:rsid w:val="006B162A"/>
    <w:rsid w:val="006B1856"/>
    <w:rsid w:val="006B438E"/>
    <w:rsid w:val="006B4779"/>
    <w:rsid w:val="006C0663"/>
    <w:rsid w:val="006C0CD0"/>
    <w:rsid w:val="006C268E"/>
    <w:rsid w:val="006C26D8"/>
    <w:rsid w:val="006C35A8"/>
    <w:rsid w:val="006C5884"/>
    <w:rsid w:val="006C59E4"/>
    <w:rsid w:val="006C6182"/>
    <w:rsid w:val="006C6D3E"/>
    <w:rsid w:val="006C7883"/>
    <w:rsid w:val="006C7CFF"/>
    <w:rsid w:val="006D0E9B"/>
    <w:rsid w:val="006D1182"/>
    <w:rsid w:val="006D1750"/>
    <w:rsid w:val="006D3A5B"/>
    <w:rsid w:val="006D3FC7"/>
    <w:rsid w:val="006D42D9"/>
    <w:rsid w:val="006D68F2"/>
    <w:rsid w:val="006E0041"/>
    <w:rsid w:val="006E0203"/>
    <w:rsid w:val="006E02D9"/>
    <w:rsid w:val="006E0883"/>
    <w:rsid w:val="006E0A9B"/>
    <w:rsid w:val="006E0BD6"/>
    <w:rsid w:val="006E3367"/>
    <w:rsid w:val="006E58B8"/>
    <w:rsid w:val="006E7A78"/>
    <w:rsid w:val="006F0C07"/>
    <w:rsid w:val="006F3117"/>
    <w:rsid w:val="006F3552"/>
    <w:rsid w:val="006F44F8"/>
    <w:rsid w:val="006F4A95"/>
    <w:rsid w:val="006F5BB3"/>
    <w:rsid w:val="007023A3"/>
    <w:rsid w:val="00702936"/>
    <w:rsid w:val="007061C3"/>
    <w:rsid w:val="00706AF6"/>
    <w:rsid w:val="00706BD4"/>
    <w:rsid w:val="00711247"/>
    <w:rsid w:val="007128C2"/>
    <w:rsid w:val="00712DCF"/>
    <w:rsid w:val="0071324E"/>
    <w:rsid w:val="00714EAA"/>
    <w:rsid w:val="0071560A"/>
    <w:rsid w:val="00715B3C"/>
    <w:rsid w:val="00716964"/>
    <w:rsid w:val="00716E23"/>
    <w:rsid w:val="00717424"/>
    <w:rsid w:val="00720849"/>
    <w:rsid w:val="007226D7"/>
    <w:rsid w:val="00724541"/>
    <w:rsid w:val="00724729"/>
    <w:rsid w:val="00730B36"/>
    <w:rsid w:val="007345D2"/>
    <w:rsid w:val="007351A4"/>
    <w:rsid w:val="00735B49"/>
    <w:rsid w:val="00737E2E"/>
    <w:rsid w:val="00740D8B"/>
    <w:rsid w:val="00742143"/>
    <w:rsid w:val="00743417"/>
    <w:rsid w:val="00747361"/>
    <w:rsid w:val="00747B47"/>
    <w:rsid w:val="00750C2C"/>
    <w:rsid w:val="00751EAD"/>
    <w:rsid w:val="00760C94"/>
    <w:rsid w:val="00760CA2"/>
    <w:rsid w:val="00762DE5"/>
    <w:rsid w:val="00763092"/>
    <w:rsid w:val="00764162"/>
    <w:rsid w:val="007643B2"/>
    <w:rsid w:val="00765031"/>
    <w:rsid w:val="0076723F"/>
    <w:rsid w:val="0077001B"/>
    <w:rsid w:val="00770AED"/>
    <w:rsid w:val="007714AF"/>
    <w:rsid w:val="0077176D"/>
    <w:rsid w:val="0077189D"/>
    <w:rsid w:val="0077237B"/>
    <w:rsid w:val="00772730"/>
    <w:rsid w:val="007732A9"/>
    <w:rsid w:val="00774C72"/>
    <w:rsid w:val="007765CF"/>
    <w:rsid w:val="00777744"/>
    <w:rsid w:val="00781235"/>
    <w:rsid w:val="007838B4"/>
    <w:rsid w:val="00784754"/>
    <w:rsid w:val="007853D3"/>
    <w:rsid w:val="007860E1"/>
    <w:rsid w:val="0079042C"/>
    <w:rsid w:val="00790FEC"/>
    <w:rsid w:val="007917FE"/>
    <w:rsid w:val="007936E7"/>
    <w:rsid w:val="00794D96"/>
    <w:rsid w:val="007A1D29"/>
    <w:rsid w:val="007A50C4"/>
    <w:rsid w:val="007A5899"/>
    <w:rsid w:val="007A7B03"/>
    <w:rsid w:val="007B05AC"/>
    <w:rsid w:val="007B2A06"/>
    <w:rsid w:val="007B2C39"/>
    <w:rsid w:val="007B3B18"/>
    <w:rsid w:val="007B4347"/>
    <w:rsid w:val="007B5E46"/>
    <w:rsid w:val="007B60C6"/>
    <w:rsid w:val="007B6B99"/>
    <w:rsid w:val="007B6C56"/>
    <w:rsid w:val="007C29F7"/>
    <w:rsid w:val="007C32FF"/>
    <w:rsid w:val="007C4594"/>
    <w:rsid w:val="007C49A1"/>
    <w:rsid w:val="007C6E5C"/>
    <w:rsid w:val="007D03D9"/>
    <w:rsid w:val="007D0A87"/>
    <w:rsid w:val="007D1878"/>
    <w:rsid w:val="007D20E0"/>
    <w:rsid w:val="007D2239"/>
    <w:rsid w:val="007D2B69"/>
    <w:rsid w:val="007D3C0C"/>
    <w:rsid w:val="007D5856"/>
    <w:rsid w:val="007D7D81"/>
    <w:rsid w:val="007E1F9B"/>
    <w:rsid w:val="007E21C9"/>
    <w:rsid w:val="007E3904"/>
    <w:rsid w:val="007E3EF4"/>
    <w:rsid w:val="007E48DD"/>
    <w:rsid w:val="007E5854"/>
    <w:rsid w:val="007E6D16"/>
    <w:rsid w:val="007F05AC"/>
    <w:rsid w:val="007F26A6"/>
    <w:rsid w:val="007F29A1"/>
    <w:rsid w:val="007F70A0"/>
    <w:rsid w:val="007F7F06"/>
    <w:rsid w:val="008053AA"/>
    <w:rsid w:val="00806F3C"/>
    <w:rsid w:val="008075D0"/>
    <w:rsid w:val="00807771"/>
    <w:rsid w:val="00812D0D"/>
    <w:rsid w:val="008141D9"/>
    <w:rsid w:val="008158A5"/>
    <w:rsid w:val="0081653F"/>
    <w:rsid w:val="008217B8"/>
    <w:rsid w:val="00821837"/>
    <w:rsid w:val="0082238B"/>
    <w:rsid w:val="00822551"/>
    <w:rsid w:val="00822D14"/>
    <w:rsid w:val="008231AF"/>
    <w:rsid w:val="00823478"/>
    <w:rsid w:val="00823B5E"/>
    <w:rsid w:val="0082486D"/>
    <w:rsid w:val="008250BC"/>
    <w:rsid w:val="00825F2B"/>
    <w:rsid w:val="0083229D"/>
    <w:rsid w:val="00832BC6"/>
    <w:rsid w:val="0083375A"/>
    <w:rsid w:val="008341C5"/>
    <w:rsid w:val="008358AB"/>
    <w:rsid w:val="00836DA1"/>
    <w:rsid w:val="00836E7D"/>
    <w:rsid w:val="0083728A"/>
    <w:rsid w:val="0084110D"/>
    <w:rsid w:val="00843D29"/>
    <w:rsid w:val="0084540B"/>
    <w:rsid w:val="00845DA1"/>
    <w:rsid w:val="008463EB"/>
    <w:rsid w:val="008510FA"/>
    <w:rsid w:val="008519DF"/>
    <w:rsid w:val="00853264"/>
    <w:rsid w:val="008549F2"/>
    <w:rsid w:val="00854A47"/>
    <w:rsid w:val="00855A26"/>
    <w:rsid w:val="00856926"/>
    <w:rsid w:val="00860CB4"/>
    <w:rsid w:val="0086115A"/>
    <w:rsid w:val="008612DA"/>
    <w:rsid w:val="0086137F"/>
    <w:rsid w:val="00862026"/>
    <w:rsid w:val="00862399"/>
    <w:rsid w:val="008662C9"/>
    <w:rsid w:val="0086638C"/>
    <w:rsid w:val="008703F4"/>
    <w:rsid w:val="00874A09"/>
    <w:rsid w:val="00875A89"/>
    <w:rsid w:val="00875D0A"/>
    <w:rsid w:val="00880F71"/>
    <w:rsid w:val="008834F1"/>
    <w:rsid w:val="00883CC7"/>
    <w:rsid w:val="00885BA7"/>
    <w:rsid w:val="008862B5"/>
    <w:rsid w:val="00890C93"/>
    <w:rsid w:val="00891070"/>
    <w:rsid w:val="008911B8"/>
    <w:rsid w:val="00891577"/>
    <w:rsid w:val="00891D53"/>
    <w:rsid w:val="00891EC6"/>
    <w:rsid w:val="00892A3B"/>
    <w:rsid w:val="00893303"/>
    <w:rsid w:val="00893B7F"/>
    <w:rsid w:val="00894673"/>
    <w:rsid w:val="00895336"/>
    <w:rsid w:val="008975FF"/>
    <w:rsid w:val="00897F63"/>
    <w:rsid w:val="008A075D"/>
    <w:rsid w:val="008A0F69"/>
    <w:rsid w:val="008A0FF8"/>
    <w:rsid w:val="008A2A28"/>
    <w:rsid w:val="008A3379"/>
    <w:rsid w:val="008A3707"/>
    <w:rsid w:val="008A4158"/>
    <w:rsid w:val="008A549F"/>
    <w:rsid w:val="008A561C"/>
    <w:rsid w:val="008A5983"/>
    <w:rsid w:val="008A6802"/>
    <w:rsid w:val="008A6DA6"/>
    <w:rsid w:val="008A7F85"/>
    <w:rsid w:val="008B0C0A"/>
    <w:rsid w:val="008B2E74"/>
    <w:rsid w:val="008B334A"/>
    <w:rsid w:val="008B43F6"/>
    <w:rsid w:val="008B4B30"/>
    <w:rsid w:val="008B5C22"/>
    <w:rsid w:val="008B6528"/>
    <w:rsid w:val="008B6DD8"/>
    <w:rsid w:val="008C150F"/>
    <w:rsid w:val="008C25B8"/>
    <w:rsid w:val="008C580F"/>
    <w:rsid w:val="008C697B"/>
    <w:rsid w:val="008C6DE0"/>
    <w:rsid w:val="008C6F57"/>
    <w:rsid w:val="008C7859"/>
    <w:rsid w:val="008D1E28"/>
    <w:rsid w:val="008D22B8"/>
    <w:rsid w:val="008D2438"/>
    <w:rsid w:val="008D2486"/>
    <w:rsid w:val="008D285A"/>
    <w:rsid w:val="008D2D27"/>
    <w:rsid w:val="008D4DEC"/>
    <w:rsid w:val="008D5295"/>
    <w:rsid w:val="008D550C"/>
    <w:rsid w:val="008D6080"/>
    <w:rsid w:val="008D65D3"/>
    <w:rsid w:val="008D65FC"/>
    <w:rsid w:val="008D6E8F"/>
    <w:rsid w:val="008D74FE"/>
    <w:rsid w:val="008D7AB9"/>
    <w:rsid w:val="008D7BB3"/>
    <w:rsid w:val="008E11A7"/>
    <w:rsid w:val="008E1768"/>
    <w:rsid w:val="008E297C"/>
    <w:rsid w:val="008E3A1B"/>
    <w:rsid w:val="008E430C"/>
    <w:rsid w:val="008E4C2F"/>
    <w:rsid w:val="008E66B5"/>
    <w:rsid w:val="008E70D5"/>
    <w:rsid w:val="008F039B"/>
    <w:rsid w:val="008F083F"/>
    <w:rsid w:val="008F0F17"/>
    <w:rsid w:val="008F1F44"/>
    <w:rsid w:val="008F2227"/>
    <w:rsid w:val="008F25A5"/>
    <w:rsid w:val="008F3394"/>
    <w:rsid w:val="008F3722"/>
    <w:rsid w:val="008F50B3"/>
    <w:rsid w:val="008F513F"/>
    <w:rsid w:val="00900CCE"/>
    <w:rsid w:val="00900D8F"/>
    <w:rsid w:val="00901471"/>
    <w:rsid w:val="00901713"/>
    <w:rsid w:val="00901923"/>
    <w:rsid w:val="00902B50"/>
    <w:rsid w:val="009031FC"/>
    <w:rsid w:val="009048DC"/>
    <w:rsid w:val="00904AC6"/>
    <w:rsid w:val="00905618"/>
    <w:rsid w:val="0090762A"/>
    <w:rsid w:val="00910DF9"/>
    <w:rsid w:val="009110A8"/>
    <w:rsid w:val="00914DED"/>
    <w:rsid w:val="00914EFF"/>
    <w:rsid w:val="00916341"/>
    <w:rsid w:val="00916D46"/>
    <w:rsid w:val="00920D80"/>
    <w:rsid w:val="00921078"/>
    <w:rsid w:val="00921CCA"/>
    <w:rsid w:val="0092322F"/>
    <w:rsid w:val="00923667"/>
    <w:rsid w:val="009333ED"/>
    <w:rsid w:val="0093383F"/>
    <w:rsid w:val="009340D5"/>
    <w:rsid w:val="009364FF"/>
    <w:rsid w:val="00942F7C"/>
    <w:rsid w:val="009431C9"/>
    <w:rsid w:val="0094720B"/>
    <w:rsid w:val="009475DB"/>
    <w:rsid w:val="00951C0E"/>
    <w:rsid w:val="0095229C"/>
    <w:rsid w:val="00953FD7"/>
    <w:rsid w:val="00955932"/>
    <w:rsid w:val="00960A0D"/>
    <w:rsid w:val="00960D50"/>
    <w:rsid w:val="00962153"/>
    <w:rsid w:val="00962394"/>
    <w:rsid w:val="009637EE"/>
    <w:rsid w:val="00967AFB"/>
    <w:rsid w:val="00970BAA"/>
    <w:rsid w:val="00970D42"/>
    <w:rsid w:val="00972288"/>
    <w:rsid w:val="0097333F"/>
    <w:rsid w:val="00977E0A"/>
    <w:rsid w:val="00981D12"/>
    <w:rsid w:val="00983258"/>
    <w:rsid w:val="00983565"/>
    <w:rsid w:val="00983627"/>
    <w:rsid w:val="00983CCD"/>
    <w:rsid w:val="0098759E"/>
    <w:rsid w:val="00990567"/>
    <w:rsid w:val="00991FA5"/>
    <w:rsid w:val="0099233C"/>
    <w:rsid w:val="00992340"/>
    <w:rsid w:val="00993459"/>
    <w:rsid w:val="00993774"/>
    <w:rsid w:val="009939A0"/>
    <w:rsid w:val="00995309"/>
    <w:rsid w:val="00995491"/>
    <w:rsid w:val="00997F86"/>
    <w:rsid w:val="009A09A2"/>
    <w:rsid w:val="009A1023"/>
    <w:rsid w:val="009A2EEB"/>
    <w:rsid w:val="009A4E2E"/>
    <w:rsid w:val="009A7BAC"/>
    <w:rsid w:val="009A7CDB"/>
    <w:rsid w:val="009B07A2"/>
    <w:rsid w:val="009B10B8"/>
    <w:rsid w:val="009B133C"/>
    <w:rsid w:val="009B4982"/>
    <w:rsid w:val="009B50F0"/>
    <w:rsid w:val="009B59BC"/>
    <w:rsid w:val="009B6BFF"/>
    <w:rsid w:val="009B6DAC"/>
    <w:rsid w:val="009C0C4C"/>
    <w:rsid w:val="009C1C5D"/>
    <w:rsid w:val="009C30DC"/>
    <w:rsid w:val="009C455C"/>
    <w:rsid w:val="009C5F3A"/>
    <w:rsid w:val="009D2041"/>
    <w:rsid w:val="009D60AE"/>
    <w:rsid w:val="009D7730"/>
    <w:rsid w:val="009E1A30"/>
    <w:rsid w:val="009E38D7"/>
    <w:rsid w:val="009E4C41"/>
    <w:rsid w:val="009E52A8"/>
    <w:rsid w:val="009E69DB"/>
    <w:rsid w:val="009E72E9"/>
    <w:rsid w:val="009E750F"/>
    <w:rsid w:val="009F1163"/>
    <w:rsid w:val="009F24CF"/>
    <w:rsid w:val="009F379D"/>
    <w:rsid w:val="009F3C7F"/>
    <w:rsid w:val="009F6AB2"/>
    <w:rsid w:val="009F6DC9"/>
    <w:rsid w:val="009F7A66"/>
    <w:rsid w:val="00A0055E"/>
    <w:rsid w:val="00A00A60"/>
    <w:rsid w:val="00A017A5"/>
    <w:rsid w:val="00A01ACF"/>
    <w:rsid w:val="00A02347"/>
    <w:rsid w:val="00A033C3"/>
    <w:rsid w:val="00A03A83"/>
    <w:rsid w:val="00A03E5C"/>
    <w:rsid w:val="00A04BC0"/>
    <w:rsid w:val="00A07B61"/>
    <w:rsid w:val="00A10221"/>
    <w:rsid w:val="00A1027B"/>
    <w:rsid w:val="00A10693"/>
    <w:rsid w:val="00A108DC"/>
    <w:rsid w:val="00A10B01"/>
    <w:rsid w:val="00A11522"/>
    <w:rsid w:val="00A116F7"/>
    <w:rsid w:val="00A167D1"/>
    <w:rsid w:val="00A203A4"/>
    <w:rsid w:val="00A20E31"/>
    <w:rsid w:val="00A215F3"/>
    <w:rsid w:val="00A21D4F"/>
    <w:rsid w:val="00A27B46"/>
    <w:rsid w:val="00A3094B"/>
    <w:rsid w:val="00A30E3E"/>
    <w:rsid w:val="00A31447"/>
    <w:rsid w:val="00A323FB"/>
    <w:rsid w:val="00A338F1"/>
    <w:rsid w:val="00A344CF"/>
    <w:rsid w:val="00A351BD"/>
    <w:rsid w:val="00A3559B"/>
    <w:rsid w:val="00A40190"/>
    <w:rsid w:val="00A424AE"/>
    <w:rsid w:val="00A44557"/>
    <w:rsid w:val="00A4654F"/>
    <w:rsid w:val="00A46FA1"/>
    <w:rsid w:val="00A515C0"/>
    <w:rsid w:val="00A52C59"/>
    <w:rsid w:val="00A54BF2"/>
    <w:rsid w:val="00A54F80"/>
    <w:rsid w:val="00A62C57"/>
    <w:rsid w:val="00A656B4"/>
    <w:rsid w:val="00A67D26"/>
    <w:rsid w:val="00A70B90"/>
    <w:rsid w:val="00A70B9F"/>
    <w:rsid w:val="00A70E78"/>
    <w:rsid w:val="00A719CE"/>
    <w:rsid w:val="00A71D39"/>
    <w:rsid w:val="00A7229B"/>
    <w:rsid w:val="00A73FCB"/>
    <w:rsid w:val="00A77520"/>
    <w:rsid w:val="00A8006A"/>
    <w:rsid w:val="00A80A91"/>
    <w:rsid w:val="00A82D99"/>
    <w:rsid w:val="00A83473"/>
    <w:rsid w:val="00A8373B"/>
    <w:rsid w:val="00A837C7"/>
    <w:rsid w:val="00A906DC"/>
    <w:rsid w:val="00A91AE3"/>
    <w:rsid w:val="00A94C8E"/>
    <w:rsid w:val="00A96C39"/>
    <w:rsid w:val="00A96E70"/>
    <w:rsid w:val="00A9771C"/>
    <w:rsid w:val="00A97E32"/>
    <w:rsid w:val="00AA0DF1"/>
    <w:rsid w:val="00AA21AC"/>
    <w:rsid w:val="00AA43FA"/>
    <w:rsid w:val="00AA463B"/>
    <w:rsid w:val="00AA4BF9"/>
    <w:rsid w:val="00AA70EA"/>
    <w:rsid w:val="00AA711F"/>
    <w:rsid w:val="00AB0351"/>
    <w:rsid w:val="00AB0E61"/>
    <w:rsid w:val="00AB121C"/>
    <w:rsid w:val="00AB12A3"/>
    <w:rsid w:val="00AB1C28"/>
    <w:rsid w:val="00AB385E"/>
    <w:rsid w:val="00AB4158"/>
    <w:rsid w:val="00AB7C97"/>
    <w:rsid w:val="00AC3FDC"/>
    <w:rsid w:val="00AC4251"/>
    <w:rsid w:val="00AC59CF"/>
    <w:rsid w:val="00AC765B"/>
    <w:rsid w:val="00AD0FE7"/>
    <w:rsid w:val="00AD14E8"/>
    <w:rsid w:val="00AD4942"/>
    <w:rsid w:val="00AD54F4"/>
    <w:rsid w:val="00AD5723"/>
    <w:rsid w:val="00AE1E67"/>
    <w:rsid w:val="00AE3AC4"/>
    <w:rsid w:val="00AE6583"/>
    <w:rsid w:val="00AE7176"/>
    <w:rsid w:val="00AE7A5C"/>
    <w:rsid w:val="00AE7C90"/>
    <w:rsid w:val="00AE7E87"/>
    <w:rsid w:val="00AF01B5"/>
    <w:rsid w:val="00AF330F"/>
    <w:rsid w:val="00AF77DF"/>
    <w:rsid w:val="00B004F5"/>
    <w:rsid w:val="00B0065A"/>
    <w:rsid w:val="00B00AB3"/>
    <w:rsid w:val="00B026F9"/>
    <w:rsid w:val="00B038DD"/>
    <w:rsid w:val="00B04BE4"/>
    <w:rsid w:val="00B051E5"/>
    <w:rsid w:val="00B06773"/>
    <w:rsid w:val="00B073E5"/>
    <w:rsid w:val="00B11719"/>
    <w:rsid w:val="00B11A7D"/>
    <w:rsid w:val="00B159D2"/>
    <w:rsid w:val="00B15C41"/>
    <w:rsid w:val="00B16D1E"/>
    <w:rsid w:val="00B17874"/>
    <w:rsid w:val="00B17F79"/>
    <w:rsid w:val="00B214FF"/>
    <w:rsid w:val="00B218CD"/>
    <w:rsid w:val="00B2232A"/>
    <w:rsid w:val="00B22786"/>
    <w:rsid w:val="00B22AF1"/>
    <w:rsid w:val="00B230B7"/>
    <w:rsid w:val="00B24492"/>
    <w:rsid w:val="00B24C67"/>
    <w:rsid w:val="00B254D9"/>
    <w:rsid w:val="00B265CF"/>
    <w:rsid w:val="00B26E9E"/>
    <w:rsid w:val="00B300B7"/>
    <w:rsid w:val="00B30D94"/>
    <w:rsid w:val="00B33C19"/>
    <w:rsid w:val="00B33FE8"/>
    <w:rsid w:val="00B3440E"/>
    <w:rsid w:val="00B34CC4"/>
    <w:rsid w:val="00B35B10"/>
    <w:rsid w:val="00B36D40"/>
    <w:rsid w:val="00B378BA"/>
    <w:rsid w:val="00B37EAE"/>
    <w:rsid w:val="00B37FD3"/>
    <w:rsid w:val="00B40D50"/>
    <w:rsid w:val="00B4449F"/>
    <w:rsid w:val="00B4558B"/>
    <w:rsid w:val="00B462D6"/>
    <w:rsid w:val="00B508F6"/>
    <w:rsid w:val="00B51749"/>
    <w:rsid w:val="00B51CDD"/>
    <w:rsid w:val="00B53387"/>
    <w:rsid w:val="00B53D49"/>
    <w:rsid w:val="00B542BA"/>
    <w:rsid w:val="00B56C6E"/>
    <w:rsid w:val="00B570CE"/>
    <w:rsid w:val="00B571E4"/>
    <w:rsid w:val="00B60B9C"/>
    <w:rsid w:val="00B60EE0"/>
    <w:rsid w:val="00B61946"/>
    <w:rsid w:val="00B61FD0"/>
    <w:rsid w:val="00B6493C"/>
    <w:rsid w:val="00B651E6"/>
    <w:rsid w:val="00B6633F"/>
    <w:rsid w:val="00B66D55"/>
    <w:rsid w:val="00B66D60"/>
    <w:rsid w:val="00B71C59"/>
    <w:rsid w:val="00B7694C"/>
    <w:rsid w:val="00B76ABD"/>
    <w:rsid w:val="00B8172F"/>
    <w:rsid w:val="00B8502C"/>
    <w:rsid w:val="00B8513D"/>
    <w:rsid w:val="00B85233"/>
    <w:rsid w:val="00B878E9"/>
    <w:rsid w:val="00B91B44"/>
    <w:rsid w:val="00B920C9"/>
    <w:rsid w:val="00B92175"/>
    <w:rsid w:val="00B92EC9"/>
    <w:rsid w:val="00B9342A"/>
    <w:rsid w:val="00B94850"/>
    <w:rsid w:val="00B95773"/>
    <w:rsid w:val="00B95BC9"/>
    <w:rsid w:val="00B969FC"/>
    <w:rsid w:val="00B97554"/>
    <w:rsid w:val="00BA09E9"/>
    <w:rsid w:val="00BA2A31"/>
    <w:rsid w:val="00BA3B19"/>
    <w:rsid w:val="00BA4B86"/>
    <w:rsid w:val="00BA604F"/>
    <w:rsid w:val="00BA6D40"/>
    <w:rsid w:val="00BA7335"/>
    <w:rsid w:val="00BA7C05"/>
    <w:rsid w:val="00BB0184"/>
    <w:rsid w:val="00BB0CD2"/>
    <w:rsid w:val="00BB4690"/>
    <w:rsid w:val="00BB69C6"/>
    <w:rsid w:val="00BB6D07"/>
    <w:rsid w:val="00BC043F"/>
    <w:rsid w:val="00BC5B41"/>
    <w:rsid w:val="00BD0610"/>
    <w:rsid w:val="00BD179E"/>
    <w:rsid w:val="00BD1C71"/>
    <w:rsid w:val="00BD1F4E"/>
    <w:rsid w:val="00BD2CAB"/>
    <w:rsid w:val="00BD4499"/>
    <w:rsid w:val="00BD4D21"/>
    <w:rsid w:val="00BD735D"/>
    <w:rsid w:val="00BE1CEB"/>
    <w:rsid w:val="00BE2510"/>
    <w:rsid w:val="00BE4688"/>
    <w:rsid w:val="00BE6337"/>
    <w:rsid w:val="00BE7B46"/>
    <w:rsid w:val="00BE7F4A"/>
    <w:rsid w:val="00BF015E"/>
    <w:rsid w:val="00BF36DD"/>
    <w:rsid w:val="00BF3F58"/>
    <w:rsid w:val="00BF43E3"/>
    <w:rsid w:val="00BF55D6"/>
    <w:rsid w:val="00BF58AC"/>
    <w:rsid w:val="00BF5CEA"/>
    <w:rsid w:val="00C002ED"/>
    <w:rsid w:val="00C044A9"/>
    <w:rsid w:val="00C04670"/>
    <w:rsid w:val="00C049BE"/>
    <w:rsid w:val="00C0666C"/>
    <w:rsid w:val="00C06D31"/>
    <w:rsid w:val="00C10C37"/>
    <w:rsid w:val="00C11581"/>
    <w:rsid w:val="00C120FC"/>
    <w:rsid w:val="00C12DBB"/>
    <w:rsid w:val="00C14517"/>
    <w:rsid w:val="00C14548"/>
    <w:rsid w:val="00C177C6"/>
    <w:rsid w:val="00C2255A"/>
    <w:rsid w:val="00C24696"/>
    <w:rsid w:val="00C25919"/>
    <w:rsid w:val="00C27EB4"/>
    <w:rsid w:val="00C30B2C"/>
    <w:rsid w:val="00C31F20"/>
    <w:rsid w:val="00C33D27"/>
    <w:rsid w:val="00C33E99"/>
    <w:rsid w:val="00C33EE3"/>
    <w:rsid w:val="00C348A4"/>
    <w:rsid w:val="00C34B59"/>
    <w:rsid w:val="00C36202"/>
    <w:rsid w:val="00C36C8A"/>
    <w:rsid w:val="00C36EE1"/>
    <w:rsid w:val="00C37A7E"/>
    <w:rsid w:val="00C40AA2"/>
    <w:rsid w:val="00C413F9"/>
    <w:rsid w:val="00C4164E"/>
    <w:rsid w:val="00C416F6"/>
    <w:rsid w:val="00C430BF"/>
    <w:rsid w:val="00C4403D"/>
    <w:rsid w:val="00C44C21"/>
    <w:rsid w:val="00C44CAE"/>
    <w:rsid w:val="00C44D78"/>
    <w:rsid w:val="00C45FF8"/>
    <w:rsid w:val="00C46D9B"/>
    <w:rsid w:val="00C53B1F"/>
    <w:rsid w:val="00C541A2"/>
    <w:rsid w:val="00C542AB"/>
    <w:rsid w:val="00C55884"/>
    <w:rsid w:val="00C55BA3"/>
    <w:rsid w:val="00C57513"/>
    <w:rsid w:val="00C61B07"/>
    <w:rsid w:val="00C62E6B"/>
    <w:rsid w:val="00C65298"/>
    <w:rsid w:val="00C674FC"/>
    <w:rsid w:val="00C710FD"/>
    <w:rsid w:val="00C7188A"/>
    <w:rsid w:val="00C724A4"/>
    <w:rsid w:val="00C72E5D"/>
    <w:rsid w:val="00C731C2"/>
    <w:rsid w:val="00C74854"/>
    <w:rsid w:val="00C74F7D"/>
    <w:rsid w:val="00C7574C"/>
    <w:rsid w:val="00C76AB3"/>
    <w:rsid w:val="00C80D10"/>
    <w:rsid w:val="00C81072"/>
    <w:rsid w:val="00C814AD"/>
    <w:rsid w:val="00C839CE"/>
    <w:rsid w:val="00C87D4D"/>
    <w:rsid w:val="00C915A1"/>
    <w:rsid w:val="00C91C52"/>
    <w:rsid w:val="00C9394C"/>
    <w:rsid w:val="00C94385"/>
    <w:rsid w:val="00C961F8"/>
    <w:rsid w:val="00C96348"/>
    <w:rsid w:val="00CA1B35"/>
    <w:rsid w:val="00CA2550"/>
    <w:rsid w:val="00CA2AFD"/>
    <w:rsid w:val="00CA38E6"/>
    <w:rsid w:val="00CA3923"/>
    <w:rsid w:val="00CA55C2"/>
    <w:rsid w:val="00CA5E92"/>
    <w:rsid w:val="00CB0158"/>
    <w:rsid w:val="00CB475F"/>
    <w:rsid w:val="00CB6130"/>
    <w:rsid w:val="00CB66F7"/>
    <w:rsid w:val="00CB6A4B"/>
    <w:rsid w:val="00CB6DBF"/>
    <w:rsid w:val="00CC0189"/>
    <w:rsid w:val="00CC0C4B"/>
    <w:rsid w:val="00CC0D85"/>
    <w:rsid w:val="00CC141C"/>
    <w:rsid w:val="00CC1B32"/>
    <w:rsid w:val="00CC4AF2"/>
    <w:rsid w:val="00CC7089"/>
    <w:rsid w:val="00CC712E"/>
    <w:rsid w:val="00CD0B6F"/>
    <w:rsid w:val="00CD1192"/>
    <w:rsid w:val="00CD6B93"/>
    <w:rsid w:val="00CE0520"/>
    <w:rsid w:val="00CE0DA7"/>
    <w:rsid w:val="00CE1257"/>
    <w:rsid w:val="00CE353D"/>
    <w:rsid w:val="00CE43E2"/>
    <w:rsid w:val="00CE465F"/>
    <w:rsid w:val="00CE5776"/>
    <w:rsid w:val="00CE5E03"/>
    <w:rsid w:val="00CE63F3"/>
    <w:rsid w:val="00CE6C74"/>
    <w:rsid w:val="00CE7464"/>
    <w:rsid w:val="00CF006C"/>
    <w:rsid w:val="00CF0F93"/>
    <w:rsid w:val="00CF10B7"/>
    <w:rsid w:val="00CF1A62"/>
    <w:rsid w:val="00CF2045"/>
    <w:rsid w:val="00CF2FA6"/>
    <w:rsid w:val="00CF3593"/>
    <w:rsid w:val="00CF5286"/>
    <w:rsid w:val="00CF59F1"/>
    <w:rsid w:val="00CF7683"/>
    <w:rsid w:val="00CF7F2B"/>
    <w:rsid w:val="00D00479"/>
    <w:rsid w:val="00D02944"/>
    <w:rsid w:val="00D02AF0"/>
    <w:rsid w:val="00D02E60"/>
    <w:rsid w:val="00D033DB"/>
    <w:rsid w:val="00D03BFE"/>
    <w:rsid w:val="00D049BE"/>
    <w:rsid w:val="00D04E4E"/>
    <w:rsid w:val="00D05B11"/>
    <w:rsid w:val="00D10A2D"/>
    <w:rsid w:val="00D11175"/>
    <w:rsid w:val="00D113FF"/>
    <w:rsid w:val="00D125DB"/>
    <w:rsid w:val="00D1340E"/>
    <w:rsid w:val="00D15350"/>
    <w:rsid w:val="00D16608"/>
    <w:rsid w:val="00D16745"/>
    <w:rsid w:val="00D16EE2"/>
    <w:rsid w:val="00D17B19"/>
    <w:rsid w:val="00D20555"/>
    <w:rsid w:val="00D2110C"/>
    <w:rsid w:val="00D218C0"/>
    <w:rsid w:val="00D228A9"/>
    <w:rsid w:val="00D229DA"/>
    <w:rsid w:val="00D261AA"/>
    <w:rsid w:val="00D26624"/>
    <w:rsid w:val="00D27A31"/>
    <w:rsid w:val="00D3018D"/>
    <w:rsid w:val="00D327A4"/>
    <w:rsid w:val="00D33329"/>
    <w:rsid w:val="00D33D90"/>
    <w:rsid w:val="00D34444"/>
    <w:rsid w:val="00D36124"/>
    <w:rsid w:val="00D365B5"/>
    <w:rsid w:val="00D44022"/>
    <w:rsid w:val="00D4549E"/>
    <w:rsid w:val="00D50577"/>
    <w:rsid w:val="00D51192"/>
    <w:rsid w:val="00D51357"/>
    <w:rsid w:val="00D54054"/>
    <w:rsid w:val="00D5535A"/>
    <w:rsid w:val="00D56264"/>
    <w:rsid w:val="00D57E13"/>
    <w:rsid w:val="00D6171A"/>
    <w:rsid w:val="00D61B5E"/>
    <w:rsid w:val="00D63949"/>
    <w:rsid w:val="00D65101"/>
    <w:rsid w:val="00D7044D"/>
    <w:rsid w:val="00D72A20"/>
    <w:rsid w:val="00D72E05"/>
    <w:rsid w:val="00D74F52"/>
    <w:rsid w:val="00D76398"/>
    <w:rsid w:val="00D80B35"/>
    <w:rsid w:val="00D81622"/>
    <w:rsid w:val="00D85746"/>
    <w:rsid w:val="00D85B8F"/>
    <w:rsid w:val="00D85DA9"/>
    <w:rsid w:val="00D86043"/>
    <w:rsid w:val="00D86069"/>
    <w:rsid w:val="00D87310"/>
    <w:rsid w:val="00D87549"/>
    <w:rsid w:val="00D9216E"/>
    <w:rsid w:val="00D939BA"/>
    <w:rsid w:val="00D93C56"/>
    <w:rsid w:val="00D94D64"/>
    <w:rsid w:val="00D95D59"/>
    <w:rsid w:val="00D962A3"/>
    <w:rsid w:val="00D9644D"/>
    <w:rsid w:val="00DA012D"/>
    <w:rsid w:val="00DA39A9"/>
    <w:rsid w:val="00DA42DD"/>
    <w:rsid w:val="00DA4435"/>
    <w:rsid w:val="00DA4868"/>
    <w:rsid w:val="00DA66AA"/>
    <w:rsid w:val="00DA750B"/>
    <w:rsid w:val="00DB2150"/>
    <w:rsid w:val="00DB2B3C"/>
    <w:rsid w:val="00DB2F3C"/>
    <w:rsid w:val="00DB620A"/>
    <w:rsid w:val="00DB6A28"/>
    <w:rsid w:val="00DB6F79"/>
    <w:rsid w:val="00DB7A7C"/>
    <w:rsid w:val="00DC046D"/>
    <w:rsid w:val="00DC0BD1"/>
    <w:rsid w:val="00DC0CEA"/>
    <w:rsid w:val="00DC1CAF"/>
    <w:rsid w:val="00DC2236"/>
    <w:rsid w:val="00DC3462"/>
    <w:rsid w:val="00DC46C4"/>
    <w:rsid w:val="00DC55FD"/>
    <w:rsid w:val="00DC5642"/>
    <w:rsid w:val="00DC62C2"/>
    <w:rsid w:val="00DC722A"/>
    <w:rsid w:val="00DD2A03"/>
    <w:rsid w:val="00DD459F"/>
    <w:rsid w:val="00DD4AB2"/>
    <w:rsid w:val="00DD5DB9"/>
    <w:rsid w:val="00DD6A45"/>
    <w:rsid w:val="00DD768C"/>
    <w:rsid w:val="00DD795D"/>
    <w:rsid w:val="00DE21FD"/>
    <w:rsid w:val="00DE3040"/>
    <w:rsid w:val="00DE4C16"/>
    <w:rsid w:val="00DE633F"/>
    <w:rsid w:val="00DE7FF4"/>
    <w:rsid w:val="00DF1718"/>
    <w:rsid w:val="00DF23EB"/>
    <w:rsid w:val="00DF3783"/>
    <w:rsid w:val="00DF42CA"/>
    <w:rsid w:val="00DF4B11"/>
    <w:rsid w:val="00DF4F07"/>
    <w:rsid w:val="00E00B08"/>
    <w:rsid w:val="00E00BAF"/>
    <w:rsid w:val="00E00ED8"/>
    <w:rsid w:val="00E019BC"/>
    <w:rsid w:val="00E03E55"/>
    <w:rsid w:val="00E07551"/>
    <w:rsid w:val="00E12379"/>
    <w:rsid w:val="00E12864"/>
    <w:rsid w:val="00E12AD0"/>
    <w:rsid w:val="00E132CE"/>
    <w:rsid w:val="00E139D9"/>
    <w:rsid w:val="00E20B12"/>
    <w:rsid w:val="00E228E0"/>
    <w:rsid w:val="00E23432"/>
    <w:rsid w:val="00E25283"/>
    <w:rsid w:val="00E26B69"/>
    <w:rsid w:val="00E30EEE"/>
    <w:rsid w:val="00E327FA"/>
    <w:rsid w:val="00E35B91"/>
    <w:rsid w:val="00E401D7"/>
    <w:rsid w:val="00E40AE8"/>
    <w:rsid w:val="00E4161A"/>
    <w:rsid w:val="00E426F3"/>
    <w:rsid w:val="00E428F1"/>
    <w:rsid w:val="00E43FDD"/>
    <w:rsid w:val="00E44ABD"/>
    <w:rsid w:val="00E45DD6"/>
    <w:rsid w:val="00E45EBC"/>
    <w:rsid w:val="00E47878"/>
    <w:rsid w:val="00E47AD9"/>
    <w:rsid w:val="00E5028A"/>
    <w:rsid w:val="00E51614"/>
    <w:rsid w:val="00E517AE"/>
    <w:rsid w:val="00E5337D"/>
    <w:rsid w:val="00E56A25"/>
    <w:rsid w:val="00E56CC2"/>
    <w:rsid w:val="00E57F27"/>
    <w:rsid w:val="00E62183"/>
    <w:rsid w:val="00E62748"/>
    <w:rsid w:val="00E654AD"/>
    <w:rsid w:val="00E73628"/>
    <w:rsid w:val="00E736E1"/>
    <w:rsid w:val="00E7388B"/>
    <w:rsid w:val="00E7698E"/>
    <w:rsid w:val="00E801F8"/>
    <w:rsid w:val="00E807F6"/>
    <w:rsid w:val="00E808AA"/>
    <w:rsid w:val="00E80B5A"/>
    <w:rsid w:val="00E80EAF"/>
    <w:rsid w:val="00E81706"/>
    <w:rsid w:val="00E81A4F"/>
    <w:rsid w:val="00E82AE1"/>
    <w:rsid w:val="00E848FA"/>
    <w:rsid w:val="00E84A4E"/>
    <w:rsid w:val="00E84E02"/>
    <w:rsid w:val="00E86660"/>
    <w:rsid w:val="00E87EC5"/>
    <w:rsid w:val="00E92525"/>
    <w:rsid w:val="00E940E7"/>
    <w:rsid w:val="00E95C3A"/>
    <w:rsid w:val="00E967D0"/>
    <w:rsid w:val="00E96A79"/>
    <w:rsid w:val="00EA151C"/>
    <w:rsid w:val="00EA1D41"/>
    <w:rsid w:val="00EA2980"/>
    <w:rsid w:val="00EA2DE1"/>
    <w:rsid w:val="00EA3410"/>
    <w:rsid w:val="00EA598E"/>
    <w:rsid w:val="00EB419F"/>
    <w:rsid w:val="00EB4CB4"/>
    <w:rsid w:val="00EB50D4"/>
    <w:rsid w:val="00EB51BA"/>
    <w:rsid w:val="00EB550A"/>
    <w:rsid w:val="00EB684B"/>
    <w:rsid w:val="00EB7160"/>
    <w:rsid w:val="00EC0AA0"/>
    <w:rsid w:val="00EC148A"/>
    <w:rsid w:val="00EC18CA"/>
    <w:rsid w:val="00EC24F8"/>
    <w:rsid w:val="00EC27E9"/>
    <w:rsid w:val="00EC2F09"/>
    <w:rsid w:val="00EC2F40"/>
    <w:rsid w:val="00EC3821"/>
    <w:rsid w:val="00EC4C6C"/>
    <w:rsid w:val="00EC5F96"/>
    <w:rsid w:val="00EC600C"/>
    <w:rsid w:val="00EC7CB4"/>
    <w:rsid w:val="00ED01E2"/>
    <w:rsid w:val="00ED23B0"/>
    <w:rsid w:val="00ED4CD9"/>
    <w:rsid w:val="00ED521F"/>
    <w:rsid w:val="00ED69D1"/>
    <w:rsid w:val="00ED6F5B"/>
    <w:rsid w:val="00EE219A"/>
    <w:rsid w:val="00EE2317"/>
    <w:rsid w:val="00EE285E"/>
    <w:rsid w:val="00EE390B"/>
    <w:rsid w:val="00EE553A"/>
    <w:rsid w:val="00EF1247"/>
    <w:rsid w:val="00EF1A37"/>
    <w:rsid w:val="00EF2A88"/>
    <w:rsid w:val="00EF330A"/>
    <w:rsid w:val="00EF5FCC"/>
    <w:rsid w:val="00EF635B"/>
    <w:rsid w:val="00EF6BC8"/>
    <w:rsid w:val="00EF6D02"/>
    <w:rsid w:val="00EF77E3"/>
    <w:rsid w:val="00EF7E54"/>
    <w:rsid w:val="00F01351"/>
    <w:rsid w:val="00F0372E"/>
    <w:rsid w:val="00F03F28"/>
    <w:rsid w:val="00F044A1"/>
    <w:rsid w:val="00F05E31"/>
    <w:rsid w:val="00F063AA"/>
    <w:rsid w:val="00F063C9"/>
    <w:rsid w:val="00F06F26"/>
    <w:rsid w:val="00F100AD"/>
    <w:rsid w:val="00F11384"/>
    <w:rsid w:val="00F11F89"/>
    <w:rsid w:val="00F1258F"/>
    <w:rsid w:val="00F130DC"/>
    <w:rsid w:val="00F1337D"/>
    <w:rsid w:val="00F138FB"/>
    <w:rsid w:val="00F15D05"/>
    <w:rsid w:val="00F178D1"/>
    <w:rsid w:val="00F17DA4"/>
    <w:rsid w:val="00F20460"/>
    <w:rsid w:val="00F20FF6"/>
    <w:rsid w:val="00F22D0C"/>
    <w:rsid w:val="00F242D2"/>
    <w:rsid w:val="00F25C76"/>
    <w:rsid w:val="00F27626"/>
    <w:rsid w:val="00F27EA8"/>
    <w:rsid w:val="00F30589"/>
    <w:rsid w:val="00F317F1"/>
    <w:rsid w:val="00F34C09"/>
    <w:rsid w:val="00F36CAA"/>
    <w:rsid w:val="00F414AC"/>
    <w:rsid w:val="00F41659"/>
    <w:rsid w:val="00F4284E"/>
    <w:rsid w:val="00F4397E"/>
    <w:rsid w:val="00F44018"/>
    <w:rsid w:val="00F4548A"/>
    <w:rsid w:val="00F45A92"/>
    <w:rsid w:val="00F45B73"/>
    <w:rsid w:val="00F45D77"/>
    <w:rsid w:val="00F45E02"/>
    <w:rsid w:val="00F46318"/>
    <w:rsid w:val="00F500A1"/>
    <w:rsid w:val="00F5193A"/>
    <w:rsid w:val="00F51BBD"/>
    <w:rsid w:val="00F52A11"/>
    <w:rsid w:val="00F541BB"/>
    <w:rsid w:val="00F54891"/>
    <w:rsid w:val="00F55161"/>
    <w:rsid w:val="00F55220"/>
    <w:rsid w:val="00F55A51"/>
    <w:rsid w:val="00F56D65"/>
    <w:rsid w:val="00F60DEB"/>
    <w:rsid w:val="00F6243A"/>
    <w:rsid w:val="00F62BD5"/>
    <w:rsid w:val="00F634E6"/>
    <w:rsid w:val="00F65BC6"/>
    <w:rsid w:val="00F67690"/>
    <w:rsid w:val="00F67DDC"/>
    <w:rsid w:val="00F70296"/>
    <w:rsid w:val="00F70DCF"/>
    <w:rsid w:val="00F7269E"/>
    <w:rsid w:val="00F727FB"/>
    <w:rsid w:val="00F75ADC"/>
    <w:rsid w:val="00F7609A"/>
    <w:rsid w:val="00F77DD8"/>
    <w:rsid w:val="00F77EA9"/>
    <w:rsid w:val="00F80AAA"/>
    <w:rsid w:val="00F82216"/>
    <w:rsid w:val="00F8343C"/>
    <w:rsid w:val="00F84381"/>
    <w:rsid w:val="00F85739"/>
    <w:rsid w:val="00F861CB"/>
    <w:rsid w:val="00F86FDD"/>
    <w:rsid w:val="00F87569"/>
    <w:rsid w:val="00F87B11"/>
    <w:rsid w:val="00F87BDC"/>
    <w:rsid w:val="00F91B32"/>
    <w:rsid w:val="00F91D58"/>
    <w:rsid w:val="00F924F5"/>
    <w:rsid w:val="00F941C9"/>
    <w:rsid w:val="00FA0C99"/>
    <w:rsid w:val="00FA30EF"/>
    <w:rsid w:val="00FA32EF"/>
    <w:rsid w:val="00FA3544"/>
    <w:rsid w:val="00FA35FF"/>
    <w:rsid w:val="00FA3B05"/>
    <w:rsid w:val="00FA72FB"/>
    <w:rsid w:val="00FA7318"/>
    <w:rsid w:val="00FA7E87"/>
    <w:rsid w:val="00FB167D"/>
    <w:rsid w:val="00FB44CC"/>
    <w:rsid w:val="00FB4780"/>
    <w:rsid w:val="00FB66BA"/>
    <w:rsid w:val="00FB6E70"/>
    <w:rsid w:val="00FC0135"/>
    <w:rsid w:val="00FC0797"/>
    <w:rsid w:val="00FC1486"/>
    <w:rsid w:val="00FC2980"/>
    <w:rsid w:val="00FC3627"/>
    <w:rsid w:val="00FC3F3E"/>
    <w:rsid w:val="00FC4FC9"/>
    <w:rsid w:val="00FD0421"/>
    <w:rsid w:val="00FD208F"/>
    <w:rsid w:val="00FD252B"/>
    <w:rsid w:val="00FD2AE2"/>
    <w:rsid w:val="00FD3D94"/>
    <w:rsid w:val="00FD509C"/>
    <w:rsid w:val="00FD72C8"/>
    <w:rsid w:val="00FE14FC"/>
    <w:rsid w:val="00FE1982"/>
    <w:rsid w:val="00FE259C"/>
    <w:rsid w:val="00FE3257"/>
    <w:rsid w:val="00FE45F5"/>
    <w:rsid w:val="00FE4652"/>
    <w:rsid w:val="00FE47BE"/>
    <w:rsid w:val="00FF32A2"/>
    <w:rsid w:val="00FF3A45"/>
    <w:rsid w:val="00FF5C50"/>
    <w:rsid w:val="00FF66EF"/>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D5ED53"/>
  <w15:docId w15:val="{F38418D8-1300-4554-8A32-B00682EDE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A62"/>
    <w:pPr>
      <w:suppressAutoHyphens/>
    </w:pPr>
    <w:rPr>
      <w:rFonts w:ascii="Calibri" w:eastAsia="Calibri" w:hAnsi="Calibri" w:cs="Calibri"/>
      <w:sz w:val="22"/>
      <w:szCs w:val="22"/>
      <w:lang w:eastAsia="zh-CN"/>
    </w:rPr>
  </w:style>
  <w:style w:type="paragraph" w:styleId="Heading2">
    <w:name w:val="heading 2"/>
    <w:basedOn w:val="Normal"/>
    <w:next w:val="Normal"/>
    <w:qFormat/>
    <w:rsid w:val="00113A62"/>
    <w:pPr>
      <w:keepNext/>
      <w:numPr>
        <w:ilvl w:val="1"/>
        <w:numId w:val="1"/>
      </w:numPr>
      <w:spacing w:before="240" w:after="60"/>
      <w:outlineLvl w:val="1"/>
    </w:pPr>
    <w:rPr>
      <w:rFonts w:ascii="Arial" w:hAnsi="Arial" w:cs="Arial"/>
      <w:b/>
      <w:bCs/>
      <w:i/>
      <w:iCs/>
      <w:sz w:val="28"/>
      <w:szCs w:val="28"/>
    </w:rPr>
  </w:style>
  <w:style w:type="paragraph" w:styleId="Heading4">
    <w:name w:val="heading 4"/>
    <w:basedOn w:val="Normal"/>
    <w:next w:val="Normal"/>
    <w:qFormat/>
    <w:rsid w:val="00113A62"/>
    <w:pPr>
      <w:keepNext/>
      <w:numPr>
        <w:ilvl w:val="3"/>
        <w:numId w:val="1"/>
      </w:numPr>
      <w:spacing w:before="240" w:after="60"/>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qFormat/>
    <w:rsid w:val="00113A62"/>
    <w:pPr>
      <w:numPr>
        <w:ilvl w:val="4"/>
        <w:numId w:val="1"/>
      </w:num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113A62"/>
  </w:style>
  <w:style w:type="character" w:customStyle="1" w:styleId="WW8Num2z0">
    <w:name w:val="WW8Num2z0"/>
    <w:rsid w:val="00113A62"/>
  </w:style>
  <w:style w:type="character" w:customStyle="1" w:styleId="WW8Num3z0">
    <w:name w:val="WW8Num3z0"/>
    <w:rsid w:val="00113A62"/>
  </w:style>
  <w:style w:type="character" w:customStyle="1" w:styleId="WW8Num4z0">
    <w:name w:val="WW8Num4z0"/>
    <w:rsid w:val="00113A62"/>
  </w:style>
  <w:style w:type="character" w:customStyle="1" w:styleId="WW8Num5z0">
    <w:name w:val="WW8Num5z0"/>
    <w:rsid w:val="00113A62"/>
    <w:rPr>
      <w:rFonts w:ascii="Symbol" w:hAnsi="Symbol" w:cs="Symbol"/>
    </w:rPr>
  </w:style>
  <w:style w:type="character" w:customStyle="1" w:styleId="WW8Num6z0">
    <w:name w:val="WW8Num6z0"/>
    <w:rsid w:val="00113A62"/>
    <w:rPr>
      <w:rFonts w:ascii="Symbol" w:hAnsi="Symbol" w:cs="Symbol"/>
    </w:rPr>
  </w:style>
  <w:style w:type="character" w:customStyle="1" w:styleId="WW8Num7z0">
    <w:name w:val="WW8Num7z0"/>
    <w:rsid w:val="00113A62"/>
    <w:rPr>
      <w:rFonts w:ascii="Symbol" w:hAnsi="Symbol" w:cs="Symbol"/>
    </w:rPr>
  </w:style>
  <w:style w:type="character" w:customStyle="1" w:styleId="WW8Num8z0">
    <w:name w:val="WW8Num8z0"/>
    <w:rsid w:val="00113A62"/>
    <w:rPr>
      <w:rFonts w:ascii="Symbol" w:hAnsi="Symbol" w:cs="Symbol"/>
    </w:rPr>
  </w:style>
  <w:style w:type="character" w:customStyle="1" w:styleId="WW8Num9z0">
    <w:name w:val="WW8Num9z0"/>
    <w:rsid w:val="00113A62"/>
  </w:style>
  <w:style w:type="character" w:customStyle="1" w:styleId="WW8Num10z0">
    <w:name w:val="WW8Num10z0"/>
    <w:rsid w:val="00113A62"/>
    <w:rPr>
      <w:rFonts w:ascii="Symbol" w:hAnsi="Symbol" w:cs="Symbol"/>
    </w:rPr>
  </w:style>
  <w:style w:type="character" w:customStyle="1" w:styleId="WW8Num11z0">
    <w:name w:val="WW8Num11z0"/>
    <w:rsid w:val="00113A62"/>
    <w:rPr>
      <w:rFonts w:ascii="Arial" w:eastAsia="Times New Roman" w:hAnsi="Arial" w:cs="Arial"/>
    </w:rPr>
  </w:style>
  <w:style w:type="character" w:customStyle="1" w:styleId="WW8Num11z1">
    <w:name w:val="WW8Num11z1"/>
    <w:rsid w:val="00113A62"/>
    <w:rPr>
      <w:rFonts w:ascii="Courier New" w:hAnsi="Courier New" w:cs="Courier New"/>
    </w:rPr>
  </w:style>
  <w:style w:type="character" w:customStyle="1" w:styleId="WW8Num11z2">
    <w:name w:val="WW8Num11z2"/>
    <w:rsid w:val="00113A62"/>
    <w:rPr>
      <w:rFonts w:ascii="Wingdings" w:hAnsi="Wingdings" w:cs="Wingdings"/>
    </w:rPr>
  </w:style>
  <w:style w:type="character" w:customStyle="1" w:styleId="WW8Num11z3">
    <w:name w:val="WW8Num11z3"/>
    <w:rsid w:val="00113A62"/>
    <w:rPr>
      <w:rFonts w:ascii="Symbol" w:hAnsi="Symbol" w:cs="Symbol"/>
    </w:rPr>
  </w:style>
  <w:style w:type="character" w:customStyle="1" w:styleId="WW8Num12z0">
    <w:name w:val="WW8Num12z0"/>
    <w:rsid w:val="00113A62"/>
    <w:rPr>
      <w:rFonts w:ascii="Garamond" w:eastAsia="Times New Roman" w:hAnsi="Garamond" w:cs="Garamond"/>
    </w:rPr>
  </w:style>
  <w:style w:type="character" w:customStyle="1" w:styleId="WW8Num12z1">
    <w:name w:val="WW8Num12z1"/>
    <w:rsid w:val="00113A62"/>
    <w:rPr>
      <w:rFonts w:ascii="Courier New" w:hAnsi="Courier New" w:cs="Courier New"/>
    </w:rPr>
  </w:style>
  <w:style w:type="character" w:customStyle="1" w:styleId="WW8Num12z2">
    <w:name w:val="WW8Num12z2"/>
    <w:rsid w:val="00113A62"/>
    <w:rPr>
      <w:rFonts w:ascii="Wingdings" w:hAnsi="Wingdings" w:cs="Wingdings"/>
    </w:rPr>
  </w:style>
  <w:style w:type="character" w:customStyle="1" w:styleId="WW8Num12z3">
    <w:name w:val="WW8Num12z3"/>
    <w:rsid w:val="00113A62"/>
    <w:rPr>
      <w:rFonts w:ascii="Symbol" w:hAnsi="Symbol" w:cs="Symbol"/>
    </w:rPr>
  </w:style>
  <w:style w:type="character" w:customStyle="1" w:styleId="WW8Num13z0">
    <w:name w:val="WW8Num13z0"/>
    <w:rsid w:val="00113A62"/>
  </w:style>
  <w:style w:type="character" w:customStyle="1" w:styleId="WW8Num13z1">
    <w:name w:val="WW8Num13z1"/>
    <w:rsid w:val="00113A62"/>
  </w:style>
  <w:style w:type="character" w:customStyle="1" w:styleId="WW8Num13z2">
    <w:name w:val="WW8Num13z2"/>
    <w:rsid w:val="00113A62"/>
  </w:style>
  <w:style w:type="character" w:customStyle="1" w:styleId="WW8Num13z3">
    <w:name w:val="WW8Num13z3"/>
    <w:rsid w:val="00113A62"/>
  </w:style>
  <w:style w:type="character" w:customStyle="1" w:styleId="WW8Num13z4">
    <w:name w:val="WW8Num13z4"/>
    <w:rsid w:val="00113A62"/>
  </w:style>
  <w:style w:type="character" w:customStyle="1" w:styleId="WW8Num13z5">
    <w:name w:val="WW8Num13z5"/>
    <w:rsid w:val="00113A62"/>
  </w:style>
  <w:style w:type="character" w:customStyle="1" w:styleId="WW8Num13z6">
    <w:name w:val="WW8Num13z6"/>
    <w:rsid w:val="00113A62"/>
  </w:style>
  <w:style w:type="character" w:customStyle="1" w:styleId="WW8Num13z7">
    <w:name w:val="WW8Num13z7"/>
    <w:rsid w:val="00113A62"/>
  </w:style>
  <w:style w:type="character" w:customStyle="1" w:styleId="WW8Num13z8">
    <w:name w:val="WW8Num13z8"/>
    <w:rsid w:val="00113A62"/>
  </w:style>
  <w:style w:type="character" w:customStyle="1" w:styleId="WW8Num14z0">
    <w:name w:val="WW8Num14z0"/>
    <w:rsid w:val="00113A62"/>
    <w:rPr>
      <w:rFonts w:ascii="Times New Roman" w:eastAsia="Times New Roman" w:hAnsi="Times New Roman" w:cs="Times New Roman"/>
      <w:color w:val="auto"/>
    </w:rPr>
  </w:style>
  <w:style w:type="character" w:customStyle="1" w:styleId="WW8Num14z1">
    <w:name w:val="WW8Num14z1"/>
    <w:rsid w:val="00113A62"/>
    <w:rPr>
      <w:rFonts w:ascii="Courier New" w:hAnsi="Courier New" w:cs="Courier New"/>
    </w:rPr>
  </w:style>
  <w:style w:type="character" w:customStyle="1" w:styleId="WW8Num14z2">
    <w:name w:val="WW8Num14z2"/>
    <w:rsid w:val="00113A62"/>
    <w:rPr>
      <w:rFonts w:ascii="Wingdings" w:hAnsi="Wingdings" w:cs="Wingdings"/>
    </w:rPr>
  </w:style>
  <w:style w:type="character" w:customStyle="1" w:styleId="WW8Num14z3">
    <w:name w:val="WW8Num14z3"/>
    <w:rsid w:val="00113A62"/>
    <w:rPr>
      <w:rFonts w:ascii="Symbol" w:hAnsi="Symbol" w:cs="Symbol"/>
    </w:rPr>
  </w:style>
  <w:style w:type="character" w:customStyle="1" w:styleId="WW8Num15z0">
    <w:name w:val="WW8Num15z0"/>
    <w:rsid w:val="00113A62"/>
  </w:style>
  <w:style w:type="character" w:customStyle="1" w:styleId="WW8Num15z1">
    <w:name w:val="WW8Num15z1"/>
    <w:rsid w:val="00113A62"/>
    <w:rPr>
      <w:rFonts w:ascii="Garamond" w:eastAsia="Times New Roman" w:hAnsi="Garamond" w:cs="Garamond"/>
    </w:rPr>
  </w:style>
  <w:style w:type="character" w:customStyle="1" w:styleId="WW8Num15z2">
    <w:name w:val="WW8Num15z2"/>
    <w:rsid w:val="00113A62"/>
  </w:style>
  <w:style w:type="character" w:customStyle="1" w:styleId="WW8Num15z3">
    <w:name w:val="WW8Num15z3"/>
    <w:rsid w:val="00113A62"/>
  </w:style>
  <w:style w:type="character" w:customStyle="1" w:styleId="WW8Num15z4">
    <w:name w:val="WW8Num15z4"/>
    <w:rsid w:val="00113A62"/>
  </w:style>
  <w:style w:type="character" w:customStyle="1" w:styleId="WW8Num15z5">
    <w:name w:val="WW8Num15z5"/>
    <w:rsid w:val="00113A62"/>
  </w:style>
  <w:style w:type="character" w:customStyle="1" w:styleId="WW8Num15z6">
    <w:name w:val="WW8Num15z6"/>
    <w:rsid w:val="00113A62"/>
  </w:style>
  <w:style w:type="character" w:customStyle="1" w:styleId="WW8Num15z7">
    <w:name w:val="WW8Num15z7"/>
    <w:rsid w:val="00113A62"/>
  </w:style>
  <w:style w:type="character" w:customStyle="1" w:styleId="WW8Num15z8">
    <w:name w:val="WW8Num15z8"/>
    <w:rsid w:val="00113A62"/>
  </w:style>
  <w:style w:type="character" w:customStyle="1" w:styleId="WW8Num16z0">
    <w:name w:val="WW8Num16z0"/>
    <w:rsid w:val="00113A62"/>
  </w:style>
  <w:style w:type="character" w:customStyle="1" w:styleId="WW8Num16z1">
    <w:name w:val="WW8Num16z1"/>
    <w:rsid w:val="00113A62"/>
  </w:style>
  <w:style w:type="character" w:customStyle="1" w:styleId="WW8Num16z2">
    <w:name w:val="WW8Num16z2"/>
    <w:rsid w:val="00113A62"/>
  </w:style>
  <w:style w:type="character" w:customStyle="1" w:styleId="WW8Num16z3">
    <w:name w:val="WW8Num16z3"/>
    <w:rsid w:val="00113A62"/>
  </w:style>
  <w:style w:type="character" w:customStyle="1" w:styleId="WW8Num16z4">
    <w:name w:val="WW8Num16z4"/>
    <w:rsid w:val="00113A62"/>
  </w:style>
  <w:style w:type="character" w:customStyle="1" w:styleId="WW8Num16z5">
    <w:name w:val="WW8Num16z5"/>
    <w:rsid w:val="00113A62"/>
  </w:style>
  <w:style w:type="character" w:customStyle="1" w:styleId="WW8Num16z6">
    <w:name w:val="WW8Num16z6"/>
    <w:rsid w:val="00113A62"/>
  </w:style>
  <w:style w:type="character" w:customStyle="1" w:styleId="WW8Num16z7">
    <w:name w:val="WW8Num16z7"/>
    <w:rsid w:val="00113A62"/>
  </w:style>
  <w:style w:type="character" w:customStyle="1" w:styleId="WW8Num16z8">
    <w:name w:val="WW8Num16z8"/>
    <w:rsid w:val="00113A62"/>
  </w:style>
  <w:style w:type="character" w:customStyle="1" w:styleId="WW8Num17z0">
    <w:name w:val="WW8Num17z0"/>
    <w:rsid w:val="00113A62"/>
  </w:style>
  <w:style w:type="character" w:customStyle="1" w:styleId="WW8Num17z1">
    <w:name w:val="WW8Num17z1"/>
    <w:rsid w:val="00113A62"/>
  </w:style>
  <w:style w:type="character" w:customStyle="1" w:styleId="WW8Num17z2">
    <w:name w:val="WW8Num17z2"/>
    <w:rsid w:val="00113A62"/>
  </w:style>
  <w:style w:type="character" w:customStyle="1" w:styleId="WW8Num17z3">
    <w:name w:val="WW8Num17z3"/>
    <w:rsid w:val="00113A62"/>
  </w:style>
  <w:style w:type="character" w:customStyle="1" w:styleId="WW8Num17z4">
    <w:name w:val="WW8Num17z4"/>
    <w:rsid w:val="00113A62"/>
  </w:style>
  <w:style w:type="character" w:customStyle="1" w:styleId="WW8Num17z5">
    <w:name w:val="WW8Num17z5"/>
    <w:rsid w:val="00113A62"/>
  </w:style>
  <w:style w:type="character" w:customStyle="1" w:styleId="WW8Num17z6">
    <w:name w:val="WW8Num17z6"/>
    <w:rsid w:val="00113A62"/>
  </w:style>
  <w:style w:type="character" w:customStyle="1" w:styleId="WW8Num17z7">
    <w:name w:val="WW8Num17z7"/>
    <w:rsid w:val="00113A62"/>
  </w:style>
  <w:style w:type="character" w:customStyle="1" w:styleId="WW8Num17z8">
    <w:name w:val="WW8Num17z8"/>
    <w:rsid w:val="00113A62"/>
  </w:style>
  <w:style w:type="character" w:customStyle="1" w:styleId="WW8Num18z0">
    <w:name w:val="WW8Num18z0"/>
    <w:rsid w:val="00113A62"/>
  </w:style>
  <w:style w:type="character" w:customStyle="1" w:styleId="WW8Num18z1">
    <w:name w:val="WW8Num18z1"/>
    <w:rsid w:val="00113A62"/>
  </w:style>
  <w:style w:type="character" w:customStyle="1" w:styleId="WW8Num18z2">
    <w:name w:val="WW8Num18z2"/>
    <w:rsid w:val="00113A62"/>
  </w:style>
  <w:style w:type="character" w:customStyle="1" w:styleId="WW8Num18z3">
    <w:name w:val="WW8Num18z3"/>
    <w:rsid w:val="00113A62"/>
  </w:style>
  <w:style w:type="character" w:customStyle="1" w:styleId="WW8Num18z4">
    <w:name w:val="WW8Num18z4"/>
    <w:rsid w:val="00113A62"/>
  </w:style>
  <w:style w:type="character" w:customStyle="1" w:styleId="WW8Num18z5">
    <w:name w:val="WW8Num18z5"/>
    <w:rsid w:val="00113A62"/>
  </w:style>
  <w:style w:type="character" w:customStyle="1" w:styleId="WW8Num18z6">
    <w:name w:val="WW8Num18z6"/>
    <w:rsid w:val="00113A62"/>
  </w:style>
  <w:style w:type="character" w:customStyle="1" w:styleId="WW8Num18z7">
    <w:name w:val="WW8Num18z7"/>
    <w:rsid w:val="00113A62"/>
  </w:style>
  <w:style w:type="character" w:customStyle="1" w:styleId="WW8Num18z8">
    <w:name w:val="WW8Num18z8"/>
    <w:rsid w:val="00113A62"/>
  </w:style>
  <w:style w:type="character" w:customStyle="1" w:styleId="WW8Num19z0">
    <w:name w:val="WW8Num19z0"/>
    <w:rsid w:val="00113A62"/>
    <w:rPr>
      <w:rFonts w:ascii="Times New Roman" w:eastAsia="Times New Roman" w:hAnsi="Times New Roman" w:cs="Times New Roman"/>
    </w:rPr>
  </w:style>
  <w:style w:type="character" w:customStyle="1" w:styleId="WW8Num19z1">
    <w:name w:val="WW8Num19z1"/>
    <w:rsid w:val="00113A62"/>
    <w:rPr>
      <w:rFonts w:ascii="Courier New" w:hAnsi="Courier New" w:cs="Courier New"/>
    </w:rPr>
  </w:style>
  <w:style w:type="character" w:customStyle="1" w:styleId="WW8Num19z2">
    <w:name w:val="WW8Num19z2"/>
    <w:rsid w:val="00113A62"/>
    <w:rPr>
      <w:rFonts w:ascii="Wingdings" w:hAnsi="Wingdings" w:cs="Wingdings"/>
    </w:rPr>
  </w:style>
  <w:style w:type="character" w:customStyle="1" w:styleId="WW8Num19z3">
    <w:name w:val="WW8Num19z3"/>
    <w:rsid w:val="00113A62"/>
    <w:rPr>
      <w:rFonts w:ascii="Symbol" w:hAnsi="Symbol" w:cs="Symbol"/>
    </w:rPr>
  </w:style>
  <w:style w:type="character" w:customStyle="1" w:styleId="WW8Num20z0">
    <w:name w:val="WW8Num20z0"/>
    <w:rsid w:val="00113A62"/>
  </w:style>
  <w:style w:type="character" w:customStyle="1" w:styleId="WW8Num20z1">
    <w:name w:val="WW8Num20z1"/>
    <w:rsid w:val="00113A62"/>
  </w:style>
  <w:style w:type="character" w:customStyle="1" w:styleId="WW8Num20z2">
    <w:name w:val="WW8Num20z2"/>
    <w:rsid w:val="00113A62"/>
  </w:style>
  <w:style w:type="character" w:customStyle="1" w:styleId="WW8Num20z3">
    <w:name w:val="WW8Num20z3"/>
    <w:rsid w:val="00113A62"/>
  </w:style>
  <w:style w:type="character" w:customStyle="1" w:styleId="WW8Num20z4">
    <w:name w:val="WW8Num20z4"/>
    <w:rsid w:val="00113A62"/>
  </w:style>
  <w:style w:type="character" w:customStyle="1" w:styleId="WW8Num20z5">
    <w:name w:val="WW8Num20z5"/>
    <w:rsid w:val="00113A62"/>
  </w:style>
  <w:style w:type="character" w:customStyle="1" w:styleId="WW8Num20z6">
    <w:name w:val="WW8Num20z6"/>
    <w:rsid w:val="00113A62"/>
  </w:style>
  <w:style w:type="character" w:customStyle="1" w:styleId="WW8Num20z7">
    <w:name w:val="WW8Num20z7"/>
    <w:rsid w:val="00113A62"/>
  </w:style>
  <w:style w:type="character" w:customStyle="1" w:styleId="WW8Num20z8">
    <w:name w:val="WW8Num20z8"/>
    <w:rsid w:val="00113A62"/>
  </w:style>
  <w:style w:type="character" w:customStyle="1" w:styleId="WW8Num21z0">
    <w:name w:val="WW8Num21z0"/>
    <w:rsid w:val="00113A62"/>
    <w:rPr>
      <w:rFonts w:ascii="Garamond" w:eastAsia="Times New Roman" w:hAnsi="Garamond" w:cs="Garamond"/>
    </w:rPr>
  </w:style>
  <w:style w:type="character" w:customStyle="1" w:styleId="WW8Num21z2">
    <w:name w:val="WW8Num21z2"/>
    <w:rsid w:val="00113A62"/>
  </w:style>
  <w:style w:type="character" w:customStyle="1" w:styleId="WW8Num21z3">
    <w:name w:val="WW8Num21z3"/>
    <w:rsid w:val="00113A62"/>
  </w:style>
  <w:style w:type="character" w:customStyle="1" w:styleId="WW8Num21z4">
    <w:name w:val="WW8Num21z4"/>
    <w:rsid w:val="00113A62"/>
  </w:style>
  <w:style w:type="character" w:customStyle="1" w:styleId="WW8Num21z5">
    <w:name w:val="WW8Num21z5"/>
    <w:rsid w:val="00113A62"/>
  </w:style>
  <w:style w:type="character" w:customStyle="1" w:styleId="WW8Num21z6">
    <w:name w:val="WW8Num21z6"/>
    <w:rsid w:val="00113A62"/>
  </w:style>
  <w:style w:type="character" w:customStyle="1" w:styleId="WW8Num21z7">
    <w:name w:val="WW8Num21z7"/>
    <w:rsid w:val="00113A62"/>
  </w:style>
  <w:style w:type="character" w:customStyle="1" w:styleId="WW8Num21z8">
    <w:name w:val="WW8Num21z8"/>
    <w:rsid w:val="00113A62"/>
  </w:style>
  <w:style w:type="character" w:customStyle="1" w:styleId="WW8Num22z0">
    <w:name w:val="WW8Num22z0"/>
    <w:rsid w:val="00113A62"/>
  </w:style>
  <w:style w:type="character" w:customStyle="1" w:styleId="WW8Num22z1">
    <w:name w:val="WW8Num22z1"/>
    <w:rsid w:val="00113A62"/>
  </w:style>
  <w:style w:type="character" w:customStyle="1" w:styleId="WW8Num22z2">
    <w:name w:val="WW8Num22z2"/>
    <w:rsid w:val="00113A62"/>
  </w:style>
  <w:style w:type="character" w:customStyle="1" w:styleId="WW8Num22z3">
    <w:name w:val="WW8Num22z3"/>
    <w:rsid w:val="00113A62"/>
  </w:style>
  <w:style w:type="character" w:customStyle="1" w:styleId="WW8Num22z4">
    <w:name w:val="WW8Num22z4"/>
    <w:rsid w:val="00113A62"/>
  </w:style>
  <w:style w:type="character" w:customStyle="1" w:styleId="WW8Num22z5">
    <w:name w:val="WW8Num22z5"/>
    <w:rsid w:val="00113A62"/>
  </w:style>
  <w:style w:type="character" w:customStyle="1" w:styleId="WW8Num22z6">
    <w:name w:val="WW8Num22z6"/>
    <w:rsid w:val="00113A62"/>
  </w:style>
  <w:style w:type="character" w:customStyle="1" w:styleId="WW8Num22z7">
    <w:name w:val="WW8Num22z7"/>
    <w:rsid w:val="00113A62"/>
  </w:style>
  <w:style w:type="character" w:customStyle="1" w:styleId="WW8Num22z8">
    <w:name w:val="WW8Num22z8"/>
    <w:rsid w:val="00113A62"/>
  </w:style>
  <w:style w:type="character" w:customStyle="1" w:styleId="WW8Num23z0">
    <w:name w:val="WW8Num23z0"/>
    <w:rsid w:val="00113A62"/>
  </w:style>
  <w:style w:type="character" w:customStyle="1" w:styleId="WW8Num23z1">
    <w:name w:val="WW8Num23z1"/>
    <w:rsid w:val="00113A62"/>
  </w:style>
  <w:style w:type="character" w:customStyle="1" w:styleId="WW8Num23z2">
    <w:name w:val="WW8Num23z2"/>
    <w:rsid w:val="00113A62"/>
  </w:style>
  <w:style w:type="character" w:customStyle="1" w:styleId="WW8Num23z3">
    <w:name w:val="WW8Num23z3"/>
    <w:rsid w:val="00113A62"/>
  </w:style>
  <w:style w:type="character" w:customStyle="1" w:styleId="WW8Num23z4">
    <w:name w:val="WW8Num23z4"/>
    <w:rsid w:val="00113A62"/>
  </w:style>
  <w:style w:type="character" w:customStyle="1" w:styleId="WW8Num23z5">
    <w:name w:val="WW8Num23z5"/>
    <w:rsid w:val="00113A62"/>
  </w:style>
  <w:style w:type="character" w:customStyle="1" w:styleId="WW8Num23z6">
    <w:name w:val="WW8Num23z6"/>
    <w:rsid w:val="00113A62"/>
  </w:style>
  <w:style w:type="character" w:customStyle="1" w:styleId="WW8Num23z7">
    <w:name w:val="WW8Num23z7"/>
    <w:rsid w:val="00113A62"/>
  </w:style>
  <w:style w:type="character" w:customStyle="1" w:styleId="WW8Num23z8">
    <w:name w:val="WW8Num23z8"/>
    <w:rsid w:val="00113A62"/>
  </w:style>
  <w:style w:type="character" w:customStyle="1" w:styleId="WW8Num24z0">
    <w:name w:val="WW8Num24z0"/>
    <w:rsid w:val="00113A62"/>
    <w:rPr>
      <w:rFonts w:ascii="Arial" w:eastAsia="Times New Roman" w:hAnsi="Arial" w:cs="Arial"/>
    </w:rPr>
  </w:style>
  <w:style w:type="character" w:customStyle="1" w:styleId="WW8Num24z1">
    <w:name w:val="WW8Num24z1"/>
    <w:rsid w:val="00113A62"/>
    <w:rPr>
      <w:rFonts w:ascii="Courier New" w:hAnsi="Courier New" w:cs="Courier New"/>
    </w:rPr>
  </w:style>
  <w:style w:type="character" w:customStyle="1" w:styleId="WW8Num24z2">
    <w:name w:val="WW8Num24z2"/>
    <w:rsid w:val="00113A62"/>
    <w:rPr>
      <w:rFonts w:ascii="Wingdings" w:hAnsi="Wingdings" w:cs="Wingdings"/>
    </w:rPr>
  </w:style>
  <w:style w:type="character" w:customStyle="1" w:styleId="WW8Num24z3">
    <w:name w:val="WW8Num24z3"/>
    <w:rsid w:val="00113A62"/>
    <w:rPr>
      <w:rFonts w:ascii="Symbol" w:hAnsi="Symbol" w:cs="Symbol"/>
    </w:rPr>
  </w:style>
  <w:style w:type="character" w:customStyle="1" w:styleId="WW8Num25z0">
    <w:name w:val="WW8Num25z0"/>
    <w:rsid w:val="00113A62"/>
    <w:rPr>
      <w:rFonts w:ascii="Arial" w:eastAsia="Times New Roman" w:hAnsi="Arial" w:cs="Arial"/>
    </w:rPr>
  </w:style>
  <w:style w:type="character" w:customStyle="1" w:styleId="WW8Num25z1">
    <w:name w:val="WW8Num25z1"/>
    <w:rsid w:val="00113A62"/>
    <w:rPr>
      <w:rFonts w:ascii="Courier New" w:hAnsi="Courier New" w:cs="Courier New"/>
    </w:rPr>
  </w:style>
  <w:style w:type="character" w:customStyle="1" w:styleId="WW8Num25z2">
    <w:name w:val="WW8Num25z2"/>
    <w:rsid w:val="00113A62"/>
    <w:rPr>
      <w:rFonts w:ascii="Wingdings" w:hAnsi="Wingdings" w:cs="Wingdings"/>
    </w:rPr>
  </w:style>
  <w:style w:type="character" w:customStyle="1" w:styleId="WW8Num25z3">
    <w:name w:val="WW8Num25z3"/>
    <w:rsid w:val="00113A62"/>
    <w:rPr>
      <w:rFonts w:ascii="Symbol" w:hAnsi="Symbol" w:cs="Symbol"/>
    </w:rPr>
  </w:style>
  <w:style w:type="character" w:customStyle="1" w:styleId="WW8Num26z0">
    <w:name w:val="WW8Num26z0"/>
    <w:rsid w:val="00113A62"/>
    <w:rPr>
      <w:rFonts w:ascii="Arial" w:eastAsia="Times New Roman" w:hAnsi="Arial" w:cs="Arial"/>
    </w:rPr>
  </w:style>
  <w:style w:type="character" w:customStyle="1" w:styleId="WW8Num26z1">
    <w:name w:val="WW8Num26z1"/>
    <w:rsid w:val="00113A62"/>
    <w:rPr>
      <w:rFonts w:ascii="Courier New" w:hAnsi="Courier New" w:cs="Courier New"/>
    </w:rPr>
  </w:style>
  <w:style w:type="character" w:customStyle="1" w:styleId="WW8Num26z2">
    <w:name w:val="WW8Num26z2"/>
    <w:rsid w:val="00113A62"/>
    <w:rPr>
      <w:rFonts w:ascii="Wingdings" w:hAnsi="Wingdings" w:cs="Wingdings"/>
    </w:rPr>
  </w:style>
  <w:style w:type="character" w:customStyle="1" w:styleId="WW8Num26z3">
    <w:name w:val="WW8Num26z3"/>
    <w:rsid w:val="00113A62"/>
    <w:rPr>
      <w:rFonts w:ascii="Symbol" w:hAnsi="Symbol" w:cs="Symbol"/>
    </w:rPr>
  </w:style>
  <w:style w:type="character" w:customStyle="1" w:styleId="WW8Num27z0">
    <w:name w:val="WW8Num27z0"/>
    <w:rsid w:val="00113A62"/>
  </w:style>
  <w:style w:type="character" w:customStyle="1" w:styleId="WW8Num27z1">
    <w:name w:val="WW8Num27z1"/>
    <w:rsid w:val="00113A62"/>
  </w:style>
  <w:style w:type="character" w:customStyle="1" w:styleId="WW8Num27z2">
    <w:name w:val="WW8Num27z2"/>
    <w:rsid w:val="00113A62"/>
  </w:style>
  <w:style w:type="character" w:customStyle="1" w:styleId="WW8Num27z3">
    <w:name w:val="WW8Num27z3"/>
    <w:rsid w:val="00113A62"/>
  </w:style>
  <w:style w:type="character" w:customStyle="1" w:styleId="WW8Num27z4">
    <w:name w:val="WW8Num27z4"/>
    <w:rsid w:val="00113A62"/>
  </w:style>
  <w:style w:type="character" w:customStyle="1" w:styleId="WW8Num27z5">
    <w:name w:val="WW8Num27z5"/>
    <w:rsid w:val="00113A62"/>
  </w:style>
  <w:style w:type="character" w:customStyle="1" w:styleId="WW8Num27z6">
    <w:name w:val="WW8Num27z6"/>
    <w:rsid w:val="00113A62"/>
  </w:style>
  <w:style w:type="character" w:customStyle="1" w:styleId="WW8Num27z7">
    <w:name w:val="WW8Num27z7"/>
    <w:rsid w:val="00113A62"/>
  </w:style>
  <w:style w:type="character" w:customStyle="1" w:styleId="WW8Num27z8">
    <w:name w:val="WW8Num27z8"/>
    <w:rsid w:val="00113A62"/>
  </w:style>
  <w:style w:type="character" w:customStyle="1" w:styleId="WW8Num28z0">
    <w:name w:val="WW8Num28z0"/>
    <w:rsid w:val="00113A62"/>
    <w:rPr>
      <w:rFonts w:ascii="Symbol" w:hAnsi="Symbol" w:cs="Symbol"/>
    </w:rPr>
  </w:style>
  <w:style w:type="character" w:customStyle="1" w:styleId="WW8Num28z1">
    <w:name w:val="WW8Num28z1"/>
    <w:rsid w:val="00113A62"/>
    <w:rPr>
      <w:rFonts w:ascii="Courier New" w:hAnsi="Courier New" w:cs="Courier New"/>
    </w:rPr>
  </w:style>
  <w:style w:type="character" w:customStyle="1" w:styleId="WW8Num28z2">
    <w:name w:val="WW8Num28z2"/>
    <w:rsid w:val="00113A62"/>
    <w:rPr>
      <w:rFonts w:ascii="Wingdings" w:hAnsi="Wingdings" w:cs="Wingdings"/>
    </w:rPr>
  </w:style>
  <w:style w:type="character" w:customStyle="1" w:styleId="WW8Num29z0">
    <w:name w:val="WW8Num29z0"/>
    <w:rsid w:val="00113A62"/>
  </w:style>
  <w:style w:type="character" w:customStyle="1" w:styleId="WW8Num29z1">
    <w:name w:val="WW8Num29z1"/>
    <w:rsid w:val="00113A62"/>
  </w:style>
  <w:style w:type="character" w:customStyle="1" w:styleId="WW8Num29z2">
    <w:name w:val="WW8Num29z2"/>
    <w:rsid w:val="00113A62"/>
  </w:style>
  <w:style w:type="character" w:customStyle="1" w:styleId="WW8Num29z3">
    <w:name w:val="WW8Num29z3"/>
    <w:rsid w:val="00113A62"/>
  </w:style>
  <w:style w:type="character" w:customStyle="1" w:styleId="WW8Num29z4">
    <w:name w:val="WW8Num29z4"/>
    <w:rsid w:val="00113A62"/>
  </w:style>
  <w:style w:type="character" w:customStyle="1" w:styleId="WW8Num29z5">
    <w:name w:val="WW8Num29z5"/>
    <w:rsid w:val="00113A62"/>
  </w:style>
  <w:style w:type="character" w:customStyle="1" w:styleId="WW8Num29z6">
    <w:name w:val="WW8Num29z6"/>
    <w:rsid w:val="00113A62"/>
  </w:style>
  <w:style w:type="character" w:customStyle="1" w:styleId="WW8Num29z7">
    <w:name w:val="WW8Num29z7"/>
    <w:rsid w:val="00113A62"/>
  </w:style>
  <w:style w:type="character" w:customStyle="1" w:styleId="WW8Num29z8">
    <w:name w:val="WW8Num29z8"/>
    <w:rsid w:val="00113A62"/>
  </w:style>
  <w:style w:type="character" w:customStyle="1" w:styleId="WW8Num30z0">
    <w:name w:val="WW8Num30z0"/>
    <w:rsid w:val="00113A62"/>
    <w:rPr>
      <w:rFonts w:ascii="Times New Roman" w:hAnsi="Times New Roman" w:cs="Times New Roman"/>
      <w:b/>
      <w:bCs/>
      <w:sz w:val="24"/>
      <w:szCs w:val="24"/>
    </w:rPr>
  </w:style>
  <w:style w:type="character" w:customStyle="1" w:styleId="WW8Num30z1">
    <w:name w:val="WW8Num30z1"/>
    <w:rsid w:val="00113A62"/>
  </w:style>
  <w:style w:type="character" w:customStyle="1" w:styleId="WW8Num30z2">
    <w:name w:val="WW8Num30z2"/>
    <w:rsid w:val="00113A62"/>
  </w:style>
  <w:style w:type="character" w:customStyle="1" w:styleId="WW8Num30z3">
    <w:name w:val="WW8Num30z3"/>
    <w:rsid w:val="00113A62"/>
  </w:style>
  <w:style w:type="character" w:customStyle="1" w:styleId="WW8Num30z4">
    <w:name w:val="WW8Num30z4"/>
    <w:rsid w:val="00113A62"/>
  </w:style>
  <w:style w:type="character" w:customStyle="1" w:styleId="WW8Num30z5">
    <w:name w:val="WW8Num30z5"/>
    <w:rsid w:val="00113A62"/>
  </w:style>
  <w:style w:type="character" w:customStyle="1" w:styleId="WW8Num30z6">
    <w:name w:val="WW8Num30z6"/>
    <w:rsid w:val="00113A62"/>
  </w:style>
  <w:style w:type="character" w:customStyle="1" w:styleId="WW8Num30z7">
    <w:name w:val="WW8Num30z7"/>
    <w:rsid w:val="00113A62"/>
  </w:style>
  <w:style w:type="character" w:customStyle="1" w:styleId="WW8Num30z8">
    <w:name w:val="WW8Num30z8"/>
    <w:rsid w:val="00113A62"/>
  </w:style>
  <w:style w:type="character" w:customStyle="1" w:styleId="WW8Num31z0">
    <w:name w:val="WW8Num31z0"/>
    <w:rsid w:val="00113A62"/>
    <w:rPr>
      <w:rFonts w:ascii="Arial" w:eastAsia="Times New Roman" w:hAnsi="Arial" w:cs="Arial"/>
    </w:rPr>
  </w:style>
  <w:style w:type="character" w:customStyle="1" w:styleId="WW8Num31z1">
    <w:name w:val="WW8Num31z1"/>
    <w:rsid w:val="00113A62"/>
    <w:rPr>
      <w:rFonts w:ascii="Courier New" w:hAnsi="Courier New" w:cs="Courier New"/>
    </w:rPr>
  </w:style>
  <w:style w:type="character" w:customStyle="1" w:styleId="WW8Num31z2">
    <w:name w:val="WW8Num31z2"/>
    <w:rsid w:val="00113A62"/>
    <w:rPr>
      <w:rFonts w:ascii="Wingdings" w:hAnsi="Wingdings" w:cs="Wingdings"/>
    </w:rPr>
  </w:style>
  <w:style w:type="character" w:customStyle="1" w:styleId="WW8Num31z3">
    <w:name w:val="WW8Num31z3"/>
    <w:rsid w:val="00113A62"/>
    <w:rPr>
      <w:rFonts w:ascii="Symbol" w:hAnsi="Symbol" w:cs="Symbol"/>
    </w:rPr>
  </w:style>
  <w:style w:type="character" w:customStyle="1" w:styleId="WW8Num32z0">
    <w:name w:val="WW8Num32z0"/>
    <w:rsid w:val="00113A62"/>
    <w:rPr>
      <w:rFonts w:ascii="Arial" w:eastAsia="Times New Roman" w:hAnsi="Arial" w:cs="Arial"/>
    </w:rPr>
  </w:style>
  <w:style w:type="character" w:customStyle="1" w:styleId="WW8Num32z1">
    <w:name w:val="WW8Num32z1"/>
    <w:rsid w:val="00113A62"/>
    <w:rPr>
      <w:rFonts w:ascii="Courier New" w:hAnsi="Courier New" w:cs="Courier New"/>
    </w:rPr>
  </w:style>
  <w:style w:type="character" w:customStyle="1" w:styleId="WW8Num32z2">
    <w:name w:val="WW8Num32z2"/>
    <w:rsid w:val="00113A62"/>
    <w:rPr>
      <w:rFonts w:ascii="Wingdings" w:hAnsi="Wingdings" w:cs="Wingdings"/>
    </w:rPr>
  </w:style>
  <w:style w:type="character" w:customStyle="1" w:styleId="WW8Num32z3">
    <w:name w:val="WW8Num32z3"/>
    <w:rsid w:val="00113A62"/>
    <w:rPr>
      <w:rFonts w:ascii="Symbol" w:hAnsi="Symbol" w:cs="Symbol"/>
    </w:rPr>
  </w:style>
  <w:style w:type="character" w:customStyle="1" w:styleId="WW8Num33z0">
    <w:name w:val="WW8Num33z0"/>
    <w:rsid w:val="00113A62"/>
  </w:style>
  <w:style w:type="character" w:customStyle="1" w:styleId="WW8Num33z1">
    <w:name w:val="WW8Num33z1"/>
    <w:rsid w:val="00113A62"/>
  </w:style>
  <w:style w:type="character" w:customStyle="1" w:styleId="WW8Num33z2">
    <w:name w:val="WW8Num33z2"/>
    <w:rsid w:val="00113A62"/>
  </w:style>
  <w:style w:type="character" w:customStyle="1" w:styleId="WW8Num33z3">
    <w:name w:val="WW8Num33z3"/>
    <w:rsid w:val="00113A62"/>
  </w:style>
  <w:style w:type="character" w:customStyle="1" w:styleId="WW8Num33z4">
    <w:name w:val="WW8Num33z4"/>
    <w:rsid w:val="00113A62"/>
  </w:style>
  <w:style w:type="character" w:customStyle="1" w:styleId="WW8Num33z5">
    <w:name w:val="WW8Num33z5"/>
    <w:rsid w:val="00113A62"/>
  </w:style>
  <w:style w:type="character" w:customStyle="1" w:styleId="WW8Num33z6">
    <w:name w:val="WW8Num33z6"/>
    <w:rsid w:val="00113A62"/>
  </w:style>
  <w:style w:type="character" w:customStyle="1" w:styleId="WW8Num33z7">
    <w:name w:val="WW8Num33z7"/>
    <w:rsid w:val="00113A62"/>
  </w:style>
  <w:style w:type="character" w:customStyle="1" w:styleId="WW8Num33z8">
    <w:name w:val="WW8Num33z8"/>
    <w:rsid w:val="00113A62"/>
  </w:style>
  <w:style w:type="character" w:customStyle="1" w:styleId="WW8Num34z0">
    <w:name w:val="WW8Num34z0"/>
    <w:rsid w:val="00113A62"/>
    <w:rPr>
      <w:color w:val="auto"/>
    </w:rPr>
  </w:style>
  <w:style w:type="character" w:customStyle="1" w:styleId="WW8Num34z1">
    <w:name w:val="WW8Num34z1"/>
    <w:rsid w:val="00113A62"/>
  </w:style>
  <w:style w:type="character" w:customStyle="1" w:styleId="WW8Num34z2">
    <w:name w:val="WW8Num34z2"/>
    <w:rsid w:val="00113A62"/>
  </w:style>
  <w:style w:type="character" w:customStyle="1" w:styleId="WW8Num34z3">
    <w:name w:val="WW8Num34z3"/>
    <w:rsid w:val="00113A62"/>
  </w:style>
  <w:style w:type="character" w:customStyle="1" w:styleId="WW8Num34z4">
    <w:name w:val="WW8Num34z4"/>
    <w:rsid w:val="00113A62"/>
  </w:style>
  <w:style w:type="character" w:customStyle="1" w:styleId="WW8Num34z5">
    <w:name w:val="WW8Num34z5"/>
    <w:rsid w:val="00113A62"/>
  </w:style>
  <w:style w:type="character" w:customStyle="1" w:styleId="WW8Num34z6">
    <w:name w:val="WW8Num34z6"/>
    <w:rsid w:val="00113A62"/>
  </w:style>
  <w:style w:type="character" w:customStyle="1" w:styleId="WW8Num34z7">
    <w:name w:val="WW8Num34z7"/>
    <w:rsid w:val="00113A62"/>
  </w:style>
  <w:style w:type="character" w:customStyle="1" w:styleId="WW8Num34z8">
    <w:name w:val="WW8Num34z8"/>
    <w:rsid w:val="00113A62"/>
  </w:style>
  <w:style w:type="character" w:customStyle="1" w:styleId="WW8Num35z0">
    <w:name w:val="WW8Num35z0"/>
    <w:rsid w:val="00113A62"/>
  </w:style>
  <w:style w:type="character" w:customStyle="1" w:styleId="WW8Num35z1">
    <w:name w:val="WW8Num35z1"/>
    <w:rsid w:val="00113A62"/>
  </w:style>
  <w:style w:type="character" w:customStyle="1" w:styleId="WW8Num35z2">
    <w:name w:val="WW8Num35z2"/>
    <w:rsid w:val="00113A62"/>
  </w:style>
  <w:style w:type="character" w:customStyle="1" w:styleId="WW8Num35z3">
    <w:name w:val="WW8Num35z3"/>
    <w:rsid w:val="00113A62"/>
  </w:style>
  <w:style w:type="character" w:customStyle="1" w:styleId="WW8Num35z4">
    <w:name w:val="WW8Num35z4"/>
    <w:rsid w:val="00113A62"/>
  </w:style>
  <w:style w:type="character" w:customStyle="1" w:styleId="WW8Num35z5">
    <w:name w:val="WW8Num35z5"/>
    <w:rsid w:val="00113A62"/>
  </w:style>
  <w:style w:type="character" w:customStyle="1" w:styleId="WW8Num35z6">
    <w:name w:val="WW8Num35z6"/>
    <w:rsid w:val="00113A62"/>
  </w:style>
  <w:style w:type="character" w:customStyle="1" w:styleId="WW8Num35z7">
    <w:name w:val="WW8Num35z7"/>
    <w:rsid w:val="00113A62"/>
  </w:style>
  <w:style w:type="character" w:customStyle="1" w:styleId="WW8Num35z8">
    <w:name w:val="WW8Num35z8"/>
    <w:rsid w:val="00113A62"/>
  </w:style>
  <w:style w:type="character" w:customStyle="1" w:styleId="WW8Num36z0">
    <w:name w:val="WW8Num36z0"/>
    <w:rsid w:val="00113A62"/>
  </w:style>
  <w:style w:type="character" w:customStyle="1" w:styleId="WW8Num36z1">
    <w:name w:val="WW8Num36z1"/>
    <w:rsid w:val="00113A62"/>
  </w:style>
  <w:style w:type="character" w:customStyle="1" w:styleId="WW8Num36z2">
    <w:name w:val="WW8Num36z2"/>
    <w:rsid w:val="00113A62"/>
  </w:style>
  <w:style w:type="character" w:customStyle="1" w:styleId="WW8Num36z3">
    <w:name w:val="WW8Num36z3"/>
    <w:rsid w:val="00113A62"/>
  </w:style>
  <w:style w:type="character" w:customStyle="1" w:styleId="WW8Num36z4">
    <w:name w:val="WW8Num36z4"/>
    <w:rsid w:val="00113A62"/>
  </w:style>
  <w:style w:type="character" w:customStyle="1" w:styleId="WW8Num36z5">
    <w:name w:val="WW8Num36z5"/>
    <w:rsid w:val="00113A62"/>
  </w:style>
  <w:style w:type="character" w:customStyle="1" w:styleId="WW8Num36z6">
    <w:name w:val="WW8Num36z6"/>
    <w:rsid w:val="00113A62"/>
  </w:style>
  <w:style w:type="character" w:customStyle="1" w:styleId="WW8Num36z7">
    <w:name w:val="WW8Num36z7"/>
    <w:rsid w:val="00113A62"/>
  </w:style>
  <w:style w:type="character" w:customStyle="1" w:styleId="WW8Num36z8">
    <w:name w:val="WW8Num36z8"/>
    <w:rsid w:val="00113A62"/>
  </w:style>
  <w:style w:type="character" w:customStyle="1" w:styleId="WW8Num37z0">
    <w:name w:val="WW8Num37z0"/>
    <w:rsid w:val="00113A62"/>
  </w:style>
  <w:style w:type="character" w:customStyle="1" w:styleId="WW8Num37z1">
    <w:name w:val="WW8Num37z1"/>
    <w:rsid w:val="00113A62"/>
  </w:style>
  <w:style w:type="character" w:customStyle="1" w:styleId="WW8Num37z2">
    <w:name w:val="WW8Num37z2"/>
    <w:rsid w:val="00113A62"/>
  </w:style>
  <w:style w:type="character" w:customStyle="1" w:styleId="WW8Num37z3">
    <w:name w:val="WW8Num37z3"/>
    <w:rsid w:val="00113A62"/>
  </w:style>
  <w:style w:type="character" w:customStyle="1" w:styleId="WW8Num37z4">
    <w:name w:val="WW8Num37z4"/>
    <w:rsid w:val="00113A62"/>
  </w:style>
  <w:style w:type="character" w:customStyle="1" w:styleId="WW8Num37z5">
    <w:name w:val="WW8Num37z5"/>
    <w:rsid w:val="00113A62"/>
  </w:style>
  <w:style w:type="character" w:customStyle="1" w:styleId="WW8Num37z6">
    <w:name w:val="WW8Num37z6"/>
    <w:rsid w:val="00113A62"/>
  </w:style>
  <w:style w:type="character" w:customStyle="1" w:styleId="WW8Num37z7">
    <w:name w:val="WW8Num37z7"/>
    <w:rsid w:val="00113A62"/>
  </w:style>
  <w:style w:type="character" w:customStyle="1" w:styleId="WW8Num37z8">
    <w:name w:val="WW8Num37z8"/>
    <w:rsid w:val="00113A62"/>
  </w:style>
  <w:style w:type="character" w:customStyle="1" w:styleId="WW8Num38z0">
    <w:name w:val="WW8Num38z0"/>
    <w:rsid w:val="00113A62"/>
  </w:style>
  <w:style w:type="character" w:customStyle="1" w:styleId="WW8Num38z1">
    <w:name w:val="WW8Num38z1"/>
    <w:rsid w:val="00113A62"/>
    <w:rPr>
      <w:rFonts w:ascii="Garamond" w:eastAsia="Times New Roman" w:hAnsi="Garamond" w:cs="Garamond"/>
    </w:rPr>
  </w:style>
  <w:style w:type="character" w:customStyle="1" w:styleId="WW8Num38z2">
    <w:name w:val="WW8Num38z2"/>
    <w:rsid w:val="00113A62"/>
  </w:style>
  <w:style w:type="character" w:customStyle="1" w:styleId="WW8Num38z3">
    <w:name w:val="WW8Num38z3"/>
    <w:rsid w:val="00113A62"/>
  </w:style>
  <w:style w:type="character" w:customStyle="1" w:styleId="WW8Num38z4">
    <w:name w:val="WW8Num38z4"/>
    <w:rsid w:val="00113A62"/>
  </w:style>
  <w:style w:type="character" w:customStyle="1" w:styleId="WW8Num38z5">
    <w:name w:val="WW8Num38z5"/>
    <w:rsid w:val="00113A62"/>
  </w:style>
  <w:style w:type="character" w:customStyle="1" w:styleId="WW8Num38z6">
    <w:name w:val="WW8Num38z6"/>
    <w:rsid w:val="00113A62"/>
  </w:style>
  <w:style w:type="character" w:customStyle="1" w:styleId="WW8Num38z7">
    <w:name w:val="WW8Num38z7"/>
    <w:rsid w:val="00113A62"/>
  </w:style>
  <w:style w:type="character" w:customStyle="1" w:styleId="WW8Num38z8">
    <w:name w:val="WW8Num38z8"/>
    <w:rsid w:val="00113A62"/>
  </w:style>
  <w:style w:type="character" w:customStyle="1" w:styleId="WW8Num39z0">
    <w:name w:val="WW8Num39z0"/>
    <w:rsid w:val="00113A62"/>
    <w:rPr>
      <w:rFonts w:ascii="Symbol" w:hAnsi="Symbol" w:cs="Symbol"/>
    </w:rPr>
  </w:style>
  <w:style w:type="character" w:customStyle="1" w:styleId="WW8Num39z1">
    <w:name w:val="WW8Num39z1"/>
    <w:rsid w:val="00113A62"/>
    <w:rPr>
      <w:rFonts w:ascii="Courier New" w:hAnsi="Courier New" w:cs="Courier New"/>
    </w:rPr>
  </w:style>
  <w:style w:type="character" w:customStyle="1" w:styleId="WW8Num39z2">
    <w:name w:val="WW8Num39z2"/>
    <w:rsid w:val="00113A62"/>
    <w:rPr>
      <w:rFonts w:ascii="Wingdings" w:hAnsi="Wingdings" w:cs="Wingdings"/>
    </w:rPr>
  </w:style>
  <w:style w:type="character" w:customStyle="1" w:styleId="WW8Num40z0">
    <w:name w:val="WW8Num40z0"/>
    <w:rsid w:val="00113A62"/>
  </w:style>
  <w:style w:type="character" w:customStyle="1" w:styleId="WW8Num40z1">
    <w:name w:val="WW8Num40z1"/>
    <w:rsid w:val="00113A62"/>
  </w:style>
  <w:style w:type="character" w:customStyle="1" w:styleId="WW8Num40z2">
    <w:name w:val="WW8Num40z2"/>
    <w:rsid w:val="00113A62"/>
  </w:style>
  <w:style w:type="character" w:customStyle="1" w:styleId="WW8Num40z3">
    <w:name w:val="WW8Num40z3"/>
    <w:rsid w:val="00113A62"/>
  </w:style>
  <w:style w:type="character" w:customStyle="1" w:styleId="WW8Num40z4">
    <w:name w:val="WW8Num40z4"/>
    <w:rsid w:val="00113A62"/>
  </w:style>
  <w:style w:type="character" w:customStyle="1" w:styleId="WW8Num40z5">
    <w:name w:val="WW8Num40z5"/>
    <w:rsid w:val="00113A62"/>
  </w:style>
  <w:style w:type="character" w:customStyle="1" w:styleId="WW8Num40z6">
    <w:name w:val="WW8Num40z6"/>
    <w:rsid w:val="00113A62"/>
  </w:style>
  <w:style w:type="character" w:customStyle="1" w:styleId="WW8Num40z7">
    <w:name w:val="WW8Num40z7"/>
    <w:rsid w:val="00113A62"/>
  </w:style>
  <w:style w:type="character" w:customStyle="1" w:styleId="WW8Num40z8">
    <w:name w:val="WW8Num40z8"/>
    <w:rsid w:val="00113A62"/>
  </w:style>
  <w:style w:type="character" w:customStyle="1" w:styleId="WW8Num41z0">
    <w:name w:val="WW8Num41z0"/>
    <w:rsid w:val="00113A62"/>
  </w:style>
  <w:style w:type="character" w:customStyle="1" w:styleId="WW8Num41z1">
    <w:name w:val="WW8Num41z1"/>
    <w:rsid w:val="00113A62"/>
  </w:style>
  <w:style w:type="character" w:customStyle="1" w:styleId="WW8Num41z2">
    <w:name w:val="WW8Num41z2"/>
    <w:rsid w:val="00113A62"/>
  </w:style>
  <w:style w:type="character" w:customStyle="1" w:styleId="WW8Num41z3">
    <w:name w:val="WW8Num41z3"/>
    <w:rsid w:val="00113A62"/>
  </w:style>
  <w:style w:type="character" w:customStyle="1" w:styleId="WW8Num41z4">
    <w:name w:val="WW8Num41z4"/>
    <w:rsid w:val="00113A62"/>
  </w:style>
  <w:style w:type="character" w:customStyle="1" w:styleId="WW8Num41z5">
    <w:name w:val="WW8Num41z5"/>
    <w:rsid w:val="00113A62"/>
  </w:style>
  <w:style w:type="character" w:customStyle="1" w:styleId="WW8Num41z6">
    <w:name w:val="WW8Num41z6"/>
    <w:rsid w:val="00113A62"/>
  </w:style>
  <w:style w:type="character" w:customStyle="1" w:styleId="WW8Num41z7">
    <w:name w:val="WW8Num41z7"/>
    <w:rsid w:val="00113A62"/>
  </w:style>
  <w:style w:type="character" w:customStyle="1" w:styleId="WW8Num41z8">
    <w:name w:val="WW8Num41z8"/>
    <w:rsid w:val="00113A62"/>
  </w:style>
  <w:style w:type="character" w:customStyle="1" w:styleId="WW8Num42z0">
    <w:name w:val="WW8Num42z0"/>
    <w:rsid w:val="00113A62"/>
  </w:style>
  <w:style w:type="character" w:customStyle="1" w:styleId="WW8Num42z1">
    <w:name w:val="WW8Num42z1"/>
    <w:rsid w:val="00113A62"/>
  </w:style>
  <w:style w:type="character" w:customStyle="1" w:styleId="WW8Num42z2">
    <w:name w:val="WW8Num42z2"/>
    <w:rsid w:val="00113A62"/>
  </w:style>
  <w:style w:type="character" w:customStyle="1" w:styleId="WW8Num42z3">
    <w:name w:val="WW8Num42z3"/>
    <w:rsid w:val="00113A62"/>
  </w:style>
  <w:style w:type="character" w:customStyle="1" w:styleId="WW8Num42z4">
    <w:name w:val="WW8Num42z4"/>
    <w:rsid w:val="00113A62"/>
  </w:style>
  <w:style w:type="character" w:customStyle="1" w:styleId="WW8Num42z5">
    <w:name w:val="WW8Num42z5"/>
    <w:rsid w:val="00113A62"/>
  </w:style>
  <w:style w:type="character" w:customStyle="1" w:styleId="WW8Num42z6">
    <w:name w:val="WW8Num42z6"/>
    <w:rsid w:val="00113A62"/>
  </w:style>
  <w:style w:type="character" w:customStyle="1" w:styleId="WW8Num42z7">
    <w:name w:val="WW8Num42z7"/>
    <w:rsid w:val="00113A62"/>
  </w:style>
  <w:style w:type="character" w:customStyle="1" w:styleId="WW8Num42z8">
    <w:name w:val="WW8Num42z8"/>
    <w:rsid w:val="00113A62"/>
  </w:style>
  <w:style w:type="character" w:customStyle="1" w:styleId="WW8Num43z0">
    <w:name w:val="WW8Num43z0"/>
    <w:rsid w:val="00113A62"/>
    <w:rPr>
      <w:rFonts w:ascii="Garamond" w:eastAsia="Times New Roman" w:hAnsi="Garamond" w:cs="Garamond"/>
    </w:rPr>
  </w:style>
  <w:style w:type="character" w:customStyle="1" w:styleId="WW8Num43z1">
    <w:name w:val="WW8Num43z1"/>
    <w:rsid w:val="00113A62"/>
    <w:rPr>
      <w:rFonts w:ascii="Courier New" w:hAnsi="Courier New" w:cs="Courier New"/>
    </w:rPr>
  </w:style>
  <w:style w:type="character" w:customStyle="1" w:styleId="WW8Num43z2">
    <w:name w:val="WW8Num43z2"/>
    <w:rsid w:val="00113A62"/>
    <w:rPr>
      <w:rFonts w:ascii="Wingdings" w:hAnsi="Wingdings" w:cs="Wingdings"/>
    </w:rPr>
  </w:style>
  <w:style w:type="character" w:customStyle="1" w:styleId="WW8Num43z3">
    <w:name w:val="WW8Num43z3"/>
    <w:rsid w:val="00113A62"/>
    <w:rPr>
      <w:rFonts w:ascii="Symbol" w:hAnsi="Symbol" w:cs="Symbol"/>
    </w:rPr>
  </w:style>
  <w:style w:type="character" w:customStyle="1" w:styleId="WW8Num44z0">
    <w:name w:val="WW8Num44z0"/>
    <w:rsid w:val="00113A62"/>
    <w:rPr>
      <w:rFonts w:ascii="Symbol" w:hAnsi="Symbol" w:cs="Symbol"/>
    </w:rPr>
  </w:style>
  <w:style w:type="character" w:customStyle="1" w:styleId="WW8Num44z1">
    <w:name w:val="WW8Num44z1"/>
    <w:rsid w:val="00113A62"/>
    <w:rPr>
      <w:rFonts w:ascii="Courier New" w:hAnsi="Courier New" w:cs="Courier New"/>
    </w:rPr>
  </w:style>
  <w:style w:type="character" w:customStyle="1" w:styleId="WW8Num44z2">
    <w:name w:val="WW8Num44z2"/>
    <w:rsid w:val="00113A62"/>
    <w:rPr>
      <w:rFonts w:ascii="Wingdings" w:hAnsi="Wingdings" w:cs="Wingdings"/>
    </w:rPr>
  </w:style>
  <w:style w:type="character" w:customStyle="1" w:styleId="WW8Num45z0">
    <w:name w:val="WW8Num45z0"/>
    <w:rsid w:val="00113A62"/>
    <w:rPr>
      <w:rFonts w:ascii="Arial" w:eastAsia="Times New Roman" w:hAnsi="Arial" w:cs="Arial"/>
    </w:rPr>
  </w:style>
  <w:style w:type="character" w:customStyle="1" w:styleId="WW8Num45z1">
    <w:name w:val="WW8Num45z1"/>
    <w:rsid w:val="00113A62"/>
    <w:rPr>
      <w:rFonts w:ascii="Courier New" w:hAnsi="Courier New" w:cs="Courier New"/>
    </w:rPr>
  </w:style>
  <w:style w:type="character" w:customStyle="1" w:styleId="WW8Num45z2">
    <w:name w:val="WW8Num45z2"/>
    <w:rsid w:val="00113A62"/>
    <w:rPr>
      <w:rFonts w:ascii="Wingdings" w:hAnsi="Wingdings" w:cs="Wingdings"/>
    </w:rPr>
  </w:style>
  <w:style w:type="character" w:customStyle="1" w:styleId="WW8Num45z3">
    <w:name w:val="WW8Num45z3"/>
    <w:rsid w:val="00113A62"/>
    <w:rPr>
      <w:rFonts w:ascii="Symbol" w:hAnsi="Symbol" w:cs="Symbol"/>
    </w:rPr>
  </w:style>
  <w:style w:type="character" w:customStyle="1" w:styleId="WW8Num46z0">
    <w:name w:val="WW8Num46z0"/>
    <w:rsid w:val="00113A62"/>
  </w:style>
  <w:style w:type="character" w:customStyle="1" w:styleId="WW8Num47z0">
    <w:name w:val="WW8Num47z0"/>
    <w:rsid w:val="00113A62"/>
  </w:style>
  <w:style w:type="character" w:customStyle="1" w:styleId="WW8Num47z1">
    <w:name w:val="WW8Num47z1"/>
    <w:rsid w:val="00113A62"/>
  </w:style>
  <w:style w:type="character" w:customStyle="1" w:styleId="WW8Num47z2">
    <w:name w:val="WW8Num47z2"/>
    <w:rsid w:val="00113A62"/>
  </w:style>
  <w:style w:type="character" w:customStyle="1" w:styleId="WW8Num47z3">
    <w:name w:val="WW8Num47z3"/>
    <w:rsid w:val="00113A62"/>
  </w:style>
  <w:style w:type="character" w:customStyle="1" w:styleId="WW8Num47z4">
    <w:name w:val="WW8Num47z4"/>
    <w:rsid w:val="00113A62"/>
  </w:style>
  <w:style w:type="character" w:customStyle="1" w:styleId="WW8Num47z5">
    <w:name w:val="WW8Num47z5"/>
    <w:rsid w:val="00113A62"/>
  </w:style>
  <w:style w:type="character" w:customStyle="1" w:styleId="WW8Num47z6">
    <w:name w:val="WW8Num47z6"/>
    <w:rsid w:val="00113A62"/>
  </w:style>
  <w:style w:type="character" w:customStyle="1" w:styleId="WW8Num47z7">
    <w:name w:val="WW8Num47z7"/>
    <w:rsid w:val="00113A62"/>
  </w:style>
  <w:style w:type="character" w:customStyle="1" w:styleId="WW8Num47z8">
    <w:name w:val="WW8Num47z8"/>
    <w:rsid w:val="00113A62"/>
  </w:style>
  <w:style w:type="character" w:customStyle="1" w:styleId="Fontdeparagrafimplicit">
    <w:name w:val="Font de paragraf implicit"/>
    <w:rsid w:val="00113A62"/>
  </w:style>
  <w:style w:type="character" w:customStyle="1" w:styleId="Titlu2Caracter">
    <w:name w:val="Titlu 2 Caracter"/>
    <w:basedOn w:val="Fontdeparagrafimplicit"/>
    <w:rsid w:val="00113A62"/>
    <w:rPr>
      <w:rFonts w:ascii="Cambria" w:eastAsia="Times New Roman" w:hAnsi="Cambria" w:cs="Times New Roman"/>
      <w:b/>
      <w:bCs/>
      <w:i/>
      <w:iCs/>
      <w:sz w:val="28"/>
      <w:szCs w:val="28"/>
      <w:lang w:val="ro-RO"/>
    </w:rPr>
  </w:style>
  <w:style w:type="character" w:customStyle="1" w:styleId="Titlu4Caracter">
    <w:name w:val="Titlu 4 Caracter"/>
    <w:basedOn w:val="Fontdeparagrafimplicit"/>
    <w:rsid w:val="00113A62"/>
    <w:rPr>
      <w:rFonts w:ascii="Times New Roman" w:hAnsi="Times New Roman" w:cs="Times New Roman"/>
      <w:b/>
      <w:bCs/>
      <w:sz w:val="28"/>
      <w:szCs w:val="28"/>
      <w:lang w:val="en-US"/>
    </w:rPr>
  </w:style>
  <w:style w:type="character" w:customStyle="1" w:styleId="Titlu5Caracter">
    <w:name w:val="Titlu 5 Caracter"/>
    <w:basedOn w:val="Fontdeparagrafimplicit"/>
    <w:rsid w:val="00113A62"/>
    <w:rPr>
      <w:rFonts w:ascii="Calibri" w:eastAsia="Times New Roman" w:hAnsi="Calibri" w:cs="Times New Roman"/>
      <w:b/>
      <w:bCs/>
      <w:i/>
      <w:iCs/>
      <w:sz w:val="26"/>
      <w:szCs w:val="26"/>
      <w:lang w:val="ro-RO"/>
    </w:rPr>
  </w:style>
  <w:style w:type="character" w:customStyle="1" w:styleId="AntetCaracter">
    <w:name w:val="Antet Caracter"/>
    <w:basedOn w:val="Fontdeparagrafimplicit"/>
    <w:rsid w:val="00113A62"/>
  </w:style>
  <w:style w:type="character" w:customStyle="1" w:styleId="SubsolCaracter">
    <w:name w:val="Subsol Caracter"/>
    <w:basedOn w:val="Fontdeparagrafimplicit"/>
    <w:rsid w:val="00113A62"/>
  </w:style>
  <w:style w:type="character" w:customStyle="1" w:styleId="do1">
    <w:name w:val="do1"/>
    <w:basedOn w:val="Fontdeparagrafimplicit"/>
    <w:rsid w:val="00113A62"/>
    <w:rPr>
      <w:b/>
      <w:bCs/>
      <w:sz w:val="26"/>
      <w:szCs w:val="26"/>
    </w:rPr>
  </w:style>
  <w:style w:type="character" w:customStyle="1" w:styleId="Corptext2Caracter">
    <w:name w:val="Corp text 2 Caracter"/>
    <w:basedOn w:val="Fontdeparagrafimplicit"/>
    <w:rsid w:val="00113A62"/>
    <w:rPr>
      <w:rFonts w:ascii="Times New Roman" w:hAnsi="Times New Roman" w:cs="Times New Roman"/>
      <w:sz w:val="28"/>
      <w:szCs w:val="28"/>
      <w:lang w:val="en-US"/>
    </w:rPr>
  </w:style>
  <w:style w:type="character" w:customStyle="1" w:styleId="tli1">
    <w:name w:val="tli1"/>
    <w:basedOn w:val="Fontdeparagrafimplicit"/>
    <w:rsid w:val="00113A62"/>
  </w:style>
  <w:style w:type="character" w:customStyle="1" w:styleId="TextnBalonCaracter">
    <w:name w:val="Text în Balon Caracter"/>
    <w:basedOn w:val="Fontdeparagrafimplicit"/>
    <w:rsid w:val="00113A62"/>
    <w:rPr>
      <w:rFonts w:ascii="Times New Roman" w:hAnsi="Times New Roman" w:cs="Times New Roman"/>
      <w:sz w:val="0"/>
      <w:szCs w:val="0"/>
      <w:lang w:val="ro-RO"/>
    </w:rPr>
  </w:style>
  <w:style w:type="character" w:styleId="Hyperlink">
    <w:name w:val="Hyperlink"/>
    <w:basedOn w:val="Fontdeparagrafimplicit"/>
    <w:rsid w:val="00113A62"/>
    <w:rPr>
      <w:color w:val="0000FF"/>
      <w:u w:val="single"/>
    </w:rPr>
  </w:style>
  <w:style w:type="character" w:styleId="FollowedHyperlink">
    <w:name w:val="FollowedHyperlink"/>
    <w:basedOn w:val="Fontdeparagrafimplicit"/>
    <w:rsid w:val="00113A62"/>
    <w:rPr>
      <w:color w:val="800080"/>
      <w:u w:val="single"/>
    </w:rPr>
  </w:style>
  <w:style w:type="character" w:styleId="Strong">
    <w:name w:val="Strong"/>
    <w:basedOn w:val="Fontdeparagrafimplicit"/>
    <w:uiPriority w:val="22"/>
    <w:qFormat/>
    <w:rsid w:val="00113A62"/>
    <w:rPr>
      <w:b/>
      <w:bCs/>
    </w:rPr>
  </w:style>
  <w:style w:type="character" w:customStyle="1" w:styleId="CorptextCaracter">
    <w:name w:val="Corp text Caracter"/>
    <w:basedOn w:val="Fontdeparagrafimplicit"/>
    <w:rsid w:val="00113A62"/>
    <w:rPr>
      <w:rFonts w:ascii="Calibri" w:eastAsia="Times New Roman" w:hAnsi="Calibri" w:cs="Calibri"/>
      <w:sz w:val="22"/>
      <w:szCs w:val="22"/>
      <w:lang w:val="ro-RO"/>
    </w:rPr>
  </w:style>
  <w:style w:type="character" w:customStyle="1" w:styleId="longtext1">
    <w:name w:val="long_text1"/>
    <w:basedOn w:val="Fontdeparagrafimplicit"/>
    <w:rsid w:val="00113A62"/>
    <w:rPr>
      <w:sz w:val="20"/>
      <w:szCs w:val="20"/>
    </w:rPr>
  </w:style>
  <w:style w:type="character" w:customStyle="1" w:styleId="TitluCaracter">
    <w:name w:val="Titlu Caracter"/>
    <w:basedOn w:val="Fontdeparagrafimplicit"/>
    <w:rsid w:val="00113A62"/>
    <w:rPr>
      <w:rFonts w:ascii="Cambria" w:eastAsia="Times New Roman" w:hAnsi="Cambria" w:cs="Times New Roman"/>
      <w:b/>
      <w:bCs/>
      <w:kern w:val="1"/>
      <w:sz w:val="32"/>
      <w:szCs w:val="32"/>
      <w:lang w:val="ro-RO"/>
    </w:rPr>
  </w:style>
  <w:style w:type="character" w:customStyle="1" w:styleId="tal1">
    <w:name w:val="tal1"/>
    <w:basedOn w:val="Fontdeparagrafimplicit"/>
    <w:rsid w:val="00113A62"/>
  </w:style>
  <w:style w:type="character" w:styleId="PageNumber">
    <w:name w:val="page number"/>
    <w:basedOn w:val="Fontdeparagrafimplicit"/>
    <w:rsid w:val="00113A62"/>
  </w:style>
  <w:style w:type="character" w:customStyle="1" w:styleId="IndentcorptextCaracter">
    <w:name w:val="Indent corp text Caracter"/>
    <w:basedOn w:val="Fontdeparagrafimplicit"/>
    <w:rsid w:val="00113A62"/>
    <w:rPr>
      <w:rFonts w:cs="Calibri"/>
      <w:lang w:val="ro-RO"/>
    </w:rPr>
  </w:style>
  <w:style w:type="character" w:customStyle="1" w:styleId="MessageHeaderLabel">
    <w:name w:val="Message Header Label"/>
    <w:rsid w:val="00113A62"/>
    <w:rPr>
      <w:rFonts w:ascii="Arial Black" w:hAnsi="Arial Black" w:cs="Arial Black"/>
      <w:spacing w:val="-10"/>
      <w:sz w:val="18"/>
      <w:szCs w:val="18"/>
    </w:rPr>
  </w:style>
  <w:style w:type="character" w:customStyle="1" w:styleId="panchor1">
    <w:name w:val="panchor1"/>
    <w:basedOn w:val="Fontdeparagrafimplicit"/>
    <w:rsid w:val="00113A62"/>
    <w:rPr>
      <w:rFonts w:ascii="Courier New" w:hAnsi="Courier New" w:cs="Courier New"/>
      <w:color w:val="0000FF"/>
      <w:sz w:val="22"/>
      <w:szCs w:val="22"/>
      <w:u w:val="single"/>
    </w:rPr>
  </w:style>
  <w:style w:type="character" w:customStyle="1" w:styleId="CitareHTML">
    <w:name w:val="Citare HTML"/>
    <w:basedOn w:val="Fontdeparagrafimplicit"/>
    <w:rsid w:val="00113A62"/>
    <w:rPr>
      <w:i/>
      <w:iCs/>
    </w:rPr>
  </w:style>
  <w:style w:type="character" w:customStyle="1" w:styleId="apple-converted-space">
    <w:name w:val="apple-converted-space"/>
    <w:basedOn w:val="Fontdeparagrafimplicit"/>
    <w:rsid w:val="00113A62"/>
  </w:style>
  <w:style w:type="character" w:customStyle="1" w:styleId="TextnotdefinalCaracter">
    <w:name w:val="Text notă de final Caracter"/>
    <w:basedOn w:val="Fontdeparagrafimplicit"/>
    <w:rsid w:val="00113A62"/>
    <w:rPr>
      <w:rFonts w:cs="Calibri"/>
      <w:sz w:val="20"/>
      <w:szCs w:val="20"/>
      <w:lang w:val="ro-RO"/>
    </w:rPr>
  </w:style>
  <w:style w:type="character" w:customStyle="1" w:styleId="EndnoteCharacters">
    <w:name w:val="Endnote Characters"/>
    <w:basedOn w:val="Fontdeparagrafimplicit"/>
    <w:rsid w:val="00113A62"/>
    <w:rPr>
      <w:vertAlign w:val="superscript"/>
    </w:rPr>
  </w:style>
  <w:style w:type="paragraph" w:customStyle="1" w:styleId="Heading">
    <w:name w:val="Heading"/>
    <w:basedOn w:val="Normal"/>
    <w:next w:val="BodyText"/>
    <w:rsid w:val="00113A62"/>
    <w:pPr>
      <w:jc w:val="center"/>
    </w:pPr>
    <w:rPr>
      <w:rFonts w:ascii="Times New Roman" w:eastAsia="Times New Roman" w:hAnsi="Times New Roman" w:cs="Times New Roman"/>
      <w:b/>
      <w:bCs/>
      <w:sz w:val="24"/>
      <w:szCs w:val="24"/>
      <w:lang w:val="en-GB"/>
    </w:rPr>
  </w:style>
  <w:style w:type="paragraph" w:styleId="BodyText">
    <w:name w:val="Body Text"/>
    <w:basedOn w:val="Normal"/>
    <w:rsid w:val="00113A62"/>
    <w:pPr>
      <w:spacing w:after="120"/>
    </w:pPr>
  </w:style>
  <w:style w:type="paragraph" w:styleId="List">
    <w:name w:val="List"/>
    <w:basedOn w:val="BodyText"/>
    <w:rsid w:val="00113A62"/>
    <w:rPr>
      <w:rFonts w:cs="Mangal"/>
    </w:rPr>
  </w:style>
  <w:style w:type="paragraph" w:styleId="Caption">
    <w:name w:val="caption"/>
    <w:basedOn w:val="Normal"/>
    <w:qFormat/>
    <w:rsid w:val="00113A62"/>
    <w:pPr>
      <w:suppressLineNumbers/>
      <w:spacing w:before="120" w:after="120"/>
    </w:pPr>
    <w:rPr>
      <w:rFonts w:cs="Mangal"/>
      <w:i/>
      <w:iCs/>
      <w:sz w:val="24"/>
      <w:szCs w:val="24"/>
    </w:rPr>
  </w:style>
  <w:style w:type="paragraph" w:customStyle="1" w:styleId="Index">
    <w:name w:val="Index"/>
    <w:basedOn w:val="Normal"/>
    <w:rsid w:val="00113A62"/>
    <w:pPr>
      <w:suppressLineNumbers/>
    </w:pPr>
    <w:rPr>
      <w:rFonts w:cs="Mangal"/>
    </w:rPr>
  </w:style>
  <w:style w:type="paragraph" w:customStyle="1" w:styleId="Listparagraf">
    <w:name w:val="Listă paragraf"/>
    <w:basedOn w:val="Normal"/>
    <w:rsid w:val="00113A62"/>
    <w:pPr>
      <w:ind w:left="720"/>
    </w:pPr>
  </w:style>
  <w:style w:type="paragraph" w:styleId="Header">
    <w:name w:val="header"/>
    <w:basedOn w:val="Normal"/>
    <w:rsid w:val="00113A62"/>
  </w:style>
  <w:style w:type="paragraph" w:styleId="Footer">
    <w:name w:val="footer"/>
    <w:basedOn w:val="Normal"/>
    <w:link w:val="FooterChar"/>
    <w:uiPriority w:val="99"/>
    <w:rsid w:val="00113A62"/>
  </w:style>
  <w:style w:type="paragraph" w:customStyle="1" w:styleId="CharCharChar1CharCharChar">
    <w:name w:val="Char Char Char1 Char Char Char"/>
    <w:basedOn w:val="Normal"/>
    <w:rsid w:val="00113A62"/>
    <w:rPr>
      <w:rFonts w:ascii="Times New Roman" w:eastAsia="Times New Roman" w:hAnsi="Times New Roman" w:cs="Times New Roman"/>
      <w:sz w:val="24"/>
      <w:szCs w:val="24"/>
      <w:lang w:val="pl-PL"/>
    </w:rPr>
  </w:style>
  <w:style w:type="paragraph" w:customStyle="1" w:styleId="Char1">
    <w:name w:val="Char1"/>
    <w:basedOn w:val="Normal"/>
    <w:rsid w:val="00113A62"/>
    <w:rPr>
      <w:rFonts w:ascii="Times New Roman" w:eastAsia="Times New Roman" w:hAnsi="Times New Roman" w:cs="Times New Roman"/>
      <w:sz w:val="24"/>
      <w:szCs w:val="24"/>
      <w:lang w:val="pl-PL"/>
    </w:rPr>
  </w:style>
  <w:style w:type="paragraph" w:customStyle="1" w:styleId="Corptext2">
    <w:name w:val="Corp text 2"/>
    <w:basedOn w:val="Normal"/>
    <w:rsid w:val="00113A62"/>
    <w:pPr>
      <w:ind w:firstLine="720"/>
      <w:jc w:val="both"/>
    </w:pPr>
    <w:rPr>
      <w:rFonts w:ascii="Times New Roman" w:eastAsia="Times New Roman" w:hAnsi="Times New Roman" w:cs="Times New Roman"/>
      <w:sz w:val="28"/>
      <w:szCs w:val="28"/>
      <w:lang w:val="en-US"/>
    </w:rPr>
  </w:style>
  <w:style w:type="paragraph" w:customStyle="1" w:styleId="TextnBalon">
    <w:name w:val="Text în Balon"/>
    <w:basedOn w:val="Normal"/>
    <w:rsid w:val="00113A62"/>
    <w:rPr>
      <w:rFonts w:ascii="Tahoma" w:hAnsi="Tahoma" w:cs="Tahoma"/>
      <w:sz w:val="16"/>
      <w:szCs w:val="16"/>
    </w:rPr>
  </w:style>
  <w:style w:type="paragraph" w:customStyle="1" w:styleId="Default">
    <w:name w:val="Default"/>
    <w:rsid w:val="00113A62"/>
    <w:pPr>
      <w:suppressAutoHyphens/>
      <w:autoSpaceDE w:val="0"/>
    </w:pPr>
    <w:rPr>
      <w:rFonts w:ascii="EUAlbertina" w:hAnsi="EUAlbertina" w:cs="EUAlbertina"/>
      <w:color w:val="000000"/>
      <w:sz w:val="24"/>
      <w:szCs w:val="24"/>
      <w:lang w:val="en-US" w:eastAsia="zh-CN"/>
    </w:rPr>
  </w:style>
  <w:style w:type="paragraph" w:customStyle="1" w:styleId="CaracterCaracter">
    <w:name w:val="Caracter Caracter"/>
    <w:basedOn w:val="Normal"/>
    <w:rsid w:val="00113A62"/>
    <w:rPr>
      <w:rFonts w:ascii="Times New Roman" w:eastAsia="MS Mincho" w:hAnsi="Times New Roman" w:cs="Times New Roman"/>
      <w:sz w:val="24"/>
      <w:szCs w:val="24"/>
      <w:lang w:val="pl-PL"/>
    </w:rPr>
  </w:style>
  <w:style w:type="paragraph" w:customStyle="1" w:styleId="DefaultText">
    <w:name w:val="Default Text"/>
    <w:basedOn w:val="Normal"/>
    <w:rsid w:val="00113A62"/>
    <w:pPr>
      <w:overflowPunct w:val="0"/>
      <w:autoSpaceDE w:val="0"/>
      <w:textAlignment w:val="baseline"/>
    </w:pPr>
    <w:rPr>
      <w:rFonts w:ascii="Times New Roman" w:eastAsia="Times New Roman" w:hAnsi="Times New Roman" w:cs="Times New Roman"/>
      <w:sz w:val="24"/>
      <w:szCs w:val="24"/>
    </w:rPr>
  </w:style>
  <w:style w:type="paragraph" w:customStyle="1" w:styleId="style2">
    <w:name w:val="style2"/>
    <w:basedOn w:val="Normal"/>
    <w:rsid w:val="00113A62"/>
    <w:pPr>
      <w:spacing w:before="280" w:after="280"/>
    </w:pPr>
    <w:rPr>
      <w:rFonts w:ascii="Times New Roman" w:eastAsia="Times New Roman" w:hAnsi="Times New Roman" w:cs="Times New Roman"/>
      <w:sz w:val="24"/>
      <w:szCs w:val="24"/>
      <w:lang w:val="en-US"/>
    </w:rPr>
  </w:style>
  <w:style w:type="paragraph" w:styleId="BodyTextIndent">
    <w:name w:val="Body Text Indent"/>
    <w:basedOn w:val="Normal"/>
    <w:rsid w:val="00113A62"/>
    <w:pPr>
      <w:spacing w:after="120"/>
      <w:ind w:left="283"/>
    </w:pPr>
  </w:style>
  <w:style w:type="paragraph" w:styleId="NormalWeb">
    <w:name w:val="Normal (Web)"/>
    <w:basedOn w:val="Normal"/>
    <w:rsid w:val="00113A62"/>
    <w:pPr>
      <w:spacing w:before="280" w:after="280"/>
    </w:pPr>
    <w:rPr>
      <w:rFonts w:ascii="Times New Roman" w:eastAsia="Times New Roman" w:hAnsi="Times New Roman" w:cs="Times New Roman"/>
      <w:sz w:val="24"/>
      <w:szCs w:val="24"/>
    </w:rPr>
  </w:style>
  <w:style w:type="paragraph" w:customStyle="1" w:styleId="Frspaiere">
    <w:name w:val="Fără spațiere"/>
    <w:rsid w:val="00113A62"/>
    <w:pPr>
      <w:suppressAutoHyphens/>
    </w:pPr>
    <w:rPr>
      <w:rFonts w:ascii="Calibri" w:eastAsia="Calibri" w:hAnsi="Calibri" w:cs="Calibri"/>
      <w:sz w:val="22"/>
      <w:szCs w:val="22"/>
      <w:lang w:eastAsia="zh-CN"/>
    </w:rPr>
  </w:style>
  <w:style w:type="paragraph" w:styleId="EndnoteText">
    <w:name w:val="endnote text"/>
    <w:basedOn w:val="Normal"/>
    <w:rsid w:val="00113A62"/>
    <w:rPr>
      <w:sz w:val="20"/>
      <w:szCs w:val="20"/>
    </w:rPr>
  </w:style>
  <w:style w:type="paragraph" w:customStyle="1" w:styleId="TableContents">
    <w:name w:val="Table Contents"/>
    <w:basedOn w:val="Normal"/>
    <w:rsid w:val="00113A62"/>
    <w:pPr>
      <w:suppressLineNumbers/>
    </w:pPr>
  </w:style>
  <w:style w:type="paragraph" w:customStyle="1" w:styleId="TableHeading">
    <w:name w:val="Table Heading"/>
    <w:basedOn w:val="TableContents"/>
    <w:rsid w:val="00113A62"/>
    <w:pPr>
      <w:jc w:val="center"/>
    </w:pPr>
    <w:rPr>
      <w:b/>
      <w:bCs/>
    </w:rPr>
  </w:style>
  <w:style w:type="paragraph" w:customStyle="1" w:styleId="FrameContents">
    <w:name w:val="Frame Contents"/>
    <w:basedOn w:val="Normal"/>
    <w:rsid w:val="00113A62"/>
  </w:style>
  <w:style w:type="paragraph" w:styleId="ListParagraph">
    <w:name w:val="List Paragraph"/>
    <w:basedOn w:val="Normal"/>
    <w:uiPriority w:val="34"/>
    <w:qFormat/>
    <w:rsid w:val="00C7574C"/>
    <w:pPr>
      <w:ind w:left="720"/>
      <w:contextualSpacing/>
    </w:pPr>
  </w:style>
  <w:style w:type="table" w:styleId="TableGrid">
    <w:name w:val="Table Grid"/>
    <w:basedOn w:val="TableNormal"/>
    <w:uiPriority w:val="59"/>
    <w:rsid w:val="00E019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9EE"/>
    <w:rPr>
      <w:rFonts w:ascii="Tahoma" w:hAnsi="Tahoma" w:cs="Tahoma"/>
      <w:sz w:val="16"/>
      <w:szCs w:val="16"/>
    </w:rPr>
  </w:style>
  <w:style w:type="character" w:customStyle="1" w:styleId="BalloonTextChar">
    <w:name w:val="Balloon Text Char"/>
    <w:basedOn w:val="DefaultParagraphFont"/>
    <w:link w:val="BalloonText"/>
    <w:uiPriority w:val="99"/>
    <w:semiHidden/>
    <w:rsid w:val="004619EE"/>
    <w:rPr>
      <w:rFonts w:ascii="Tahoma" w:eastAsia="Calibri" w:hAnsi="Tahoma" w:cs="Tahoma"/>
      <w:sz w:val="16"/>
      <w:szCs w:val="16"/>
      <w:lang w:eastAsia="zh-CN"/>
    </w:rPr>
  </w:style>
  <w:style w:type="character" w:customStyle="1" w:styleId="FooterChar">
    <w:name w:val="Footer Char"/>
    <w:basedOn w:val="DefaultParagraphFont"/>
    <w:link w:val="Footer"/>
    <w:uiPriority w:val="99"/>
    <w:rsid w:val="008D65D3"/>
    <w:rPr>
      <w:rFonts w:ascii="Calibri" w:eastAsia="Calibri" w:hAnsi="Calibri" w:cs="Calibri"/>
      <w:sz w:val="22"/>
      <w:szCs w:val="22"/>
      <w:lang w:eastAsia="zh-CN"/>
    </w:rPr>
  </w:style>
  <w:style w:type="character" w:styleId="HTMLCite">
    <w:name w:val="HTML Cite"/>
    <w:uiPriority w:val="99"/>
    <w:unhideWhenUsed/>
    <w:rsid w:val="00D00479"/>
    <w:rPr>
      <w:i/>
      <w:iCs/>
    </w:rPr>
  </w:style>
  <w:style w:type="character" w:customStyle="1" w:styleId="salnbdy">
    <w:name w:val="s_aln_bdy"/>
    <w:basedOn w:val="DefaultParagraphFont"/>
    <w:rsid w:val="00014633"/>
    <w:rPr>
      <w:rFonts w:ascii="Verdana" w:hAnsi="Verdana" w:hint="default"/>
      <w:b w:val="0"/>
      <w:bCs w:val="0"/>
      <w:color w:val="000000"/>
      <w:sz w:val="20"/>
      <w:szCs w:val="20"/>
      <w:shd w:val="clear" w:color="auto" w:fill="FFFFFF"/>
    </w:rPr>
  </w:style>
  <w:style w:type="character" w:customStyle="1" w:styleId="spar">
    <w:name w:val="s_par"/>
    <w:basedOn w:val="DefaultParagraphFont"/>
    <w:rsid w:val="00921078"/>
  </w:style>
  <w:style w:type="paragraph" w:styleId="HTMLPreformatted">
    <w:name w:val="HTML Preformatted"/>
    <w:basedOn w:val="Normal"/>
    <w:link w:val="HTMLPreformattedChar"/>
    <w:uiPriority w:val="99"/>
    <w:semiHidden/>
    <w:unhideWhenUsed/>
    <w:rsid w:val="00E92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E92525"/>
    <w:rPr>
      <w:rFonts w:ascii="Courier New" w:hAnsi="Courier New" w:cs="Courier New"/>
      <w:lang w:val="en-US" w:eastAsia="en-US"/>
    </w:rPr>
  </w:style>
  <w:style w:type="character" w:customStyle="1" w:styleId="saln">
    <w:name w:val="s_aln"/>
    <w:basedOn w:val="DefaultParagraphFont"/>
    <w:rsid w:val="005B22A2"/>
  </w:style>
  <w:style w:type="character" w:customStyle="1" w:styleId="salnttl">
    <w:name w:val="s_aln_ttl"/>
    <w:basedOn w:val="DefaultParagraphFont"/>
    <w:rsid w:val="005B2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996">
      <w:bodyDiv w:val="1"/>
      <w:marLeft w:val="0"/>
      <w:marRight w:val="0"/>
      <w:marTop w:val="0"/>
      <w:marBottom w:val="0"/>
      <w:divBdr>
        <w:top w:val="none" w:sz="0" w:space="0" w:color="auto"/>
        <w:left w:val="none" w:sz="0" w:space="0" w:color="auto"/>
        <w:bottom w:val="none" w:sz="0" w:space="0" w:color="auto"/>
        <w:right w:val="none" w:sz="0" w:space="0" w:color="auto"/>
      </w:divBdr>
      <w:divsChild>
        <w:div w:id="1775514601">
          <w:marLeft w:val="0"/>
          <w:marRight w:val="0"/>
          <w:marTop w:val="0"/>
          <w:marBottom w:val="0"/>
          <w:divBdr>
            <w:top w:val="none" w:sz="0" w:space="0" w:color="auto"/>
            <w:left w:val="none" w:sz="0" w:space="0" w:color="auto"/>
            <w:bottom w:val="none" w:sz="0" w:space="0" w:color="auto"/>
            <w:right w:val="none" w:sz="0" w:space="0" w:color="auto"/>
          </w:divBdr>
          <w:divsChild>
            <w:div w:id="1479570189">
              <w:marLeft w:val="0"/>
              <w:marRight w:val="0"/>
              <w:marTop w:val="0"/>
              <w:marBottom w:val="0"/>
              <w:divBdr>
                <w:top w:val="none" w:sz="0" w:space="0" w:color="auto"/>
                <w:left w:val="none" w:sz="0" w:space="0" w:color="auto"/>
                <w:bottom w:val="none" w:sz="0" w:space="0" w:color="auto"/>
                <w:right w:val="none" w:sz="0" w:space="0" w:color="auto"/>
              </w:divBdr>
              <w:divsChild>
                <w:div w:id="1834418308">
                  <w:marLeft w:val="0"/>
                  <w:marRight w:val="0"/>
                  <w:marTop w:val="0"/>
                  <w:marBottom w:val="0"/>
                  <w:divBdr>
                    <w:top w:val="none" w:sz="0" w:space="0" w:color="auto"/>
                    <w:left w:val="none" w:sz="0" w:space="0" w:color="auto"/>
                    <w:bottom w:val="none" w:sz="0" w:space="0" w:color="auto"/>
                    <w:right w:val="none" w:sz="0" w:space="0" w:color="auto"/>
                  </w:divBdr>
                  <w:divsChild>
                    <w:div w:id="674918504">
                      <w:marLeft w:val="0"/>
                      <w:marRight w:val="0"/>
                      <w:marTop w:val="0"/>
                      <w:marBottom w:val="0"/>
                      <w:divBdr>
                        <w:top w:val="none" w:sz="0" w:space="0" w:color="auto"/>
                        <w:left w:val="none" w:sz="0" w:space="0" w:color="auto"/>
                        <w:bottom w:val="none" w:sz="0" w:space="0" w:color="auto"/>
                        <w:right w:val="none" w:sz="0" w:space="0" w:color="auto"/>
                      </w:divBdr>
                      <w:divsChild>
                        <w:div w:id="181743790">
                          <w:marLeft w:val="0"/>
                          <w:marRight w:val="0"/>
                          <w:marTop w:val="0"/>
                          <w:marBottom w:val="0"/>
                          <w:divBdr>
                            <w:top w:val="none" w:sz="0" w:space="0" w:color="auto"/>
                            <w:left w:val="none" w:sz="0" w:space="0" w:color="auto"/>
                            <w:bottom w:val="none" w:sz="0" w:space="0" w:color="auto"/>
                            <w:right w:val="none" w:sz="0" w:space="0" w:color="auto"/>
                          </w:divBdr>
                          <w:divsChild>
                            <w:div w:id="137380452">
                              <w:marLeft w:val="0"/>
                              <w:marRight w:val="0"/>
                              <w:marTop w:val="0"/>
                              <w:marBottom w:val="0"/>
                              <w:divBdr>
                                <w:top w:val="none" w:sz="0" w:space="0" w:color="auto"/>
                                <w:left w:val="none" w:sz="0" w:space="0" w:color="auto"/>
                                <w:bottom w:val="none" w:sz="0" w:space="0" w:color="auto"/>
                                <w:right w:val="none" w:sz="0" w:space="0" w:color="auto"/>
                              </w:divBdr>
                              <w:divsChild>
                                <w:div w:id="735783309">
                                  <w:marLeft w:val="0"/>
                                  <w:marRight w:val="0"/>
                                  <w:marTop w:val="0"/>
                                  <w:marBottom w:val="0"/>
                                  <w:divBdr>
                                    <w:top w:val="none" w:sz="0" w:space="0" w:color="auto"/>
                                    <w:left w:val="none" w:sz="0" w:space="0" w:color="auto"/>
                                    <w:bottom w:val="none" w:sz="0" w:space="0" w:color="auto"/>
                                    <w:right w:val="none" w:sz="0" w:space="0" w:color="auto"/>
                                  </w:divBdr>
                                  <w:divsChild>
                                    <w:div w:id="1933006435">
                                      <w:marLeft w:val="0"/>
                                      <w:marRight w:val="0"/>
                                      <w:marTop w:val="0"/>
                                      <w:marBottom w:val="0"/>
                                      <w:divBdr>
                                        <w:top w:val="none" w:sz="0" w:space="0" w:color="auto"/>
                                        <w:left w:val="none" w:sz="0" w:space="0" w:color="auto"/>
                                        <w:bottom w:val="none" w:sz="0" w:space="0" w:color="auto"/>
                                        <w:right w:val="none" w:sz="0" w:space="0" w:color="auto"/>
                                      </w:divBdr>
                                      <w:divsChild>
                                        <w:div w:id="1702584623">
                                          <w:marLeft w:val="0"/>
                                          <w:marRight w:val="0"/>
                                          <w:marTop w:val="0"/>
                                          <w:marBottom w:val="0"/>
                                          <w:divBdr>
                                            <w:top w:val="none" w:sz="0" w:space="0" w:color="auto"/>
                                            <w:left w:val="none" w:sz="0" w:space="0" w:color="auto"/>
                                            <w:bottom w:val="none" w:sz="0" w:space="0" w:color="auto"/>
                                            <w:right w:val="none" w:sz="0" w:space="0" w:color="auto"/>
                                          </w:divBdr>
                                          <w:divsChild>
                                            <w:div w:id="458912515">
                                              <w:marLeft w:val="0"/>
                                              <w:marRight w:val="0"/>
                                              <w:marTop w:val="0"/>
                                              <w:marBottom w:val="0"/>
                                              <w:divBdr>
                                                <w:top w:val="none" w:sz="0" w:space="0" w:color="auto"/>
                                                <w:left w:val="none" w:sz="0" w:space="0" w:color="auto"/>
                                                <w:bottom w:val="none" w:sz="0" w:space="0" w:color="auto"/>
                                                <w:right w:val="none" w:sz="0" w:space="0" w:color="auto"/>
                                              </w:divBdr>
                                              <w:divsChild>
                                                <w:div w:id="939795009">
                                                  <w:marLeft w:val="0"/>
                                                  <w:marRight w:val="0"/>
                                                  <w:marTop w:val="0"/>
                                                  <w:marBottom w:val="0"/>
                                                  <w:divBdr>
                                                    <w:top w:val="none" w:sz="0" w:space="0" w:color="auto"/>
                                                    <w:left w:val="none" w:sz="0" w:space="0" w:color="auto"/>
                                                    <w:bottom w:val="none" w:sz="0" w:space="0" w:color="auto"/>
                                                    <w:right w:val="none" w:sz="0" w:space="0" w:color="auto"/>
                                                  </w:divBdr>
                                                  <w:divsChild>
                                                    <w:div w:id="1274052175">
                                                      <w:marLeft w:val="0"/>
                                                      <w:marRight w:val="0"/>
                                                      <w:marTop w:val="0"/>
                                                      <w:marBottom w:val="0"/>
                                                      <w:divBdr>
                                                        <w:top w:val="none" w:sz="0" w:space="0" w:color="auto"/>
                                                        <w:left w:val="none" w:sz="0" w:space="0" w:color="auto"/>
                                                        <w:bottom w:val="none" w:sz="0" w:space="0" w:color="auto"/>
                                                        <w:right w:val="none" w:sz="0" w:space="0" w:color="auto"/>
                                                      </w:divBdr>
                                                      <w:divsChild>
                                                        <w:div w:id="1247618099">
                                                          <w:marLeft w:val="0"/>
                                                          <w:marRight w:val="0"/>
                                                          <w:marTop w:val="0"/>
                                                          <w:marBottom w:val="0"/>
                                                          <w:divBdr>
                                                            <w:top w:val="none" w:sz="0" w:space="0" w:color="auto"/>
                                                            <w:left w:val="none" w:sz="0" w:space="0" w:color="auto"/>
                                                            <w:bottom w:val="none" w:sz="0" w:space="0" w:color="auto"/>
                                                            <w:right w:val="none" w:sz="0" w:space="0" w:color="auto"/>
                                                          </w:divBdr>
                                                          <w:divsChild>
                                                            <w:div w:id="671033559">
                                                              <w:marLeft w:val="0"/>
                                                              <w:marRight w:val="0"/>
                                                              <w:marTop w:val="0"/>
                                                              <w:marBottom w:val="0"/>
                                                              <w:divBdr>
                                                                <w:top w:val="none" w:sz="0" w:space="0" w:color="auto"/>
                                                                <w:left w:val="none" w:sz="0" w:space="0" w:color="auto"/>
                                                                <w:bottom w:val="none" w:sz="0" w:space="0" w:color="auto"/>
                                                                <w:right w:val="none" w:sz="0" w:space="0" w:color="auto"/>
                                                              </w:divBdr>
                                                              <w:divsChild>
                                                                <w:div w:id="1846703146">
                                                                  <w:marLeft w:val="0"/>
                                                                  <w:marRight w:val="0"/>
                                                                  <w:marTop w:val="0"/>
                                                                  <w:marBottom w:val="0"/>
                                                                  <w:divBdr>
                                                                    <w:top w:val="none" w:sz="0" w:space="0" w:color="auto"/>
                                                                    <w:left w:val="none" w:sz="0" w:space="0" w:color="auto"/>
                                                                    <w:bottom w:val="none" w:sz="0" w:space="0" w:color="auto"/>
                                                                    <w:right w:val="none" w:sz="0" w:space="0" w:color="auto"/>
                                                                  </w:divBdr>
                                                                  <w:divsChild>
                                                                    <w:div w:id="335811401">
                                                                      <w:marLeft w:val="0"/>
                                                                      <w:marRight w:val="0"/>
                                                                      <w:marTop w:val="0"/>
                                                                      <w:marBottom w:val="0"/>
                                                                      <w:divBdr>
                                                                        <w:top w:val="none" w:sz="0" w:space="0" w:color="auto"/>
                                                                        <w:left w:val="none" w:sz="0" w:space="0" w:color="auto"/>
                                                                        <w:bottom w:val="none" w:sz="0" w:space="0" w:color="auto"/>
                                                                        <w:right w:val="none" w:sz="0" w:space="0" w:color="auto"/>
                                                                      </w:divBdr>
                                                                      <w:divsChild>
                                                                        <w:div w:id="1383675101">
                                                                          <w:marLeft w:val="0"/>
                                                                          <w:marRight w:val="0"/>
                                                                          <w:marTop w:val="0"/>
                                                                          <w:marBottom w:val="0"/>
                                                                          <w:divBdr>
                                                                            <w:top w:val="none" w:sz="0" w:space="0" w:color="auto"/>
                                                                            <w:left w:val="none" w:sz="0" w:space="0" w:color="auto"/>
                                                                            <w:bottom w:val="none" w:sz="0" w:space="0" w:color="auto"/>
                                                                            <w:right w:val="none" w:sz="0" w:space="0" w:color="auto"/>
                                                                          </w:divBdr>
                                                                          <w:divsChild>
                                                                            <w:div w:id="426847567">
                                                                              <w:marLeft w:val="0"/>
                                                                              <w:marRight w:val="0"/>
                                                                              <w:marTop w:val="0"/>
                                                                              <w:marBottom w:val="0"/>
                                                                              <w:divBdr>
                                                                                <w:top w:val="none" w:sz="0" w:space="0" w:color="auto"/>
                                                                                <w:left w:val="none" w:sz="0" w:space="0" w:color="auto"/>
                                                                                <w:bottom w:val="none" w:sz="0" w:space="0" w:color="auto"/>
                                                                                <w:right w:val="none" w:sz="0" w:space="0" w:color="auto"/>
                                                                              </w:divBdr>
                                                                              <w:divsChild>
                                                                                <w:div w:id="1820805262">
                                                                                  <w:marLeft w:val="0"/>
                                                                                  <w:marRight w:val="0"/>
                                                                                  <w:marTop w:val="0"/>
                                                                                  <w:marBottom w:val="0"/>
                                                                                  <w:divBdr>
                                                                                    <w:top w:val="none" w:sz="0" w:space="0" w:color="auto"/>
                                                                                    <w:left w:val="none" w:sz="0" w:space="0" w:color="auto"/>
                                                                                    <w:bottom w:val="none" w:sz="0" w:space="0" w:color="auto"/>
                                                                                    <w:right w:val="none" w:sz="0" w:space="0" w:color="auto"/>
                                                                                  </w:divBdr>
                                                                                  <w:divsChild>
                                                                                    <w:div w:id="1269195292">
                                                                                      <w:marLeft w:val="0"/>
                                                                                      <w:marRight w:val="0"/>
                                                                                      <w:marTop w:val="0"/>
                                                                                      <w:marBottom w:val="0"/>
                                                                                      <w:divBdr>
                                                                                        <w:top w:val="none" w:sz="0" w:space="0" w:color="auto"/>
                                                                                        <w:left w:val="none" w:sz="0" w:space="0" w:color="auto"/>
                                                                                        <w:bottom w:val="none" w:sz="0" w:space="0" w:color="auto"/>
                                                                                        <w:right w:val="none" w:sz="0" w:space="0" w:color="auto"/>
                                                                                      </w:divBdr>
                                                                                      <w:divsChild>
                                                                                        <w:div w:id="503976059">
                                                                                          <w:marLeft w:val="0"/>
                                                                                          <w:marRight w:val="0"/>
                                                                                          <w:marTop w:val="0"/>
                                                                                          <w:marBottom w:val="0"/>
                                                                                          <w:divBdr>
                                                                                            <w:top w:val="none" w:sz="0" w:space="0" w:color="auto"/>
                                                                                            <w:left w:val="none" w:sz="0" w:space="0" w:color="auto"/>
                                                                                            <w:bottom w:val="none" w:sz="0" w:space="0" w:color="auto"/>
                                                                                            <w:right w:val="none" w:sz="0" w:space="0" w:color="auto"/>
                                                                                          </w:divBdr>
                                                                                          <w:divsChild>
                                                                                            <w:div w:id="1914700347">
                                                                                              <w:marLeft w:val="0"/>
                                                                                              <w:marRight w:val="0"/>
                                                                                              <w:marTop w:val="0"/>
                                                                                              <w:marBottom w:val="0"/>
                                                                                              <w:divBdr>
                                                                                                <w:top w:val="none" w:sz="0" w:space="0" w:color="auto"/>
                                                                                                <w:left w:val="none" w:sz="0" w:space="0" w:color="auto"/>
                                                                                                <w:bottom w:val="none" w:sz="0" w:space="0" w:color="auto"/>
                                                                                                <w:right w:val="none" w:sz="0" w:space="0" w:color="auto"/>
                                                                                              </w:divBdr>
                                                                                              <w:divsChild>
                                                                                                <w:div w:id="2118673431">
                                                                                                  <w:marLeft w:val="0"/>
                                                                                                  <w:marRight w:val="0"/>
                                                                                                  <w:marTop w:val="0"/>
                                                                                                  <w:marBottom w:val="0"/>
                                                                                                  <w:divBdr>
                                                                                                    <w:top w:val="none" w:sz="0" w:space="0" w:color="auto"/>
                                                                                                    <w:left w:val="none" w:sz="0" w:space="0" w:color="auto"/>
                                                                                                    <w:bottom w:val="none" w:sz="0" w:space="0" w:color="auto"/>
                                                                                                    <w:right w:val="none" w:sz="0" w:space="0" w:color="auto"/>
                                                                                                  </w:divBdr>
                                                                                                  <w:divsChild>
                                                                                                    <w:div w:id="302275360">
                                                                                                      <w:marLeft w:val="0"/>
                                                                                                      <w:marRight w:val="0"/>
                                                                                                      <w:marTop w:val="0"/>
                                                                                                      <w:marBottom w:val="0"/>
                                                                                                      <w:divBdr>
                                                                                                        <w:top w:val="none" w:sz="0" w:space="0" w:color="auto"/>
                                                                                                        <w:left w:val="none" w:sz="0" w:space="0" w:color="auto"/>
                                                                                                        <w:bottom w:val="none" w:sz="0" w:space="0" w:color="auto"/>
                                                                                                        <w:right w:val="none" w:sz="0" w:space="0" w:color="auto"/>
                                                                                                      </w:divBdr>
                                                                                                      <w:divsChild>
                                                                                                        <w:div w:id="13927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4161012">
      <w:bodyDiv w:val="1"/>
      <w:marLeft w:val="0"/>
      <w:marRight w:val="0"/>
      <w:marTop w:val="0"/>
      <w:marBottom w:val="0"/>
      <w:divBdr>
        <w:top w:val="none" w:sz="0" w:space="0" w:color="auto"/>
        <w:left w:val="none" w:sz="0" w:space="0" w:color="auto"/>
        <w:bottom w:val="none" w:sz="0" w:space="0" w:color="auto"/>
        <w:right w:val="none" w:sz="0" w:space="0" w:color="auto"/>
      </w:divBdr>
    </w:div>
    <w:div w:id="503129568">
      <w:bodyDiv w:val="1"/>
      <w:marLeft w:val="0"/>
      <w:marRight w:val="0"/>
      <w:marTop w:val="0"/>
      <w:marBottom w:val="0"/>
      <w:divBdr>
        <w:top w:val="none" w:sz="0" w:space="0" w:color="auto"/>
        <w:left w:val="none" w:sz="0" w:space="0" w:color="auto"/>
        <w:bottom w:val="none" w:sz="0" w:space="0" w:color="auto"/>
        <w:right w:val="none" w:sz="0" w:space="0" w:color="auto"/>
      </w:divBdr>
    </w:div>
    <w:div w:id="746457064">
      <w:bodyDiv w:val="1"/>
      <w:marLeft w:val="0"/>
      <w:marRight w:val="0"/>
      <w:marTop w:val="0"/>
      <w:marBottom w:val="0"/>
      <w:divBdr>
        <w:top w:val="none" w:sz="0" w:space="0" w:color="auto"/>
        <w:left w:val="none" w:sz="0" w:space="0" w:color="auto"/>
        <w:bottom w:val="none" w:sz="0" w:space="0" w:color="auto"/>
        <w:right w:val="none" w:sz="0" w:space="0" w:color="auto"/>
      </w:divBdr>
    </w:div>
    <w:div w:id="850947377">
      <w:bodyDiv w:val="1"/>
      <w:marLeft w:val="0"/>
      <w:marRight w:val="0"/>
      <w:marTop w:val="0"/>
      <w:marBottom w:val="0"/>
      <w:divBdr>
        <w:top w:val="none" w:sz="0" w:space="0" w:color="auto"/>
        <w:left w:val="none" w:sz="0" w:space="0" w:color="auto"/>
        <w:bottom w:val="none" w:sz="0" w:space="0" w:color="auto"/>
        <w:right w:val="none" w:sz="0" w:space="0" w:color="auto"/>
      </w:divBdr>
    </w:div>
    <w:div w:id="1098795550">
      <w:bodyDiv w:val="1"/>
      <w:marLeft w:val="0"/>
      <w:marRight w:val="0"/>
      <w:marTop w:val="0"/>
      <w:marBottom w:val="0"/>
      <w:divBdr>
        <w:top w:val="none" w:sz="0" w:space="0" w:color="auto"/>
        <w:left w:val="none" w:sz="0" w:space="0" w:color="auto"/>
        <w:bottom w:val="none" w:sz="0" w:space="0" w:color="auto"/>
        <w:right w:val="none" w:sz="0" w:space="0" w:color="auto"/>
      </w:divBdr>
    </w:div>
    <w:div w:id="1445729127">
      <w:bodyDiv w:val="1"/>
      <w:marLeft w:val="0"/>
      <w:marRight w:val="0"/>
      <w:marTop w:val="0"/>
      <w:marBottom w:val="0"/>
      <w:divBdr>
        <w:top w:val="none" w:sz="0" w:space="0" w:color="auto"/>
        <w:left w:val="none" w:sz="0" w:space="0" w:color="auto"/>
        <w:bottom w:val="none" w:sz="0" w:space="0" w:color="auto"/>
        <w:right w:val="none" w:sz="0" w:space="0" w:color="auto"/>
      </w:divBdr>
    </w:div>
    <w:div w:id="1573465716">
      <w:bodyDiv w:val="1"/>
      <w:marLeft w:val="0"/>
      <w:marRight w:val="0"/>
      <w:marTop w:val="0"/>
      <w:marBottom w:val="0"/>
      <w:divBdr>
        <w:top w:val="none" w:sz="0" w:space="0" w:color="auto"/>
        <w:left w:val="none" w:sz="0" w:space="0" w:color="auto"/>
        <w:bottom w:val="none" w:sz="0" w:space="0" w:color="auto"/>
        <w:right w:val="none" w:sz="0" w:space="0" w:color="auto"/>
      </w:divBdr>
    </w:div>
    <w:div w:id="1663580610">
      <w:bodyDiv w:val="1"/>
      <w:marLeft w:val="0"/>
      <w:marRight w:val="0"/>
      <w:marTop w:val="0"/>
      <w:marBottom w:val="0"/>
      <w:divBdr>
        <w:top w:val="none" w:sz="0" w:space="0" w:color="auto"/>
        <w:left w:val="none" w:sz="0" w:space="0" w:color="auto"/>
        <w:bottom w:val="none" w:sz="0" w:space="0" w:color="auto"/>
        <w:right w:val="none" w:sz="0" w:space="0" w:color="auto"/>
      </w:divBdr>
    </w:div>
    <w:div w:id="209500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EF970-F5C0-4F67-8933-97B4FA2D9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14</Pages>
  <Words>4279</Words>
  <Characters>24393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NOTĂ DE FUNDAMENTARE</vt:lpstr>
    </vt:vector>
  </TitlesOfParts>
  <Company>Microsoft</Company>
  <LinksUpToDate>false</LinksUpToDate>
  <CharactersWithSpaces>28615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creator>iuliabogatu</dc:creator>
  <cp:lastModifiedBy>Liliana Mocanu</cp:lastModifiedBy>
  <cp:revision>344</cp:revision>
  <cp:lastPrinted>2021-12-14T15:21:00Z</cp:lastPrinted>
  <dcterms:created xsi:type="dcterms:W3CDTF">2021-03-26T11:37:00Z</dcterms:created>
  <dcterms:modified xsi:type="dcterms:W3CDTF">2021-12-15T07:15:00Z</dcterms:modified>
</cp:coreProperties>
</file>